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9A4F4" w14:textId="54C66474" w:rsidR="00451F2D" w:rsidRPr="00E04058" w:rsidRDefault="00451F2D" w:rsidP="00451F2D">
      <w:pPr>
        <w:pStyle w:val="Nagwek4"/>
        <w:spacing w:before="0" w:line="240" w:lineRule="auto"/>
        <w:jc w:val="right"/>
        <w:rPr>
          <w:rFonts w:ascii="Arial Nova Cond" w:hAnsi="Arial Nova Cond" w:cs="Arial"/>
          <w:color w:val="auto"/>
          <w:sz w:val="20"/>
          <w:szCs w:val="20"/>
        </w:rPr>
      </w:pPr>
      <w:bookmarkStart w:id="0" w:name="_Toc347383113"/>
      <w:bookmarkStart w:id="1" w:name="_Toc366768180"/>
      <w:bookmarkStart w:id="2" w:name="_Toc426635810"/>
      <w:bookmarkStart w:id="3" w:name="_Toc108785690"/>
      <w:r w:rsidRPr="00E04058">
        <w:rPr>
          <w:rFonts w:ascii="Arial Nova Cond" w:hAnsi="Arial Nova Cond" w:cs="Arial"/>
          <w:color w:val="auto"/>
          <w:sz w:val="20"/>
          <w:szCs w:val="20"/>
        </w:rPr>
        <w:t xml:space="preserve">Załącznik nr 1 do SWZ - </w:t>
      </w:r>
      <w:bookmarkEnd w:id="0"/>
      <w:bookmarkEnd w:id="1"/>
      <w:bookmarkEnd w:id="2"/>
      <w:r w:rsidRPr="00E04058">
        <w:rPr>
          <w:rFonts w:ascii="Arial Nova Cond" w:hAnsi="Arial Nova Cond" w:cs="Arial"/>
          <w:color w:val="auto"/>
          <w:sz w:val="20"/>
          <w:szCs w:val="20"/>
        </w:rPr>
        <w:t>Formularz ofertowy</w:t>
      </w:r>
      <w:bookmarkEnd w:id="3"/>
    </w:p>
    <w:p w14:paraId="7B89EE24" w14:textId="77777777" w:rsidR="00451F2D" w:rsidRPr="00E04058" w:rsidRDefault="00451F2D" w:rsidP="00451F2D">
      <w:pPr>
        <w:pStyle w:val="Nagwek4"/>
        <w:spacing w:before="0" w:line="240" w:lineRule="auto"/>
        <w:jc w:val="center"/>
        <w:rPr>
          <w:rFonts w:ascii="Arial Nova Cond" w:hAnsi="Arial Nova Cond" w:cs="Arial"/>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9"/>
      </w:tblGrid>
      <w:tr w:rsidR="00451F2D" w:rsidRPr="00E04058" w14:paraId="12DCFE49" w14:textId="77777777" w:rsidTr="00A718CA">
        <w:trPr>
          <w:trHeight w:val="413"/>
          <w:jc w:val="center"/>
        </w:trPr>
        <w:tc>
          <w:tcPr>
            <w:tcW w:w="6069" w:type="dxa"/>
            <w:shd w:val="clear" w:color="auto" w:fill="CCFFCC"/>
            <w:vAlign w:val="center"/>
          </w:tcPr>
          <w:p w14:paraId="7581E28C" w14:textId="06E09354" w:rsidR="00451F2D" w:rsidRPr="00E04058" w:rsidRDefault="00451F2D" w:rsidP="00A718CA">
            <w:pPr>
              <w:spacing w:before="0" w:after="0" w:line="240" w:lineRule="auto"/>
              <w:jc w:val="center"/>
              <w:rPr>
                <w:rFonts w:ascii="Arial Nova Cond" w:hAnsi="Arial Nova Cond" w:cs="Arial"/>
                <w:b/>
                <w:bCs/>
              </w:rPr>
            </w:pPr>
            <w:r w:rsidRPr="00E04058">
              <w:rPr>
                <w:rFonts w:ascii="Arial Nova Cond" w:hAnsi="Arial Nova Cond" w:cs="Arial"/>
                <w:b/>
                <w:bCs/>
              </w:rPr>
              <w:t>FORMULARZ OFERTOWY</w:t>
            </w:r>
          </w:p>
        </w:tc>
      </w:tr>
    </w:tbl>
    <w:p w14:paraId="6420172C" w14:textId="77777777" w:rsidR="003353B2" w:rsidRPr="00E04058" w:rsidRDefault="003353B2" w:rsidP="00B24527">
      <w:pPr>
        <w:pStyle w:val="Bezodstpw1"/>
        <w:spacing w:before="0" w:after="0" w:line="240" w:lineRule="auto"/>
        <w:rPr>
          <w:rFonts w:ascii="Arial Nova Cond" w:hAnsi="Arial Nova Cond" w:cs="Arial"/>
          <w:color w:val="FF0000"/>
          <w:sz w:val="20"/>
          <w:szCs w:val="20"/>
        </w:rPr>
      </w:pPr>
    </w:p>
    <w:p w14:paraId="3E25EAA5" w14:textId="77777777" w:rsidR="003353B2" w:rsidRPr="00E04058" w:rsidRDefault="003353B2" w:rsidP="00B24527">
      <w:pPr>
        <w:pStyle w:val="Bezodstpw1"/>
        <w:spacing w:before="0" w:after="0" w:line="240" w:lineRule="auto"/>
        <w:rPr>
          <w:rFonts w:ascii="Arial Nova Cond" w:hAnsi="Arial Nova Cond" w:cs="Arial"/>
          <w:sz w:val="20"/>
          <w:szCs w:val="20"/>
        </w:rPr>
      </w:pPr>
      <w:r w:rsidRPr="00E04058">
        <w:rPr>
          <w:rFonts w:ascii="Arial Nova Cond" w:hAnsi="Arial Nova Cond" w:cs="Arial"/>
          <w:sz w:val="20"/>
          <w:szCs w:val="20"/>
        </w:rPr>
        <w:t>DANE WYKONAWCY</w:t>
      </w:r>
      <w:r w:rsidR="000F0009" w:rsidRPr="00E04058">
        <w:rPr>
          <w:rFonts w:ascii="Arial Nova Cond" w:hAnsi="Arial Nova Cond" w:cs="Arial"/>
          <w:sz w:val="20"/>
          <w:szCs w:val="20"/>
        </w:rPr>
        <w:t>:</w:t>
      </w:r>
    </w:p>
    <w:p w14:paraId="4FA798DA" w14:textId="77777777" w:rsidR="003353B2" w:rsidRPr="00E04058" w:rsidRDefault="003353B2" w:rsidP="00B24527">
      <w:pPr>
        <w:spacing w:before="0" w:after="0" w:line="240" w:lineRule="auto"/>
        <w:jc w:val="both"/>
        <w:rPr>
          <w:rFonts w:ascii="Arial Nova Cond" w:hAnsi="Arial Nova Cond" w:cs="Arial"/>
        </w:rPr>
      </w:pPr>
      <w:r w:rsidRPr="00E04058">
        <w:rPr>
          <w:rFonts w:ascii="Arial Nova Cond" w:hAnsi="Arial Nova Cond" w:cs="Arial"/>
        </w:rPr>
        <w:t>(Wykonawców - w przypadku oferty wspólnej, ze wskazaniem pełnomocnika):</w:t>
      </w:r>
    </w:p>
    <w:tbl>
      <w:tblPr>
        <w:tblW w:w="956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6"/>
        <w:gridCol w:w="9060"/>
      </w:tblGrid>
      <w:tr w:rsidR="003353B2" w:rsidRPr="00E04058" w14:paraId="3D848543" w14:textId="77777777">
        <w:trPr>
          <w:trHeight w:val="674"/>
        </w:trPr>
        <w:tc>
          <w:tcPr>
            <w:tcW w:w="506" w:type="dxa"/>
          </w:tcPr>
          <w:p w14:paraId="6B9FC606" w14:textId="77777777" w:rsidR="003353B2" w:rsidRPr="00E04058" w:rsidRDefault="003353B2" w:rsidP="00B24527">
            <w:pPr>
              <w:spacing w:before="0" w:after="0" w:line="240" w:lineRule="auto"/>
              <w:ind w:left="80"/>
              <w:jc w:val="both"/>
              <w:rPr>
                <w:rFonts w:ascii="Arial Nova Cond" w:hAnsi="Arial Nova Cond" w:cs="Arial"/>
              </w:rPr>
            </w:pPr>
            <w:r w:rsidRPr="00E04058">
              <w:rPr>
                <w:rFonts w:ascii="Arial Nova Cond" w:hAnsi="Arial Nova Cond" w:cs="Arial"/>
              </w:rPr>
              <w:t xml:space="preserve">1. </w:t>
            </w:r>
          </w:p>
        </w:tc>
        <w:tc>
          <w:tcPr>
            <w:tcW w:w="9060" w:type="dxa"/>
          </w:tcPr>
          <w:p w14:paraId="6B7CC46C" w14:textId="77777777" w:rsidR="003353B2" w:rsidRPr="00E04058" w:rsidRDefault="003353B2" w:rsidP="00493F57">
            <w:pPr>
              <w:pStyle w:val="Tekstpodstawowy3"/>
              <w:spacing w:before="0" w:after="0" w:line="288" w:lineRule="auto"/>
              <w:ind w:left="215"/>
              <w:rPr>
                <w:rFonts w:ascii="Arial Nova Cond" w:hAnsi="Arial Nova Cond" w:cs="Arial"/>
                <w:sz w:val="18"/>
                <w:szCs w:val="18"/>
              </w:rPr>
            </w:pPr>
            <w:r w:rsidRPr="00E04058">
              <w:rPr>
                <w:rFonts w:ascii="Arial Nova Cond" w:hAnsi="Arial Nova Cond" w:cs="Arial"/>
                <w:sz w:val="18"/>
                <w:szCs w:val="18"/>
              </w:rPr>
              <w:t>Osoba upoważniona do reprezentacji Wykonawcy/ów i podpisująca ofertę: .........................</w:t>
            </w:r>
          </w:p>
          <w:p w14:paraId="2C8840F9" w14:textId="77777777" w:rsidR="003353B2" w:rsidRPr="00E04058" w:rsidRDefault="003353B2" w:rsidP="00493F57">
            <w:pPr>
              <w:pStyle w:val="Tekstpodstawowy3"/>
              <w:spacing w:before="0" w:after="0" w:line="288" w:lineRule="auto"/>
              <w:ind w:left="215"/>
              <w:rPr>
                <w:rFonts w:ascii="Arial Nova Cond" w:hAnsi="Arial Nova Cond" w:cs="Arial"/>
                <w:sz w:val="18"/>
                <w:szCs w:val="18"/>
              </w:rPr>
            </w:pPr>
            <w:r w:rsidRPr="00E04058">
              <w:rPr>
                <w:rFonts w:ascii="Arial Nova Cond" w:hAnsi="Arial Nova Cond" w:cs="Arial"/>
                <w:sz w:val="18"/>
                <w:szCs w:val="18"/>
              </w:rPr>
              <w:t xml:space="preserve">Pełna </w:t>
            </w:r>
            <w:r w:rsidR="00851546" w:rsidRPr="00E04058">
              <w:rPr>
                <w:rFonts w:ascii="Arial Nova Cond" w:hAnsi="Arial Nova Cond" w:cs="Arial"/>
                <w:sz w:val="18"/>
                <w:szCs w:val="18"/>
              </w:rPr>
              <w:t>nazwa: ........................................................................</w:t>
            </w:r>
          </w:p>
          <w:p w14:paraId="02314CEE" w14:textId="516329F1" w:rsidR="003353B2" w:rsidRPr="00E04058" w:rsidRDefault="00851546" w:rsidP="00493F57">
            <w:pPr>
              <w:spacing w:before="0" w:after="0" w:line="288" w:lineRule="auto"/>
              <w:ind w:left="215"/>
              <w:rPr>
                <w:rFonts w:ascii="Arial Nova Cond" w:hAnsi="Arial Nova Cond" w:cs="Arial"/>
                <w:sz w:val="18"/>
                <w:szCs w:val="18"/>
              </w:rPr>
            </w:pPr>
            <w:r w:rsidRPr="00E04058">
              <w:rPr>
                <w:rFonts w:ascii="Arial Nova Cond" w:hAnsi="Arial Nova Cond" w:cs="Arial"/>
                <w:sz w:val="18"/>
                <w:szCs w:val="18"/>
              </w:rPr>
              <w:t>Adres ulica</w:t>
            </w:r>
            <w:r w:rsidR="003353B2" w:rsidRPr="00E04058">
              <w:rPr>
                <w:rFonts w:ascii="Arial Nova Cond" w:hAnsi="Arial Nova Cond" w:cs="Arial"/>
                <w:sz w:val="18"/>
                <w:szCs w:val="18"/>
              </w:rPr>
              <w:t xml:space="preserve"> .......................... kod ........... miejscowość ....................</w:t>
            </w:r>
            <w:r w:rsidR="0083513E" w:rsidRPr="00E04058">
              <w:rPr>
                <w:rFonts w:ascii="Arial Nova Cond" w:hAnsi="Arial Nova Cond" w:cs="Arial"/>
                <w:sz w:val="18"/>
                <w:szCs w:val="18"/>
              </w:rPr>
              <w:t>, województwo ………………………</w:t>
            </w:r>
          </w:p>
          <w:p w14:paraId="3860E9FA" w14:textId="073A2588" w:rsidR="003353B2" w:rsidRPr="00E04058" w:rsidRDefault="003353B2" w:rsidP="00493F57">
            <w:pPr>
              <w:spacing w:before="0" w:after="0" w:line="288" w:lineRule="auto"/>
              <w:ind w:left="215"/>
              <w:rPr>
                <w:rFonts w:ascii="Arial Nova Cond" w:hAnsi="Arial Nova Cond" w:cs="Arial"/>
                <w:sz w:val="18"/>
                <w:szCs w:val="18"/>
                <w:lang w:val="en-US"/>
              </w:rPr>
            </w:pPr>
            <w:r w:rsidRPr="00E04058">
              <w:rPr>
                <w:rFonts w:ascii="Arial Nova Cond" w:hAnsi="Arial Nova Cond" w:cs="Arial"/>
                <w:sz w:val="18"/>
                <w:szCs w:val="18"/>
                <w:lang w:val="en-US"/>
              </w:rPr>
              <w:t>numer NIP .............</w:t>
            </w:r>
            <w:r w:rsidR="001C14EA" w:rsidRPr="00E04058">
              <w:rPr>
                <w:rFonts w:ascii="Arial Nova Cond" w:hAnsi="Arial Nova Cond" w:cs="Arial"/>
                <w:sz w:val="18"/>
                <w:szCs w:val="18"/>
                <w:lang w:val="en-US"/>
              </w:rPr>
              <w:t>.......................</w:t>
            </w:r>
            <w:r w:rsidRPr="00E04058">
              <w:rPr>
                <w:rFonts w:ascii="Arial Nova Cond" w:hAnsi="Arial Nova Cond" w:cs="Arial"/>
                <w:sz w:val="18"/>
                <w:szCs w:val="18"/>
                <w:lang w:val="en-US"/>
              </w:rPr>
              <w:t>.....</w:t>
            </w:r>
            <w:r w:rsidR="001C14EA" w:rsidRPr="00E04058">
              <w:rPr>
                <w:rFonts w:ascii="Arial Nova Cond" w:hAnsi="Arial Nova Cond" w:cs="Arial"/>
                <w:sz w:val="18"/>
                <w:szCs w:val="18"/>
                <w:lang w:val="en-US"/>
              </w:rPr>
              <w:t xml:space="preserve"> </w:t>
            </w:r>
            <w:r w:rsidRPr="00E04058">
              <w:rPr>
                <w:rFonts w:ascii="Arial Nova Cond" w:hAnsi="Arial Nova Cond" w:cs="Arial"/>
                <w:sz w:val="18"/>
                <w:szCs w:val="18"/>
                <w:lang w:val="en-US"/>
              </w:rPr>
              <w:t>numer REGON ..............</w:t>
            </w:r>
            <w:r w:rsidR="001C14EA" w:rsidRPr="00E04058">
              <w:rPr>
                <w:rFonts w:ascii="Arial Nova Cond" w:hAnsi="Arial Nova Cond" w:cs="Arial"/>
                <w:sz w:val="18"/>
                <w:szCs w:val="18"/>
                <w:lang w:val="en-US"/>
              </w:rPr>
              <w:t>........................................</w:t>
            </w:r>
            <w:r w:rsidRPr="00E04058">
              <w:rPr>
                <w:rFonts w:ascii="Arial Nova Cond" w:hAnsi="Arial Nova Cond" w:cs="Arial"/>
                <w:sz w:val="18"/>
                <w:szCs w:val="18"/>
                <w:lang w:val="en-US"/>
              </w:rPr>
              <w:t>.. KRS..........</w:t>
            </w:r>
            <w:r w:rsidR="001C14EA" w:rsidRPr="00E04058">
              <w:rPr>
                <w:rFonts w:ascii="Arial Nova Cond" w:hAnsi="Arial Nova Cond" w:cs="Arial"/>
                <w:sz w:val="18"/>
                <w:szCs w:val="18"/>
                <w:lang w:val="en-US"/>
              </w:rPr>
              <w:t>.................................................</w:t>
            </w:r>
            <w:r w:rsidRPr="00E04058">
              <w:rPr>
                <w:rFonts w:ascii="Arial Nova Cond" w:hAnsi="Arial Nova Cond" w:cs="Arial"/>
                <w:sz w:val="18"/>
                <w:szCs w:val="18"/>
                <w:lang w:val="en-US"/>
              </w:rPr>
              <w:t>.........</w:t>
            </w:r>
          </w:p>
          <w:p w14:paraId="78FCF968" w14:textId="77777777" w:rsidR="003353B2" w:rsidRPr="00E04058" w:rsidRDefault="003353B2" w:rsidP="00493F57">
            <w:pPr>
              <w:spacing w:before="0" w:after="0" w:line="288" w:lineRule="auto"/>
              <w:ind w:left="215"/>
              <w:rPr>
                <w:rFonts w:ascii="Arial Nova Cond" w:hAnsi="Arial Nova Cond" w:cs="Arial"/>
                <w:sz w:val="18"/>
                <w:szCs w:val="18"/>
              </w:rPr>
            </w:pPr>
            <w:r w:rsidRPr="00E04058">
              <w:rPr>
                <w:rFonts w:ascii="Arial Nova Cond" w:hAnsi="Arial Nova Cond" w:cs="Arial"/>
                <w:sz w:val="18"/>
                <w:szCs w:val="18"/>
              </w:rPr>
              <w:t xml:space="preserve">Adres do </w:t>
            </w:r>
            <w:r w:rsidR="00851546" w:rsidRPr="00E04058">
              <w:rPr>
                <w:rFonts w:ascii="Arial Nova Cond" w:hAnsi="Arial Nova Cond" w:cs="Arial"/>
                <w:sz w:val="18"/>
                <w:szCs w:val="18"/>
              </w:rPr>
              <w:t>korespondencji,</w:t>
            </w:r>
            <w:r w:rsidRPr="00E04058">
              <w:rPr>
                <w:rFonts w:ascii="Arial Nova Cond" w:hAnsi="Arial Nova Cond" w:cs="Arial"/>
                <w:sz w:val="18"/>
                <w:szCs w:val="18"/>
              </w:rPr>
              <w:t xml:space="preserve"> jeżeli jest inny niż siedziba Wykonawcy:</w:t>
            </w:r>
          </w:p>
          <w:p w14:paraId="1CB09659" w14:textId="6AA128F8" w:rsidR="003353B2" w:rsidRPr="00E04058" w:rsidRDefault="003353B2" w:rsidP="00FD2AB6">
            <w:pPr>
              <w:spacing w:before="0" w:after="0" w:line="288" w:lineRule="auto"/>
              <w:ind w:left="215"/>
              <w:rPr>
                <w:rFonts w:ascii="Arial Nova Cond" w:hAnsi="Arial Nova Cond" w:cs="Arial"/>
                <w:sz w:val="18"/>
                <w:szCs w:val="18"/>
                <w:lang w:val="en-US"/>
              </w:rPr>
            </w:pPr>
            <w:r w:rsidRPr="00E04058">
              <w:rPr>
                <w:rFonts w:ascii="Arial Nova Cond" w:hAnsi="Arial Nova Cond" w:cs="Arial"/>
                <w:sz w:val="18"/>
                <w:szCs w:val="18"/>
                <w:lang w:val="en-US"/>
              </w:rPr>
              <w:t>ulica .......................... kod ........... miejscowość ....................</w:t>
            </w:r>
          </w:p>
        </w:tc>
      </w:tr>
      <w:tr w:rsidR="003353B2" w:rsidRPr="009F1A7C" w14:paraId="05E5F636" w14:textId="77777777">
        <w:trPr>
          <w:trHeight w:val="674"/>
        </w:trPr>
        <w:tc>
          <w:tcPr>
            <w:tcW w:w="506" w:type="dxa"/>
          </w:tcPr>
          <w:p w14:paraId="1FF92645" w14:textId="77777777" w:rsidR="003353B2" w:rsidRPr="00E04058" w:rsidRDefault="003353B2" w:rsidP="00B24527">
            <w:pPr>
              <w:spacing w:before="0" w:after="0" w:line="240" w:lineRule="auto"/>
              <w:ind w:left="80"/>
              <w:jc w:val="both"/>
              <w:rPr>
                <w:rFonts w:ascii="Arial Nova Cond" w:hAnsi="Arial Nova Cond" w:cs="Arial"/>
              </w:rPr>
            </w:pPr>
            <w:r w:rsidRPr="00E04058">
              <w:rPr>
                <w:rFonts w:ascii="Arial Nova Cond" w:hAnsi="Arial Nova Cond" w:cs="Arial"/>
              </w:rPr>
              <w:t xml:space="preserve">2. </w:t>
            </w:r>
          </w:p>
        </w:tc>
        <w:tc>
          <w:tcPr>
            <w:tcW w:w="9060" w:type="dxa"/>
          </w:tcPr>
          <w:p w14:paraId="343DF11F" w14:textId="77777777" w:rsidR="003353B2" w:rsidRPr="00E04058" w:rsidRDefault="003353B2" w:rsidP="00493F57">
            <w:pPr>
              <w:pStyle w:val="Tekstpodstawowy3"/>
              <w:spacing w:before="0" w:after="0" w:line="288" w:lineRule="auto"/>
              <w:ind w:left="215"/>
              <w:rPr>
                <w:rFonts w:ascii="Arial Nova Cond" w:hAnsi="Arial Nova Cond" w:cs="Arial"/>
                <w:sz w:val="18"/>
                <w:szCs w:val="18"/>
              </w:rPr>
            </w:pPr>
            <w:r w:rsidRPr="00E04058">
              <w:rPr>
                <w:rFonts w:ascii="Arial Nova Cond" w:hAnsi="Arial Nova Cond" w:cs="Arial"/>
                <w:sz w:val="18"/>
                <w:szCs w:val="18"/>
              </w:rPr>
              <w:t xml:space="preserve">Pełna </w:t>
            </w:r>
            <w:r w:rsidR="00851546" w:rsidRPr="00E04058">
              <w:rPr>
                <w:rFonts w:ascii="Arial Nova Cond" w:hAnsi="Arial Nova Cond" w:cs="Arial"/>
                <w:sz w:val="18"/>
                <w:szCs w:val="18"/>
              </w:rPr>
              <w:t>nazwa: ........................................................................</w:t>
            </w:r>
          </w:p>
          <w:p w14:paraId="4757F3C0" w14:textId="77777777" w:rsidR="003353B2" w:rsidRPr="00E04058" w:rsidRDefault="00851546" w:rsidP="00493F57">
            <w:pPr>
              <w:spacing w:before="0" w:after="0" w:line="288" w:lineRule="auto"/>
              <w:ind w:left="215"/>
              <w:rPr>
                <w:rFonts w:ascii="Arial Nova Cond" w:hAnsi="Arial Nova Cond" w:cs="Arial"/>
                <w:sz w:val="18"/>
                <w:szCs w:val="18"/>
              </w:rPr>
            </w:pPr>
            <w:r w:rsidRPr="00E04058">
              <w:rPr>
                <w:rFonts w:ascii="Arial Nova Cond" w:hAnsi="Arial Nova Cond" w:cs="Arial"/>
                <w:sz w:val="18"/>
                <w:szCs w:val="18"/>
              </w:rPr>
              <w:t>Adres ulica</w:t>
            </w:r>
            <w:r w:rsidR="003353B2" w:rsidRPr="00E04058">
              <w:rPr>
                <w:rFonts w:ascii="Arial Nova Cond" w:hAnsi="Arial Nova Cond" w:cs="Arial"/>
                <w:sz w:val="18"/>
                <w:szCs w:val="18"/>
              </w:rPr>
              <w:t xml:space="preserve"> .......................... kod ................ miejscowość ....................</w:t>
            </w:r>
          </w:p>
          <w:p w14:paraId="64E6D0D2" w14:textId="76EFDA93" w:rsidR="003353B2" w:rsidRPr="00E04058" w:rsidRDefault="003353B2" w:rsidP="00FD2AB6">
            <w:pPr>
              <w:spacing w:before="0" w:after="0" w:line="288" w:lineRule="auto"/>
              <w:ind w:left="215"/>
              <w:rPr>
                <w:rFonts w:ascii="Arial Nova Cond" w:hAnsi="Arial Nova Cond" w:cs="Arial"/>
                <w:sz w:val="18"/>
                <w:szCs w:val="18"/>
                <w:lang w:val="en-US"/>
              </w:rPr>
            </w:pPr>
            <w:r w:rsidRPr="00E04058">
              <w:rPr>
                <w:rFonts w:ascii="Arial Nova Cond" w:hAnsi="Arial Nova Cond" w:cs="Arial"/>
                <w:sz w:val="18"/>
                <w:szCs w:val="18"/>
                <w:lang w:val="en-US"/>
              </w:rPr>
              <w:t>tel.: .......................numer NIP ..................numer REGON .................</w:t>
            </w:r>
          </w:p>
        </w:tc>
      </w:tr>
    </w:tbl>
    <w:p w14:paraId="62233B00" w14:textId="7CC63227" w:rsidR="003353B2" w:rsidRPr="00E04058" w:rsidRDefault="003353B2" w:rsidP="00827F46">
      <w:pPr>
        <w:rPr>
          <w:rFonts w:ascii="Arial Nova Cond" w:hAnsi="Arial Nova Cond" w:cs="Arial"/>
          <w:b/>
          <w:bCs/>
          <w:color w:val="0000FF"/>
        </w:rPr>
      </w:pPr>
      <w:r w:rsidRPr="00E04058">
        <w:rPr>
          <w:rFonts w:ascii="Arial Nova Cond" w:hAnsi="Arial Nova Cond" w:cs="Arial"/>
        </w:rPr>
        <w:t xml:space="preserve">w odpowiedzi na ogłoszenie o </w:t>
      </w:r>
      <w:r w:rsidR="00F56C36" w:rsidRPr="00E04058">
        <w:rPr>
          <w:rFonts w:ascii="Arial Nova Cond" w:hAnsi="Arial Nova Cond" w:cs="Arial"/>
        </w:rPr>
        <w:t>udzielenie zamówienia publicznego prowadzonego zgodnie z art.275 ust.</w:t>
      </w:r>
      <w:r w:rsidR="00BC72C5">
        <w:rPr>
          <w:rFonts w:ascii="Arial Nova Cond" w:hAnsi="Arial Nova Cond" w:cs="Arial"/>
        </w:rPr>
        <w:t>2</w:t>
      </w:r>
      <w:r w:rsidR="00F56C36" w:rsidRPr="00E04058">
        <w:rPr>
          <w:rFonts w:ascii="Arial Nova Cond" w:hAnsi="Arial Nova Cond" w:cs="Arial"/>
        </w:rPr>
        <w:t xml:space="preserve"> ustawy Pzp w trybie podstawowym </w:t>
      </w:r>
      <w:r w:rsidR="00BC72C5">
        <w:rPr>
          <w:rFonts w:ascii="Arial Nova Cond" w:hAnsi="Arial Nova Cond" w:cs="Arial"/>
        </w:rPr>
        <w:t xml:space="preserve">z możliwymi negocjacjami </w:t>
      </w:r>
      <w:r w:rsidR="00AE0BFF" w:rsidRPr="00E04058">
        <w:rPr>
          <w:rFonts w:ascii="Arial Nova Cond" w:hAnsi="Arial Nova Cond" w:cs="Arial"/>
        </w:rPr>
        <w:t>pn.</w:t>
      </w:r>
      <w:r w:rsidR="0011590D" w:rsidRPr="00E04058">
        <w:rPr>
          <w:rFonts w:ascii="Arial Nova Cond" w:hAnsi="Arial Nova Cond" w:cs="Arial"/>
        </w:rPr>
        <w:t xml:space="preserve"> </w:t>
      </w:r>
      <w:r w:rsidR="00BC72C5" w:rsidRPr="000D7544">
        <w:rPr>
          <w:rFonts w:ascii="Arial" w:hAnsi="Arial" w:cs="Arial"/>
          <w:b/>
          <w:color w:val="000000"/>
        </w:rPr>
        <w:t>Rozbudowa drogi powiatowej nr 1313N Iława – Karaś – dr. nr 1299N (Wonna) na odcinku Wikielec – granica powiatu</w:t>
      </w:r>
      <w:r w:rsidR="00451F2D" w:rsidRPr="00E04058">
        <w:rPr>
          <w:rFonts w:ascii="Arial Nova Cond" w:hAnsi="Arial Nova Cond" w:cs="Arial"/>
          <w:b/>
          <w:bCs/>
        </w:rPr>
        <w:t xml:space="preserve"> </w:t>
      </w:r>
      <w:r w:rsidR="0011590D" w:rsidRPr="00E04058">
        <w:rPr>
          <w:rFonts w:ascii="Arial Nova Cond" w:hAnsi="Arial Nova Cond" w:cs="Arial"/>
          <w:b/>
          <w:bCs/>
        </w:rPr>
        <w:t>- p</w:t>
      </w:r>
      <w:r w:rsidRPr="00E04058">
        <w:rPr>
          <w:rFonts w:ascii="Arial Nova Cond" w:hAnsi="Arial Nova Cond" w:cs="Arial"/>
          <w:b/>
          <w:bCs/>
        </w:rPr>
        <w:t xml:space="preserve">ostępowanie znak: </w:t>
      </w:r>
      <w:r w:rsidR="00BC72C5" w:rsidRPr="00BC72C5">
        <w:rPr>
          <w:rFonts w:ascii="Arial Nova Cond" w:hAnsi="Arial Nova Cond" w:cs="Arial"/>
          <w:b/>
          <w:bCs/>
          <w:color w:val="0000FF"/>
        </w:rPr>
        <w:t>DI1</w:t>
      </w:r>
      <w:r w:rsidR="00BC72C5">
        <w:rPr>
          <w:rFonts w:ascii="Arial Nova Cond" w:hAnsi="Arial Nova Cond" w:cs="Arial"/>
          <w:b/>
          <w:bCs/>
          <w:color w:val="0000FF"/>
        </w:rPr>
        <w:t>.260</w:t>
      </w:r>
      <w:r w:rsidR="00DF5F2A" w:rsidRPr="00E04058">
        <w:rPr>
          <w:rFonts w:ascii="Arial Nova Cond" w:hAnsi="Arial Nova Cond" w:cs="Arial"/>
          <w:b/>
          <w:bCs/>
          <w:color w:val="0000FF"/>
        </w:rPr>
        <w:t>.</w:t>
      </w:r>
      <w:r w:rsidR="00BC72C5">
        <w:rPr>
          <w:rFonts w:ascii="Arial Nova Cond" w:hAnsi="Arial Nova Cond" w:cs="Arial"/>
          <w:b/>
          <w:bCs/>
          <w:color w:val="0000FF"/>
        </w:rPr>
        <w:t>40</w:t>
      </w:r>
      <w:r w:rsidR="00DF5F2A" w:rsidRPr="00E04058">
        <w:rPr>
          <w:rFonts w:ascii="Arial Nova Cond" w:hAnsi="Arial Nova Cond" w:cs="Arial"/>
          <w:b/>
          <w:bCs/>
          <w:color w:val="0000FF"/>
        </w:rPr>
        <w:t>.2025</w:t>
      </w:r>
      <w:r w:rsidR="00851546" w:rsidRPr="00E04058">
        <w:rPr>
          <w:rFonts w:ascii="Arial Nova Cond" w:hAnsi="Arial Nova Cond" w:cs="Arial"/>
          <w:b/>
          <w:bCs/>
          <w:color w:val="0000FF"/>
        </w:rPr>
        <w:t>,</w:t>
      </w:r>
      <w:r w:rsidR="00851546" w:rsidRPr="00E04058">
        <w:rPr>
          <w:rFonts w:ascii="Arial Nova Cond" w:hAnsi="Arial Nova Cond" w:cs="Arial"/>
        </w:rPr>
        <w:t xml:space="preserve"> składam</w:t>
      </w:r>
      <w:r w:rsidRPr="00E04058">
        <w:rPr>
          <w:rFonts w:ascii="Arial Nova Cond" w:hAnsi="Arial Nova Cond" w:cs="Arial"/>
        </w:rPr>
        <w:t>(y) niniejszą ofertę:</w:t>
      </w:r>
    </w:p>
    <w:p w14:paraId="7C9B507A" w14:textId="7416D2C1" w:rsidR="00AE0BFF" w:rsidRPr="00E04058" w:rsidRDefault="00AE0BFF" w:rsidP="00EA0C05">
      <w:pPr>
        <w:numPr>
          <w:ilvl w:val="0"/>
          <w:numId w:val="16"/>
        </w:numPr>
        <w:spacing w:before="0" w:after="0" w:line="240" w:lineRule="auto"/>
        <w:jc w:val="both"/>
        <w:rPr>
          <w:rFonts w:ascii="Arial Nova Cond" w:hAnsi="Arial Nova Cond" w:cs="Arial"/>
        </w:rPr>
      </w:pPr>
      <w:r w:rsidRPr="00E04058">
        <w:rPr>
          <w:rFonts w:ascii="Arial Nova Cond" w:hAnsi="Arial Nova Cond" w:cs="Arial"/>
          <w:b/>
        </w:rPr>
        <w:t xml:space="preserve">Oferuję wykonanie </w:t>
      </w:r>
      <w:r w:rsidRPr="00E04058">
        <w:rPr>
          <w:rFonts w:ascii="Arial Nova Cond" w:hAnsi="Arial Nova Cond" w:cs="Arial"/>
        </w:rPr>
        <w:t xml:space="preserve">zamówienia zgodnie z opisem przedmiotu zamówienia i na warunkach płatności określonych w </w:t>
      </w:r>
      <w:r w:rsidR="009B12E4" w:rsidRPr="00E04058">
        <w:rPr>
          <w:rFonts w:ascii="Arial Nova Cond" w:hAnsi="Arial Nova Cond" w:cs="Arial"/>
        </w:rPr>
        <w:t>SWZ</w:t>
      </w:r>
      <w:r w:rsidR="002964E6">
        <w:rPr>
          <w:rFonts w:ascii="Arial Nova Cond" w:hAnsi="Arial Nova Cond" w:cs="Arial"/>
        </w:rPr>
        <w:t xml:space="preserve"> </w:t>
      </w:r>
      <w:r w:rsidRPr="00E04058">
        <w:rPr>
          <w:rFonts w:ascii="Arial Nova Cond" w:hAnsi="Arial Nova Cond" w:cs="Arial"/>
          <w:b/>
          <w:u w:val="single"/>
        </w:rPr>
        <w:t xml:space="preserve">za cenę ryczałtową </w:t>
      </w:r>
      <w:r w:rsidR="00851546" w:rsidRPr="00E04058">
        <w:rPr>
          <w:rFonts w:ascii="Arial Nova Cond" w:hAnsi="Arial Nova Cond" w:cs="Arial"/>
          <w:b/>
          <w:u w:val="single"/>
        </w:rPr>
        <w:t>brutto</w:t>
      </w:r>
      <w:r w:rsidR="00851546" w:rsidRPr="00E04058">
        <w:rPr>
          <w:rFonts w:ascii="Arial Nova Cond" w:hAnsi="Arial Nova Cond" w:cs="Arial"/>
        </w:rPr>
        <w:t>: .......................................................</w:t>
      </w:r>
      <w:r w:rsidRPr="00E04058">
        <w:rPr>
          <w:rFonts w:ascii="Arial Nova Cond" w:hAnsi="Arial Nova Cond" w:cs="Arial"/>
        </w:rPr>
        <w:t xml:space="preserve"> w tym należny podatek VAT</w:t>
      </w:r>
      <w:r w:rsidR="009F1A7C">
        <w:rPr>
          <w:rFonts w:ascii="Arial Nova Cond" w:hAnsi="Arial Nova Cond" w:cs="Arial"/>
        </w:rPr>
        <w:t xml:space="preserve"> - 23% - </w:t>
      </w:r>
      <w:r w:rsidR="000072AA" w:rsidRPr="00E04058">
        <w:rPr>
          <w:rFonts w:ascii="Arial Nova Cond" w:hAnsi="Arial Nova Cond" w:cs="Arial"/>
        </w:rPr>
        <w:t>…………………………………..</w:t>
      </w:r>
      <w:r w:rsidR="009F1A7C">
        <w:rPr>
          <w:rFonts w:ascii="Arial Nova Cond" w:hAnsi="Arial Nova Cond" w:cs="Arial"/>
        </w:rPr>
        <w:t>zł</w:t>
      </w:r>
      <w:r w:rsidR="000072AA" w:rsidRPr="00E04058">
        <w:rPr>
          <w:rFonts w:ascii="Arial Nova Cond" w:hAnsi="Arial Nova Cond" w:cs="Arial"/>
        </w:rPr>
        <w:t xml:space="preserve"> netto: ……………………………………….. zł </w:t>
      </w:r>
    </w:p>
    <w:p w14:paraId="7BB7B157" w14:textId="77777777" w:rsidR="001C14EA" w:rsidRDefault="001C14EA" w:rsidP="00AE0BFF">
      <w:pPr>
        <w:spacing w:before="0" w:after="0" w:line="240" w:lineRule="auto"/>
        <w:ind w:left="360"/>
        <w:rPr>
          <w:rFonts w:ascii="Arial Nova Cond" w:hAnsi="Arial Nova Cond" w:cs="Arial"/>
        </w:rPr>
      </w:pPr>
      <w:bookmarkStart w:id="4" w:name="_GoBack"/>
      <w:bookmarkEnd w:id="4"/>
    </w:p>
    <w:tbl>
      <w:tblPr>
        <w:tblW w:w="9780"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827"/>
        <w:gridCol w:w="1843"/>
        <w:gridCol w:w="1701"/>
        <w:gridCol w:w="1842"/>
      </w:tblGrid>
      <w:tr w:rsidR="00BC72C5" w:rsidRPr="00F129D4" w14:paraId="195E760E" w14:textId="77777777" w:rsidTr="00FB1A82">
        <w:tc>
          <w:tcPr>
            <w:tcW w:w="567" w:type="dxa"/>
            <w:vAlign w:val="center"/>
          </w:tcPr>
          <w:p w14:paraId="6B49FA36" w14:textId="77777777" w:rsidR="00BC72C5" w:rsidRPr="00C24AE1" w:rsidRDefault="00BC72C5" w:rsidP="00FB1A82">
            <w:pPr>
              <w:spacing w:before="0" w:after="0" w:line="264" w:lineRule="auto"/>
              <w:jc w:val="center"/>
              <w:rPr>
                <w:rFonts w:ascii="Arial" w:hAnsi="Arial" w:cs="Arial"/>
                <w:b/>
                <w:sz w:val="16"/>
                <w:szCs w:val="16"/>
              </w:rPr>
            </w:pPr>
            <w:r w:rsidRPr="00C24AE1">
              <w:rPr>
                <w:rFonts w:ascii="Arial" w:hAnsi="Arial" w:cs="Arial"/>
                <w:b/>
                <w:sz w:val="16"/>
                <w:szCs w:val="16"/>
              </w:rPr>
              <w:t>Lp.</w:t>
            </w:r>
          </w:p>
        </w:tc>
        <w:tc>
          <w:tcPr>
            <w:tcW w:w="3827" w:type="dxa"/>
            <w:vAlign w:val="center"/>
          </w:tcPr>
          <w:p w14:paraId="1010D451" w14:textId="77777777" w:rsidR="00BC72C5" w:rsidRPr="00C24AE1" w:rsidRDefault="00BC72C5" w:rsidP="00FB1A82">
            <w:pPr>
              <w:spacing w:before="0" w:after="0" w:line="264" w:lineRule="auto"/>
              <w:jc w:val="center"/>
              <w:rPr>
                <w:rFonts w:ascii="Arial" w:hAnsi="Arial" w:cs="Arial"/>
                <w:b/>
                <w:sz w:val="16"/>
                <w:szCs w:val="16"/>
              </w:rPr>
            </w:pPr>
            <w:r w:rsidRPr="00C24AE1">
              <w:rPr>
                <w:rFonts w:ascii="Arial" w:hAnsi="Arial" w:cs="Arial"/>
                <w:b/>
                <w:sz w:val="16"/>
                <w:szCs w:val="16"/>
              </w:rPr>
              <w:t>Przedmiot zamówienia</w:t>
            </w:r>
          </w:p>
        </w:tc>
        <w:tc>
          <w:tcPr>
            <w:tcW w:w="1843" w:type="dxa"/>
          </w:tcPr>
          <w:p w14:paraId="70ADF413" w14:textId="77777777" w:rsidR="00BC72C5" w:rsidRPr="00C24AE1" w:rsidRDefault="00BC72C5" w:rsidP="00FB1A82">
            <w:pPr>
              <w:spacing w:before="0" w:after="0" w:line="264" w:lineRule="auto"/>
              <w:jc w:val="center"/>
              <w:rPr>
                <w:rFonts w:ascii="Arial" w:hAnsi="Arial" w:cs="Arial"/>
                <w:b/>
                <w:sz w:val="16"/>
                <w:szCs w:val="16"/>
              </w:rPr>
            </w:pPr>
            <w:r w:rsidRPr="00C24AE1">
              <w:rPr>
                <w:rFonts w:ascii="Arial" w:hAnsi="Arial" w:cs="Arial"/>
                <w:b/>
                <w:sz w:val="16"/>
                <w:szCs w:val="16"/>
              </w:rPr>
              <w:t xml:space="preserve">Wartość netto  </w:t>
            </w:r>
          </w:p>
        </w:tc>
        <w:tc>
          <w:tcPr>
            <w:tcW w:w="1701" w:type="dxa"/>
          </w:tcPr>
          <w:p w14:paraId="5C797623" w14:textId="77777777" w:rsidR="00BC72C5" w:rsidRPr="00C24AE1" w:rsidRDefault="00BC72C5" w:rsidP="00FB1A82">
            <w:pPr>
              <w:spacing w:before="0" w:after="0" w:line="264" w:lineRule="auto"/>
              <w:jc w:val="center"/>
              <w:rPr>
                <w:rFonts w:ascii="Arial" w:hAnsi="Arial" w:cs="Arial"/>
                <w:b/>
                <w:sz w:val="16"/>
                <w:szCs w:val="16"/>
              </w:rPr>
            </w:pPr>
            <w:r w:rsidRPr="00C24AE1">
              <w:rPr>
                <w:rFonts w:ascii="Arial" w:hAnsi="Arial" w:cs="Arial"/>
                <w:b/>
                <w:sz w:val="16"/>
                <w:szCs w:val="16"/>
              </w:rPr>
              <w:t>Wartość VAT (stawka 23%)</w:t>
            </w:r>
          </w:p>
        </w:tc>
        <w:tc>
          <w:tcPr>
            <w:tcW w:w="1842" w:type="dxa"/>
          </w:tcPr>
          <w:p w14:paraId="3AB5F2A9" w14:textId="77777777" w:rsidR="00BC72C5" w:rsidRPr="00C24AE1" w:rsidRDefault="00BC72C5" w:rsidP="00FB1A82">
            <w:pPr>
              <w:spacing w:before="0" w:after="0" w:line="264" w:lineRule="auto"/>
              <w:jc w:val="center"/>
              <w:rPr>
                <w:rFonts w:ascii="Arial" w:hAnsi="Arial" w:cs="Arial"/>
                <w:b/>
                <w:sz w:val="16"/>
                <w:szCs w:val="16"/>
              </w:rPr>
            </w:pPr>
            <w:r w:rsidRPr="00C24AE1">
              <w:rPr>
                <w:rFonts w:ascii="Arial" w:hAnsi="Arial" w:cs="Arial"/>
                <w:b/>
                <w:sz w:val="16"/>
                <w:szCs w:val="16"/>
              </w:rPr>
              <w:t xml:space="preserve">Wartość brutto </w:t>
            </w:r>
          </w:p>
          <w:p w14:paraId="712AFDFB" w14:textId="77777777" w:rsidR="00BC72C5" w:rsidRPr="00C24AE1" w:rsidRDefault="00BC72C5" w:rsidP="00FB1A82">
            <w:pPr>
              <w:spacing w:before="0" w:after="0" w:line="264" w:lineRule="auto"/>
              <w:jc w:val="center"/>
              <w:rPr>
                <w:rFonts w:ascii="Arial" w:hAnsi="Arial" w:cs="Arial"/>
                <w:b/>
                <w:sz w:val="16"/>
                <w:szCs w:val="16"/>
              </w:rPr>
            </w:pPr>
            <w:r w:rsidRPr="00C24AE1">
              <w:rPr>
                <w:rFonts w:ascii="Arial" w:hAnsi="Arial" w:cs="Arial"/>
                <w:b/>
                <w:sz w:val="16"/>
                <w:szCs w:val="16"/>
              </w:rPr>
              <w:t>(3+4)</w:t>
            </w:r>
          </w:p>
        </w:tc>
      </w:tr>
      <w:tr w:rsidR="00BC72C5" w:rsidRPr="00F129D4" w14:paraId="21683927" w14:textId="77777777" w:rsidTr="00FB1A82">
        <w:tc>
          <w:tcPr>
            <w:tcW w:w="567" w:type="dxa"/>
            <w:shd w:val="clear" w:color="auto" w:fill="D9D9D9"/>
            <w:vAlign w:val="center"/>
          </w:tcPr>
          <w:p w14:paraId="57E3B1E7" w14:textId="77777777" w:rsidR="00BC72C5" w:rsidRPr="00C24AE1" w:rsidRDefault="00BC72C5" w:rsidP="00FB1A82">
            <w:pPr>
              <w:spacing w:before="0" w:after="0" w:line="264" w:lineRule="auto"/>
              <w:jc w:val="center"/>
              <w:rPr>
                <w:rFonts w:ascii="Arial" w:hAnsi="Arial" w:cs="Arial"/>
                <w:sz w:val="18"/>
                <w:szCs w:val="18"/>
              </w:rPr>
            </w:pPr>
            <w:r w:rsidRPr="00C24AE1">
              <w:rPr>
                <w:rFonts w:ascii="Arial" w:hAnsi="Arial" w:cs="Arial"/>
                <w:sz w:val="18"/>
                <w:szCs w:val="18"/>
              </w:rPr>
              <w:t>1</w:t>
            </w:r>
          </w:p>
        </w:tc>
        <w:tc>
          <w:tcPr>
            <w:tcW w:w="3827" w:type="dxa"/>
            <w:shd w:val="clear" w:color="auto" w:fill="D9D9D9"/>
            <w:vAlign w:val="center"/>
          </w:tcPr>
          <w:p w14:paraId="552CDB4F" w14:textId="77777777" w:rsidR="00BC72C5" w:rsidRPr="00C24AE1" w:rsidRDefault="00BC72C5" w:rsidP="00FB1A82">
            <w:pPr>
              <w:spacing w:before="0" w:after="0" w:line="264" w:lineRule="auto"/>
              <w:jc w:val="center"/>
              <w:rPr>
                <w:rFonts w:ascii="Arial" w:hAnsi="Arial" w:cs="Arial"/>
                <w:sz w:val="18"/>
                <w:szCs w:val="18"/>
              </w:rPr>
            </w:pPr>
            <w:r w:rsidRPr="00C24AE1">
              <w:rPr>
                <w:rFonts w:ascii="Arial" w:hAnsi="Arial" w:cs="Arial"/>
                <w:sz w:val="18"/>
                <w:szCs w:val="18"/>
              </w:rPr>
              <w:t>2</w:t>
            </w:r>
          </w:p>
        </w:tc>
        <w:tc>
          <w:tcPr>
            <w:tcW w:w="1843" w:type="dxa"/>
            <w:shd w:val="clear" w:color="auto" w:fill="D9D9D9"/>
          </w:tcPr>
          <w:p w14:paraId="34E65139" w14:textId="77777777" w:rsidR="00BC72C5" w:rsidRPr="00C24AE1" w:rsidRDefault="00BC72C5" w:rsidP="00FB1A82">
            <w:pPr>
              <w:spacing w:before="0" w:after="0" w:line="264" w:lineRule="auto"/>
              <w:jc w:val="center"/>
              <w:rPr>
                <w:rFonts w:ascii="Arial" w:hAnsi="Arial" w:cs="Arial"/>
                <w:sz w:val="18"/>
                <w:szCs w:val="18"/>
              </w:rPr>
            </w:pPr>
            <w:r w:rsidRPr="00C24AE1">
              <w:rPr>
                <w:rFonts w:ascii="Arial" w:hAnsi="Arial" w:cs="Arial"/>
                <w:sz w:val="18"/>
                <w:szCs w:val="18"/>
              </w:rPr>
              <w:t>3</w:t>
            </w:r>
          </w:p>
        </w:tc>
        <w:tc>
          <w:tcPr>
            <w:tcW w:w="1701" w:type="dxa"/>
            <w:shd w:val="clear" w:color="auto" w:fill="D9D9D9"/>
          </w:tcPr>
          <w:p w14:paraId="02C6C44A" w14:textId="77777777" w:rsidR="00BC72C5" w:rsidRPr="00C24AE1" w:rsidRDefault="00BC72C5" w:rsidP="00FB1A82">
            <w:pPr>
              <w:spacing w:before="0" w:after="0" w:line="264" w:lineRule="auto"/>
              <w:jc w:val="center"/>
              <w:rPr>
                <w:rFonts w:ascii="Arial" w:hAnsi="Arial" w:cs="Arial"/>
                <w:sz w:val="18"/>
                <w:szCs w:val="18"/>
              </w:rPr>
            </w:pPr>
            <w:r w:rsidRPr="00C24AE1">
              <w:rPr>
                <w:rFonts w:ascii="Arial" w:hAnsi="Arial" w:cs="Arial"/>
                <w:sz w:val="18"/>
                <w:szCs w:val="18"/>
              </w:rPr>
              <w:t>4</w:t>
            </w:r>
          </w:p>
        </w:tc>
        <w:tc>
          <w:tcPr>
            <w:tcW w:w="1842" w:type="dxa"/>
            <w:shd w:val="clear" w:color="auto" w:fill="D9D9D9"/>
          </w:tcPr>
          <w:p w14:paraId="1E64F06D" w14:textId="77777777" w:rsidR="00BC72C5" w:rsidRPr="00C24AE1" w:rsidRDefault="00BC72C5" w:rsidP="00FB1A82">
            <w:pPr>
              <w:spacing w:before="0" w:after="0" w:line="264" w:lineRule="auto"/>
              <w:jc w:val="center"/>
              <w:rPr>
                <w:rFonts w:ascii="Arial" w:hAnsi="Arial" w:cs="Arial"/>
                <w:sz w:val="18"/>
                <w:szCs w:val="18"/>
              </w:rPr>
            </w:pPr>
            <w:r w:rsidRPr="00C24AE1">
              <w:rPr>
                <w:rFonts w:ascii="Arial" w:hAnsi="Arial" w:cs="Arial"/>
                <w:sz w:val="18"/>
                <w:szCs w:val="18"/>
              </w:rPr>
              <w:t>5</w:t>
            </w:r>
          </w:p>
        </w:tc>
      </w:tr>
      <w:tr w:rsidR="00BC72C5" w:rsidRPr="00F129D4" w14:paraId="68B245FA" w14:textId="77777777" w:rsidTr="00FB1A82">
        <w:tc>
          <w:tcPr>
            <w:tcW w:w="9780" w:type="dxa"/>
            <w:gridSpan w:val="5"/>
            <w:shd w:val="clear" w:color="auto" w:fill="FFFF00"/>
          </w:tcPr>
          <w:p w14:paraId="36655673" w14:textId="77777777" w:rsidR="00BC72C5" w:rsidRPr="00C24AE1" w:rsidRDefault="00BC72C5" w:rsidP="00FB1A82">
            <w:pPr>
              <w:spacing w:before="0" w:after="0" w:line="264" w:lineRule="auto"/>
              <w:jc w:val="center"/>
              <w:rPr>
                <w:rFonts w:ascii="Arial" w:hAnsi="Arial" w:cs="Arial"/>
                <w:b/>
                <w:bCs/>
                <w:sz w:val="18"/>
                <w:szCs w:val="18"/>
              </w:rPr>
            </w:pPr>
            <w:r w:rsidRPr="00C24AE1">
              <w:rPr>
                <w:rFonts w:ascii="Arial" w:hAnsi="Arial" w:cs="Arial"/>
                <w:b/>
                <w:bCs/>
                <w:sz w:val="18"/>
                <w:szCs w:val="18"/>
              </w:rPr>
              <w:t xml:space="preserve">ZAMÓWIENIE PODSTAWOWE - </w:t>
            </w:r>
            <w:r w:rsidRPr="00C24AE1">
              <w:rPr>
                <w:rFonts w:ascii="Arial" w:hAnsi="Arial" w:cs="Arial"/>
              </w:rPr>
              <w:t xml:space="preserve">Rozbudowa drogi powiatowej nr 1313N Iława – Karaś – dr. nr 1299N (Wonna) na odcinku Wikielec – granica powiatu </w:t>
            </w:r>
            <w:r w:rsidRPr="00C24AE1">
              <w:rPr>
                <w:rFonts w:ascii="Arial" w:hAnsi="Arial" w:cs="Arial"/>
              </w:rPr>
              <w:br/>
            </w:r>
            <w:r w:rsidRPr="00C24AE1">
              <w:rPr>
                <w:rFonts w:ascii="Arial" w:hAnsi="Arial" w:cs="Arial"/>
                <w:u w:val="single"/>
              </w:rPr>
              <w:t>na odcinku od km 3+430 do km 6+430</w:t>
            </w:r>
          </w:p>
        </w:tc>
      </w:tr>
      <w:tr w:rsidR="00BC72C5" w:rsidRPr="00F129D4" w14:paraId="2182F691" w14:textId="77777777" w:rsidTr="00FB1A82">
        <w:tc>
          <w:tcPr>
            <w:tcW w:w="567" w:type="dxa"/>
          </w:tcPr>
          <w:p w14:paraId="1A337D9C" w14:textId="77777777" w:rsidR="00BC72C5" w:rsidRPr="00C24AE1" w:rsidRDefault="00BC72C5" w:rsidP="00BC72C5">
            <w:pPr>
              <w:numPr>
                <w:ilvl w:val="0"/>
                <w:numId w:val="248"/>
              </w:numPr>
              <w:spacing w:before="0" w:after="0" w:line="264" w:lineRule="auto"/>
              <w:ind w:left="357" w:hanging="357"/>
              <w:jc w:val="center"/>
              <w:rPr>
                <w:rFonts w:ascii="Arial" w:hAnsi="Arial" w:cs="Arial"/>
                <w:sz w:val="16"/>
                <w:szCs w:val="16"/>
              </w:rPr>
            </w:pPr>
          </w:p>
        </w:tc>
        <w:tc>
          <w:tcPr>
            <w:tcW w:w="3827" w:type="dxa"/>
            <w:vAlign w:val="center"/>
          </w:tcPr>
          <w:p w14:paraId="446691D4" w14:textId="77777777" w:rsidR="00BC72C5" w:rsidRPr="00C24AE1" w:rsidRDefault="00BC72C5" w:rsidP="00FB1A82">
            <w:pPr>
              <w:pStyle w:val="Tekstpodstawowy"/>
              <w:spacing w:before="0" w:after="0" w:line="240" w:lineRule="auto"/>
              <w:jc w:val="both"/>
              <w:rPr>
                <w:rFonts w:ascii="Arial" w:hAnsi="Arial" w:cs="Arial"/>
                <w:sz w:val="16"/>
                <w:szCs w:val="16"/>
              </w:rPr>
            </w:pPr>
            <w:r w:rsidRPr="00C24AE1">
              <w:rPr>
                <w:rFonts w:ascii="Arial" w:hAnsi="Arial" w:cs="Arial"/>
                <w:sz w:val="16"/>
                <w:szCs w:val="16"/>
              </w:rPr>
              <w:t xml:space="preserve">Roboty drogowe </w:t>
            </w:r>
          </w:p>
        </w:tc>
        <w:tc>
          <w:tcPr>
            <w:tcW w:w="1843" w:type="dxa"/>
          </w:tcPr>
          <w:p w14:paraId="2DF548C9" w14:textId="77777777" w:rsidR="00BC72C5" w:rsidRPr="00C24AE1" w:rsidRDefault="00BC72C5" w:rsidP="00FB1A82">
            <w:pPr>
              <w:spacing w:before="0" w:after="0" w:line="264" w:lineRule="auto"/>
              <w:jc w:val="center"/>
              <w:rPr>
                <w:rFonts w:ascii="Arial" w:hAnsi="Arial" w:cs="Arial"/>
                <w:sz w:val="18"/>
                <w:szCs w:val="18"/>
              </w:rPr>
            </w:pPr>
          </w:p>
        </w:tc>
        <w:tc>
          <w:tcPr>
            <w:tcW w:w="1701" w:type="dxa"/>
          </w:tcPr>
          <w:p w14:paraId="35F60789" w14:textId="77777777" w:rsidR="00BC72C5" w:rsidRPr="00C24AE1" w:rsidRDefault="00BC72C5" w:rsidP="00FB1A82">
            <w:pPr>
              <w:spacing w:before="0" w:after="0" w:line="264" w:lineRule="auto"/>
              <w:jc w:val="center"/>
              <w:rPr>
                <w:rFonts w:ascii="Arial" w:hAnsi="Arial" w:cs="Arial"/>
                <w:sz w:val="18"/>
                <w:szCs w:val="18"/>
              </w:rPr>
            </w:pPr>
          </w:p>
        </w:tc>
        <w:tc>
          <w:tcPr>
            <w:tcW w:w="1842" w:type="dxa"/>
          </w:tcPr>
          <w:p w14:paraId="3A8BD54E" w14:textId="77777777" w:rsidR="00BC72C5" w:rsidRPr="00C24AE1" w:rsidRDefault="00BC72C5" w:rsidP="00FB1A82">
            <w:pPr>
              <w:spacing w:before="0" w:after="0" w:line="264" w:lineRule="auto"/>
              <w:jc w:val="center"/>
              <w:rPr>
                <w:rFonts w:ascii="Arial" w:hAnsi="Arial" w:cs="Arial"/>
                <w:sz w:val="18"/>
                <w:szCs w:val="18"/>
              </w:rPr>
            </w:pPr>
          </w:p>
        </w:tc>
      </w:tr>
      <w:tr w:rsidR="00BC72C5" w:rsidRPr="00F129D4" w14:paraId="6F63A71D" w14:textId="77777777" w:rsidTr="00FB1A82">
        <w:tc>
          <w:tcPr>
            <w:tcW w:w="567" w:type="dxa"/>
          </w:tcPr>
          <w:p w14:paraId="3839DB5D" w14:textId="77777777" w:rsidR="00BC72C5" w:rsidRPr="00C24AE1" w:rsidRDefault="00BC72C5" w:rsidP="00BC72C5">
            <w:pPr>
              <w:numPr>
                <w:ilvl w:val="0"/>
                <w:numId w:val="248"/>
              </w:numPr>
              <w:spacing w:before="0" w:after="0" w:line="264" w:lineRule="auto"/>
              <w:ind w:left="357" w:hanging="357"/>
              <w:jc w:val="center"/>
              <w:rPr>
                <w:rFonts w:ascii="Arial" w:hAnsi="Arial" w:cs="Arial"/>
                <w:sz w:val="16"/>
                <w:szCs w:val="16"/>
              </w:rPr>
            </w:pPr>
          </w:p>
        </w:tc>
        <w:tc>
          <w:tcPr>
            <w:tcW w:w="3827" w:type="dxa"/>
            <w:vAlign w:val="center"/>
          </w:tcPr>
          <w:p w14:paraId="1EA14B97" w14:textId="77777777" w:rsidR="00BC72C5" w:rsidRPr="00C24AE1" w:rsidRDefault="00BC72C5" w:rsidP="00FB1A82">
            <w:pPr>
              <w:pStyle w:val="Tekstpodstawowy"/>
              <w:spacing w:before="0" w:after="0" w:line="240" w:lineRule="auto"/>
              <w:jc w:val="both"/>
              <w:rPr>
                <w:rFonts w:ascii="Arial" w:hAnsi="Arial" w:cs="Arial"/>
                <w:sz w:val="16"/>
                <w:szCs w:val="16"/>
              </w:rPr>
            </w:pPr>
            <w:r w:rsidRPr="00C24AE1">
              <w:rPr>
                <w:rFonts w:ascii="Arial" w:hAnsi="Arial" w:cs="Arial"/>
                <w:sz w:val="16"/>
                <w:szCs w:val="16"/>
              </w:rPr>
              <w:t xml:space="preserve">Roboty sanitarne </w:t>
            </w:r>
          </w:p>
        </w:tc>
        <w:tc>
          <w:tcPr>
            <w:tcW w:w="1843" w:type="dxa"/>
          </w:tcPr>
          <w:p w14:paraId="2CDD9A4D" w14:textId="77777777" w:rsidR="00BC72C5" w:rsidRPr="00C24AE1" w:rsidRDefault="00BC72C5" w:rsidP="00FB1A82">
            <w:pPr>
              <w:spacing w:before="0" w:after="0" w:line="264" w:lineRule="auto"/>
              <w:jc w:val="center"/>
              <w:rPr>
                <w:rFonts w:ascii="Arial" w:hAnsi="Arial" w:cs="Arial"/>
                <w:sz w:val="18"/>
                <w:szCs w:val="18"/>
              </w:rPr>
            </w:pPr>
          </w:p>
        </w:tc>
        <w:tc>
          <w:tcPr>
            <w:tcW w:w="1701" w:type="dxa"/>
          </w:tcPr>
          <w:p w14:paraId="4C754986" w14:textId="77777777" w:rsidR="00BC72C5" w:rsidRPr="00C24AE1" w:rsidRDefault="00BC72C5" w:rsidP="00FB1A82">
            <w:pPr>
              <w:spacing w:before="0" w:after="0" w:line="264" w:lineRule="auto"/>
              <w:jc w:val="center"/>
              <w:rPr>
                <w:rFonts w:ascii="Arial" w:hAnsi="Arial" w:cs="Arial"/>
                <w:sz w:val="18"/>
                <w:szCs w:val="18"/>
              </w:rPr>
            </w:pPr>
          </w:p>
        </w:tc>
        <w:tc>
          <w:tcPr>
            <w:tcW w:w="1842" w:type="dxa"/>
          </w:tcPr>
          <w:p w14:paraId="4A927372" w14:textId="77777777" w:rsidR="00BC72C5" w:rsidRPr="00C24AE1" w:rsidRDefault="00BC72C5" w:rsidP="00FB1A82">
            <w:pPr>
              <w:spacing w:before="0" w:after="0" w:line="264" w:lineRule="auto"/>
              <w:jc w:val="center"/>
              <w:rPr>
                <w:rFonts w:ascii="Arial" w:hAnsi="Arial" w:cs="Arial"/>
                <w:sz w:val="18"/>
                <w:szCs w:val="18"/>
              </w:rPr>
            </w:pPr>
          </w:p>
        </w:tc>
      </w:tr>
      <w:tr w:rsidR="00BC72C5" w:rsidRPr="00F129D4" w14:paraId="6E0A0564" w14:textId="77777777" w:rsidTr="00FB1A82">
        <w:tc>
          <w:tcPr>
            <w:tcW w:w="567" w:type="dxa"/>
          </w:tcPr>
          <w:p w14:paraId="5D0F0768" w14:textId="77777777" w:rsidR="00BC72C5" w:rsidRPr="00C24AE1" w:rsidRDefault="00BC72C5" w:rsidP="00BC72C5">
            <w:pPr>
              <w:numPr>
                <w:ilvl w:val="0"/>
                <w:numId w:val="248"/>
              </w:numPr>
              <w:spacing w:before="0" w:after="0" w:line="264" w:lineRule="auto"/>
              <w:ind w:left="357" w:hanging="357"/>
              <w:jc w:val="center"/>
              <w:rPr>
                <w:rFonts w:ascii="Arial" w:hAnsi="Arial" w:cs="Arial"/>
                <w:sz w:val="16"/>
                <w:szCs w:val="16"/>
              </w:rPr>
            </w:pPr>
          </w:p>
        </w:tc>
        <w:tc>
          <w:tcPr>
            <w:tcW w:w="3827" w:type="dxa"/>
            <w:vAlign w:val="center"/>
          </w:tcPr>
          <w:p w14:paraId="249C14FF" w14:textId="77777777" w:rsidR="00BC72C5" w:rsidRPr="00C24AE1" w:rsidRDefault="00BC72C5" w:rsidP="00FB1A82">
            <w:pPr>
              <w:pStyle w:val="Tekstpodstawowy"/>
              <w:spacing w:before="0" w:after="0" w:line="240" w:lineRule="auto"/>
              <w:jc w:val="both"/>
              <w:rPr>
                <w:rFonts w:ascii="Arial" w:hAnsi="Arial" w:cs="Arial"/>
                <w:sz w:val="16"/>
                <w:szCs w:val="16"/>
              </w:rPr>
            </w:pPr>
            <w:r w:rsidRPr="00C24AE1">
              <w:rPr>
                <w:rFonts w:ascii="Arial" w:hAnsi="Arial" w:cs="Arial"/>
                <w:sz w:val="16"/>
                <w:szCs w:val="16"/>
              </w:rPr>
              <w:t xml:space="preserve">Roboty elektroenergetyczne  i oświetleniowe </w:t>
            </w:r>
          </w:p>
        </w:tc>
        <w:tc>
          <w:tcPr>
            <w:tcW w:w="1843" w:type="dxa"/>
          </w:tcPr>
          <w:p w14:paraId="12DE49EA" w14:textId="77777777" w:rsidR="00BC72C5" w:rsidRPr="00C24AE1" w:rsidRDefault="00BC72C5" w:rsidP="00FB1A82">
            <w:pPr>
              <w:spacing w:before="0" w:after="0" w:line="264" w:lineRule="auto"/>
              <w:jc w:val="center"/>
              <w:rPr>
                <w:rFonts w:ascii="Arial" w:hAnsi="Arial" w:cs="Arial"/>
                <w:sz w:val="18"/>
                <w:szCs w:val="18"/>
              </w:rPr>
            </w:pPr>
          </w:p>
        </w:tc>
        <w:tc>
          <w:tcPr>
            <w:tcW w:w="1701" w:type="dxa"/>
          </w:tcPr>
          <w:p w14:paraId="74C65039" w14:textId="77777777" w:rsidR="00BC72C5" w:rsidRPr="00C24AE1" w:rsidRDefault="00BC72C5" w:rsidP="00FB1A82">
            <w:pPr>
              <w:spacing w:before="0" w:after="0" w:line="264" w:lineRule="auto"/>
              <w:jc w:val="center"/>
              <w:rPr>
                <w:rFonts w:ascii="Arial" w:hAnsi="Arial" w:cs="Arial"/>
                <w:sz w:val="18"/>
                <w:szCs w:val="18"/>
              </w:rPr>
            </w:pPr>
          </w:p>
        </w:tc>
        <w:tc>
          <w:tcPr>
            <w:tcW w:w="1842" w:type="dxa"/>
          </w:tcPr>
          <w:p w14:paraId="7700A014" w14:textId="77777777" w:rsidR="00BC72C5" w:rsidRPr="00C24AE1" w:rsidRDefault="00BC72C5" w:rsidP="00FB1A82">
            <w:pPr>
              <w:spacing w:before="0" w:after="0" w:line="264" w:lineRule="auto"/>
              <w:jc w:val="center"/>
              <w:rPr>
                <w:rFonts w:ascii="Arial" w:hAnsi="Arial" w:cs="Arial"/>
                <w:sz w:val="18"/>
                <w:szCs w:val="18"/>
              </w:rPr>
            </w:pPr>
          </w:p>
        </w:tc>
      </w:tr>
      <w:tr w:rsidR="00BC72C5" w:rsidRPr="00F129D4" w14:paraId="1C8B7F7E" w14:textId="77777777" w:rsidTr="00FB1A82">
        <w:tc>
          <w:tcPr>
            <w:tcW w:w="567" w:type="dxa"/>
          </w:tcPr>
          <w:p w14:paraId="117DBD59" w14:textId="77777777" w:rsidR="00BC72C5" w:rsidRPr="00C24AE1" w:rsidRDefault="00BC72C5" w:rsidP="00BC72C5">
            <w:pPr>
              <w:numPr>
                <w:ilvl w:val="0"/>
                <w:numId w:val="248"/>
              </w:numPr>
              <w:spacing w:before="0" w:after="0" w:line="264" w:lineRule="auto"/>
              <w:ind w:left="357" w:hanging="357"/>
              <w:jc w:val="center"/>
              <w:rPr>
                <w:rFonts w:ascii="Arial" w:hAnsi="Arial" w:cs="Arial"/>
                <w:sz w:val="16"/>
                <w:szCs w:val="16"/>
              </w:rPr>
            </w:pPr>
          </w:p>
        </w:tc>
        <w:tc>
          <w:tcPr>
            <w:tcW w:w="3827" w:type="dxa"/>
            <w:vAlign w:val="center"/>
          </w:tcPr>
          <w:p w14:paraId="1FD5C817" w14:textId="77777777" w:rsidR="00BC72C5" w:rsidRPr="00C24AE1" w:rsidRDefault="00BC72C5" w:rsidP="00FB1A82">
            <w:pPr>
              <w:pStyle w:val="Tekstpodstawowy"/>
              <w:spacing w:before="0" w:after="0" w:line="240" w:lineRule="auto"/>
              <w:jc w:val="both"/>
              <w:rPr>
                <w:rFonts w:ascii="Arial" w:hAnsi="Arial" w:cs="Arial"/>
                <w:sz w:val="16"/>
                <w:szCs w:val="16"/>
              </w:rPr>
            </w:pPr>
            <w:r w:rsidRPr="00C24AE1">
              <w:rPr>
                <w:rFonts w:ascii="Arial" w:hAnsi="Arial" w:cs="Arial"/>
                <w:sz w:val="16"/>
                <w:szCs w:val="16"/>
              </w:rPr>
              <w:t>Roboty telekomunikacyjne</w:t>
            </w:r>
          </w:p>
        </w:tc>
        <w:tc>
          <w:tcPr>
            <w:tcW w:w="1843" w:type="dxa"/>
          </w:tcPr>
          <w:p w14:paraId="6769DC24" w14:textId="77777777" w:rsidR="00BC72C5" w:rsidRPr="00C24AE1" w:rsidRDefault="00BC72C5" w:rsidP="00FB1A82">
            <w:pPr>
              <w:spacing w:before="0" w:after="0" w:line="264" w:lineRule="auto"/>
              <w:jc w:val="center"/>
              <w:rPr>
                <w:rFonts w:ascii="Arial" w:hAnsi="Arial" w:cs="Arial"/>
                <w:sz w:val="18"/>
                <w:szCs w:val="18"/>
              </w:rPr>
            </w:pPr>
          </w:p>
        </w:tc>
        <w:tc>
          <w:tcPr>
            <w:tcW w:w="1701" w:type="dxa"/>
          </w:tcPr>
          <w:p w14:paraId="632F3D59" w14:textId="77777777" w:rsidR="00BC72C5" w:rsidRPr="00C24AE1" w:rsidRDefault="00BC72C5" w:rsidP="00FB1A82">
            <w:pPr>
              <w:spacing w:before="0" w:after="0" w:line="264" w:lineRule="auto"/>
              <w:jc w:val="center"/>
              <w:rPr>
                <w:rFonts w:ascii="Arial" w:hAnsi="Arial" w:cs="Arial"/>
                <w:sz w:val="18"/>
                <w:szCs w:val="18"/>
              </w:rPr>
            </w:pPr>
          </w:p>
        </w:tc>
        <w:tc>
          <w:tcPr>
            <w:tcW w:w="1842" w:type="dxa"/>
          </w:tcPr>
          <w:p w14:paraId="26516B3B" w14:textId="77777777" w:rsidR="00BC72C5" w:rsidRPr="00C24AE1" w:rsidRDefault="00BC72C5" w:rsidP="00FB1A82">
            <w:pPr>
              <w:spacing w:before="0" w:after="0" w:line="264" w:lineRule="auto"/>
              <w:jc w:val="center"/>
              <w:rPr>
                <w:rFonts w:ascii="Arial" w:hAnsi="Arial" w:cs="Arial"/>
                <w:sz w:val="18"/>
                <w:szCs w:val="18"/>
              </w:rPr>
            </w:pPr>
          </w:p>
        </w:tc>
      </w:tr>
      <w:tr w:rsidR="00BC72C5" w:rsidRPr="00F129D4" w14:paraId="4D89DA53" w14:textId="77777777" w:rsidTr="00FB1A82">
        <w:tc>
          <w:tcPr>
            <w:tcW w:w="9780" w:type="dxa"/>
            <w:gridSpan w:val="5"/>
            <w:shd w:val="clear" w:color="auto" w:fill="FFFF00"/>
          </w:tcPr>
          <w:p w14:paraId="2EA6BC12" w14:textId="77777777" w:rsidR="00BC72C5" w:rsidRPr="00C24AE1" w:rsidRDefault="00BC72C5" w:rsidP="00FB1A82">
            <w:pPr>
              <w:spacing w:before="0" w:after="0" w:line="264" w:lineRule="auto"/>
              <w:jc w:val="center"/>
              <w:rPr>
                <w:rFonts w:ascii="Arial" w:hAnsi="Arial" w:cs="Arial"/>
                <w:sz w:val="18"/>
                <w:szCs w:val="18"/>
              </w:rPr>
            </w:pPr>
            <w:r w:rsidRPr="00C24AE1">
              <w:rPr>
                <w:rFonts w:ascii="Arial" w:hAnsi="Arial" w:cs="Arial"/>
                <w:b/>
                <w:bCs/>
                <w:sz w:val="18"/>
                <w:szCs w:val="18"/>
              </w:rPr>
              <w:t xml:space="preserve">ZAMÓWIENIE OPCJONALNE - </w:t>
            </w:r>
            <w:r w:rsidRPr="00C24AE1">
              <w:rPr>
                <w:rFonts w:ascii="Arial" w:hAnsi="Arial" w:cs="Arial"/>
              </w:rPr>
              <w:t xml:space="preserve">Rozbudowa drogi powiatowej nr 1313N Iława – Karaś – dr. nr 1299N (Wonna) na odcinku Wikielec – granica powiatu </w:t>
            </w:r>
            <w:r w:rsidRPr="00C24AE1">
              <w:rPr>
                <w:rFonts w:ascii="Arial" w:hAnsi="Arial" w:cs="Arial"/>
              </w:rPr>
              <w:br/>
            </w:r>
            <w:r w:rsidRPr="00C24AE1">
              <w:rPr>
                <w:rFonts w:ascii="Arial" w:hAnsi="Arial" w:cs="Arial"/>
                <w:u w:val="single"/>
              </w:rPr>
              <w:t>na odcinku od km 6+430 do km 7+803,20</w:t>
            </w:r>
          </w:p>
        </w:tc>
      </w:tr>
      <w:tr w:rsidR="00BC72C5" w:rsidRPr="00F129D4" w14:paraId="74987DBB" w14:textId="77777777" w:rsidTr="00FB1A82">
        <w:tc>
          <w:tcPr>
            <w:tcW w:w="567" w:type="dxa"/>
          </w:tcPr>
          <w:p w14:paraId="3C898F8C" w14:textId="77777777" w:rsidR="00BC72C5" w:rsidRPr="00C24AE1" w:rsidRDefault="00BC72C5" w:rsidP="00BC72C5">
            <w:pPr>
              <w:numPr>
                <w:ilvl w:val="0"/>
                <w:numId w:val="248"/>
              </w:numPr>
              <w:spacing w:before="0" w:after="0" w:line="264" w:lineRule="auto"/>
              <w:ind w:left="357" w:hanging="357"/>
              <w:jc w:val="center"/>
              <w:rPr>
                <w:rFonts w:ascii="Arial" w:hAnsi="Arial" w:cs="Arial"/>
                <w:sz w:val="16"/>
                <w:szCs w:val="16"/>
              </w:rPr>
            </w:pPr>
          </w:p>
        </w:tc>
        <w:tc>
          <w:tcPr>
            <w:tcW w:w="3827" w:type="dxa"/>
            <w:vAlign w:val="center"/>
          </w:tcPr>
          <w:p w14:paraId="0454CF32" w14:textId="77777777" w:rsidR="00BC72C5" w:rsidRPr="00C24AE1" w:rsidRDefault="00BC72C5" w:rsidP="00FB1A82">
            <w:pPr>
              <w:spacing w:before="0" w:after="0" w:line="240" w:lineRule="auto"/>
              <w:rPr>
                <w:rFonts w:ascii="Arial" w:hAnsi="Arial" w:cs="Arial"/>
                <w:sz w:val="16"/>
                <w:szCs w:val="16"/>
              </w:rPr>
            </w:pPr>
            <w:r w:rsidRPr="00C24AE1">
              <w:rPr>
                <w:rFonts w:ascii="Arial" w:hAnsi="Arial" w:cs="Arial"/>
                <w:sz w:val="16"/>
                <w:szCs w:val="16"/>
              </w:rPr>
              <w:t xml:space="preserve">Roboty drogowe </w:t>
            </w:r>
          </w:p>
        </w:tc>
        <w:tc>
          <w:tcPr>
            <w:tcW w:w="1843" w:type="dxa"/>
          </w:tcPr>
          <w:p w14:paraId="449D62C4" w14:textId="77777777" w:rsidR="00BC72C5" w:rsidRPr="00C24AE1" w:rsidRDefault="00BC72C5" w:rsidP="00FB1A82">
            <w:pPr>
              <w:spacing w:before="0" w:after="0" w:line="264" w:lineRule="auto"/>
              <w:jc w:val="center"/>
              <w:rPr>
                <w:rFonts w:ascii="Arial" w:hAnsi="Arial" w:cs="Arial"/>
                <w:sz w:val="18"/>
                <w:szCs w:val="18"/>
              </w:rPr>
            </w:pPr>
          </w:p>
        </w:tc>
        <w:tc>
          <w:tcPr>
            <w:tcW w:w="1701" w:type="dxa"/>
          </w:tcPr>
          <w:p w14:paraId="64E2DC7B" w14:textId="77777777" w:rsidR="00BC72C5" w:rsidRPr="00C24AE1" w:rsidRDefault="00BC72C5" w:rsidP="00FB1A82">
            <w:pPr>
              <w:spacing w:before="0" w:after="0" w:line="264" w:lineRule="auto"/>
              <w:jc w:val="center"/>
              <w:rPr>
                <w:rFonts w:ascii="Arial" w:hAnsi="Arial" w:cs="Arial"/>
                <w:sz w:val="18"/>
                <w:szCs w:val="18"/>
              </w:rPr>
            </w:pPr>
          </w:p>
        </w:tc>
        <w:tc>
          <w:tcPr>
            <w:tcW w:w="1842" w:type="dxa"/>
          </w:tcPr>
          <w:p w14:paraId="6E314E5F" w14:textId="77777777" w:rsidR="00BC72C5" w:rsidRPr="00C24AE1" w:rsidRDefault="00BC72C5" w:rsidP="00FB1A82">
            <w:pPr>
              <w:spacing w:before="0" w:after="0" w:line="264" w:lineRule="auto"/>
              <w:jc w:val="center"/>
              <w:rPr>
                <w:rFonts w:ascii="Arial" w:hAnsi="Arial" w:cs="Arial"/>
                <w:sz w:val="18"/>
                <w:szCs w:val="18"/>
              </w:rPr>
            </w:pPr>
          </w:p>
        </w:tc>
      </w:tr>
      <w:tr w:rsidR="00BC72C5" w:rsidRPr="00F129D4" w14:paraId="1FE2CEED" w14:textId="77777777" w:rsidTr="00FB1A82">
        <w:tc>
          <w:tcPr>
            <w:tcW w:w="567" w:type="dxa"/>
          </w:tcPr>
          <w:p w14:paraId="191C6C71" w14:textId="77777777" w:rsidR="00BC72C5" w:rsidRPr="00C24AE1" w:rsidRDefault="00BC72C5" w:rsidP="00BC72C5">
            <w:pPr>
              <w:numPr>
                <w:ilvl w:val="0"/>
                <w:numId w:val="248"/>
              </w:numPr>
              <w:spacing w:before="0" w:after="0" w:line="264" w:lineRule="auto"/>
              <w:ind w:left="357" w:hanging="357"/>
              <w:jc w:val="center"/>
              <w:rPr>
                <w:rFonts w:ascii="Arial" w:hAnsi="Arial" w:cs="Arial"/>
                <w:sz w:val="16"/>
                <w:szCs w:val="16"/>
              </w:rPr>
            </w:pPr>
          </w:p>
        </w:tc>
        <w:tc>
          <w:tcPr>
            <w:tcW w:w="3827" w:type="dxa"/>
            <w:vAlign w:val="center"/>
          </w:tcPr>
          <w:p w14:paraId="7278E81D" w14:textId="77777777" w:rsidR="00BC72C5" w:rsidRPr="00C24AE1" w:rsidRDefault="00BC72C5" w:rsidP="00FB1A82">
            <w:pPr>
              <w:spacing w:before="0" w:after="0" w:line="240" w:lineRule="auto"/>
              <w:rPr>
                <w:rFonts w:ascii="Arial" w:hAnsi="Arial" w:cs="Arial"/>
                <w:sz w:val="16"/>
                <w:szCs w:val="16"/>
              </w:rPr>
            </w:pPr>
            <w:r w:rsidRPr="00C24AE1">
              <w:rPr>
                <w:rFonts w:ascii="Arial" w:hAnsi="Arial" w:cs="Arial"/>
                <w:sz w:val="16"/>
                <w:szCs w:val="16"/>
              </w:rPr>
              <w:t xml:space="preserve">Roboty sanitarne </w:t>
            </w:r>
          </w:p>
        </w:tc>
        <w:tc>
          <w:tcPr>
            <w:tcW w:w="1843" w:type="dxa"/>
          </w:tcPr>
          <w:p w14:paraId="236DA22A" w14:textId="77777777" w:rsidR="00BC72C5" w:rsidRPr="00C24AE1" w:rsidRDefault="00BC72C5" w:rsidP="00FB1A82">
            <w:pPr>
              <w:spacing w:before="0" w:after="0" w:line="264" w:lineRule="auto"/>
              <w:jc w:val="center"/>
              <w:rPr>
                <w:rFonts w:ascii="Arial" w:hAnsi="Arial" w:cs="Arial"/>
                <w:sz w:val="18"/>
                <w:szCs w:val="18"/>
              </w:rPr>
            </w:pPr>
          </w:p>
        </w:tc>
        <w:tc>
          <w:tcPr>
            <w:tcW w:w="1701" w:type="dxa"/>
          </w:tcPr>
          <w:p w14:paraId="3FF2E206" w14:textId="77777777" w:rsidR="00BC72C5" w:rsidRPr="00C24AE1" w:rsidRDefault="00BC72C5" w:rsidP="00FB1A82">
            <w:pPr>
              <w:spacing w:before="0" w:after="0" w:line="264" w:lineRule="auto"/>
              <w:jc w:val="center"/>
              <w:rPr>
                <w:rFonts w:ascii="Arial" w:hAnsi="Arial" w:cs="Arial"/>
                <w:sz w:val="18"/>
                <w:szCs w:val="18"/>
              </w:rPr>
            </w:pPr>
          </w:p>
        </w:tc>
        <w:tc>
          <w:tcPr>
            <w:tcW w:w="1842" w:type="dxa"/>
          </w:tcPr>
          <w:p w14:paraId="63D5E5EE" w14:textId="77777777" w:rsidR="00BC72C5" w:rsidRPr="00C24AE1" w:rsidRDefault="00BC72C5" w:rsidP="00FB1A82">
            <w:pPr>
              <w:spacing w:before="0" w:after="0" w:line="264" w:lineRule="auto"/>
              <w:jc w:val="center"/>
              <w:rPr>
                <w:rFonts w:ascii="Arial" w:hAnsi="Arial" w:cs="Arial"/>
                <w:sz w:val="18"/>
                <w:szCs w:val="18"/>
              </w:rPr>
            </w:pPr>
          </w:p>
        </w:tc>
      </w:tr>
      <w:tr w:rsidR="00BC72C5" w:rsidRPr="00F129D4" w14:paraId="76FF0196" w14:textId="77777777" w:rsidTr="00FB1A82">
        <w:tc>
          <w:tcPr>
            <w:tcW w:w="567" w:type="dxa"/>
          </w:tcPr>
          <w:p w14:paraId="5B29306A" w14:textId="77777777" w:rsidR="00BC72C5" w:rsidRPr="00C24AE1" w:rsidRDefault="00BC72C5" w:rsidP="00BC72C5">
            <w:pPr>
              <w:numPr>
                <w:ilvl w:val="0"/>
                <w:numId w:val="248"/>
              </w:numPr>
              <w:spacing w:before="0" w:after="0" w:line="264" w:lineRule="auto"/>
              <w:ind w:left="357" w:hanging="357"/>
              <w:jc w:val="center"/>
              <w:rPr>
                <w:rFonts w:ascii="Arial" w:hAnsi="Arial" w:cs="Arial"/>
                <w:sz w:val="16"/>
                <w:szCs w:val="16"/>
              </w:rPr>
            </w:pPr>
          </w:p>
        </w:tc>
        <w:tc>
          <w:tcPr>
            <w:tcW w:w="3827" w:type="dxa"/>
            <w:vAlign w:val="center"/>
          </w:tcPr>
          <w:p w14:paraId="563335F0" w14:textId="77777777" w:rsidR="00BC72C5" w:rsidRPr="00C24AE1" w:rsidRDefault="00BC72C5" w:rsidP="00FB1A82">
            <w:pPr>
              <w:pStyle w:val="Tekstpodstawowy"/>
              <w:spacing w:before="0" w:after="0" w:line="240" w:lineRule="auto"/>
              <w:jc w:val="both"/>
              <w:rPr>
                <w:rFonts w:ascii="Arial" w:hAnsi="Arial" w:cs="Arial"/>
                <w:sz w:val="16"/>
                <w:szCs w:val="16"/>
              </w:rPr>
            </w:pPr>
            <w:r w:rsidRPr="00C24AE1">
              <w:rPr>
                <w:rFonts w:ascii="Arial" w:hAnsi="Arial" w:cs="Arial"/>
                <w:sz w:val="16"/>
                <w:szCs w:val="16"/>
              </w:rPr>
              <w:t>Roboty elektroenergetyczne  i oświetleniowe</w:t>
            </w:r>
          </w:p>
        </w:tc>
        <w:tc>
          <w:tcPr>
            <w:tcW w:w="1843" w:type="dxa"/>
          </w:tcPr>
          <w:p w14:paraId="05A91374" w14:textId="77777777" w:rsidR="00BC72C5" w:rsidRPr="00C24AE1" w:rsidRDefault="00BC72C5" w:rsidP="00FB1A82">
            <w:pPr>
              <w:spacing w:before="0" w:after="0" w:line="264" w:lineRule="auto"/>
              <w:jc w:val="center"/>
              <w:rPr>
                <w:rFonts w:ascii="Arial" w:hAnsi="Arial" w:cs="Arial"/>
                <w:sz w:val="18"/>
                <w:szCs w:val="18"/>
              </w:rPr>
            </w:pPr>
          </w:p>
        </w:tc>
        <w:tc>
          <w:tcPr>
            <w:tcW w:w="1701" w:type="dxa"/>
          </w:tcPr>
          <w:p w14:paraId="425C05C2" w14:textId="77777777" w:rsidR="00BC72C5" w:rsidRPr="00C24AE1" w:rsidRDefault="00BC72C5" w:rsidP="00FB1A82">
            <w:pPr>
              <w:spacing w:before="0" w:after="0" w:line="264" w:lineRule="auto"/>
              <w:jc w:val="center"/>
              <w:rPr>
                <w:rFonts w:ascii="Arial" w:hAnsi="Arial" w:cs="Arial"/>
                <w:sz w:val="18"/>
                <w:szCs w:val="18"/>
              </w:rPr>
            </w:pPr>
          </w:p>
        </w:tc>
        <w:tc>
          <w:tcPr>
            <w:tcW w:w="1842" w:type="dxa"/>
          </w:tcPr>
          <w:p w14:paraId="5F55BB4A" w14:textId="77777777" w:rsidR="00BC72C5" w:rsidRPr="00C24AE1" w:rsidRDefault="00BC72C5" w:rsidP="00FB1A82">
            <w:pPr>
              <w:spacing w:before="0" w:after="0" w:line="264" w:lineRule="auto"/>
              <w:jc w:val="center"/>
              <w:rPr>
                <w:rFonts w:ascii="Arial" w:hAnsi="Arial" w:cs="Arial"/>
                <w:sz w:val="18"/>
                <w:szCs w:val="18"/>
              </w:rPr>
            </w:pPr>
          </w:p>
        </w:tc>
      </w:tr>
      <w:tr w:rsidR="00BC72C5" w:rsidRPr="00F129D4" w14:paraId="657F25DD" w14:textId="77777777" w:rsidTr="00FB1A82">
        <w:tc>
          <w:tcPr>
            <w:tcW w:w="567" w:type="dxa"/>
          </w:tcPr>
          <w:p w14:paraId="2FECD36D" w14:textId="77777777" w:rsidR="00BC72C5" w:rsidRPr="00C24AE1" w:rsidRDefault="00BC72C5" w:rsidP="00BC72C5">
            <w:pPr>
              <w:numPr>
                <w:ilvl w:val="0"/>
                <w:numId w:val="248"/>
              </w:numPr>
              <w:spacing w:before="0" w:after="0" w:line="264" w:lineRule="auto"/>
              <w:ind w:left="357" w:hanging="357"/>
              <w:jc w:val="center"/>
              <w:rPr>
                <w:rFonts w:ascii="Arial" w:hAnsi="Arial" w:cs="Arial"/>
                <w:sz w:val="16"/>
                <w:szCs w:val="16"/>
              </w:rPr>
            </w:pPr>
          </w:p>
        </w:tc>
        <w:tc>
          <w:tcPr>
            <w:tcW w:w="3827" w:type="dxa"/>
            <w:vAlign w:val="center"/>
          </w:tcPr>
          <w:p w14:paraId="2B77C0DC" w14:textId="77777777" w:rsidR="00BC72C5" w:rsidRPr="00C24AE1" w:rsidRDefault="00BC72C5" w:rsidP="00FB1A82">
            <w:pPr>
              <w:pStyle w:val="Tekstpodstawowy"/>
              <w:spacing w:before="0" w:after="0" w:line="240" w:lineRule="auto"/>
              <w:jc w:val="both"/>
              <w:rPr>
                <w:rFonts w:ascii="Arial" w:hAnsi="Arial" w:cs="Arial"/>
                <w:sz w:val="16"/>
                <w:szCs w:val="16"/>
              </w:rPr>
            </w:pPr>
            <w:r w:rsidRPr="00C24AE1">
              <w:rPr>
                <w:rFonts w:ascii="Arial" w:hAnsi="Arial" w:cs="Arial"/>
                <w:sz w:val="16"/>
                <w:szCs w:val="16"/>
              </w:rPr>
              <w:t>Roboty telekomunikacyjne</w:t>
            </w:r>
          </w:p>
        </w:tc>
        <w:tc>
          <w:tcPr>
            <w:tcW w:w="1843" w:type="dxa"/>
          </w:tcPr>
          <w:p w14:paraId="2C2E7D9B" w14:textId="77777777" w:rsidR="00BC72C5" w:rsidRPr="00C24AE1" w:rsidRDefault="00BC72C5" w:rsidP="00FB1A82">
            <w:pPr>
              <w:spacing w:before="0" w:after="0" w:line="264" w:lineRule="auto"/>
              <w:jc w:val="center"/>
              <w:rPr>
                <w:rFonts w:ascii="Arial" w:hAnsi="Arial" w:cs="Arial"/>
                <w:sz w:val="18"/>
                <w:szCs w:val="18"/>
              </w:rPr>
            </w:pPr>
          </w:p>
        </w:tc>
        <w:tc>
          <w:tcPr>
            <w:tcW w:w="1701" w:type="dxa"/>
          </w:tcPr>
          <w:p w14:paraId="0E957A4E" w14:textId="77777777" w:rsidR="00BC72C5" w:rsidRPr="00C24AE1" w:rsidRDefault="00BC72C5" w:rsidP="00FB1A82">
            <w:pPr>
              <w:spacing w:before="0" w:after="0" w:line="264" w:lineRule="auto"/>
              <w:jc w:val="center"/>
              <w:rPr>
                <w:rFonts w:ascii="Arial" w:hAnsi="Arial" w:cs="Arial"/>
                <w:sz w:val="18"/>
                <w:szCs w:val="18"/>
              </w:rPr>
            </w:pPr>
          </w:p>
        </w:tc>
        <w:tc>
          <w:tcPr>
            <w:tcW w:w="1842" w:type="dxa"/>
          </w:tcPr>
          <w:p w14:paraId="1781B165" w14:textId="77777777" w:rsidR="00BC72C5" w:rsidRPr="00C24AE1" w:rsidRDefault="00BC72C5" w:rsidP="00FB1A82">
            <w:pPr>
              <w:spacing w:before="0" w:after="0" w:line="264" w:lineRule="auto"/>
              <w:jc w:val="center"/>
              <w:rPr>
                <w:rFonts w:ascii="Arial" w:hAnsi="Arial" w:cs="Arial"/>
                <w:sz w:val="18"/>
                <w:szCs w:val="18"/>
              </w:rPr>
            </w:pPr>
          </w:p>
        </w:tc>
      </w:tr>
      <w:tr w:rsidR="00BC72C5" w:rsidRPr="00F129D4" w14:paraId="3A126D02" w14:textId="77777777" w:rsidTr="00FB1A82">
        <w:trPr>
          <w:trHeight w:val="780"/>
        </w:trPr>
        <w:tc>
          <w:tcPr>
            <w:tcW w:w="567" w:type="dxa"/>
          </w:tcPr>
          <w:p w14:paraId="59DC75A3" w14:textId="77777777" w:rsidR="00BC72C5" w:rsidRPr="00C24AE1" w:rsidRDefault="00BC72C5" w:rsidP="00BC72C5">
            <w:pPr>
              <w:numPr>
                <w:ilvl w:val="0"/>
                <w:numId w:val="248"/>
              </w:numPr>
              <w:spacing w:before="0" w:after="0" w:line="264" w:lineRule="auto"/>
              <w:ind w:left="357" w:hanging="357"/>
              <w:jc w:val="center"/>
              <w:rPr>
                <w:rFonts w:ascii="Arial" w:hAnsi="Arial" w:cs="Arial"/>
                <w:sz w:val="18"/>
                <w:szCs w:val="18"/>
              </w:rPr>
            </w:pPr>
          </w:p>
        </w:tc>
        <w:tc>
          <w:tcPr>
            <w:tcW w:w="3827" w:type="dxa"/>
            <w:vAlign w:val="center"/>
          </w:tcPr>
          <w:p w14:paraId="7999CCB2" w14:textId="77777777" w:rsidR="00BC72C5" w:rsidRPr="00C24AE1" w:rsidRDefault="00BC72C5" w:rsidP="00FB1A82">
            <w:pPr>
              <w:spacing w:before="0" w:after="0" w:line="240" w:lineRule="auto"/>
              <w:rPr>
                <w:rFonts w:ascii="Arial" w:hAnsi="Arial" w:cs="Arial"/>
                <w:b/>
                <w:bCs/>
                <w:sz w:val="22"/>
                <w:szCs w:val="22"/>
              </w:rPr>
            </w:pPr>
            <w:r w:rsidRPr="00C24AE1">
              <w:rPr>
                <w:rFonts w:ascii="Arial" w:hAnsi="Arial" w:cs="Arial"/>
                <w:b/>
                <w:bCs/>
                <w:sz w:val="22"/>
                <w:szCs w:val="22"/>
              </w:rPr>
              <w:t>OGÓŁEM Lp. 1-8 (wpisać w pkt 1)</w:t>
            </w:r>
          </w:p>
        </w:tc>
        <w:tc>
          <w:tcPr>
            <w:tcW w:w="1843" w:type="dxa"/>
          </w:tcPr>
          <w:p w14:paraId="1C4ECABE" w14:textId="77777777" w:rsidR="00BC72C5" w:rsidRPr="00C24AE1" w:rsidRDefault="00BC72C5" w:rsidP="00FB1A82">
            <w:pPr>
              <w:spacing w:before="0" w:after="0" w:line="264" w:lineRule="auto"/>
              <w:jc w:val="center"/>
              <w:rPr>
                <w:rFonts w:ascii="Arial" w:hAnsi="Arial" w:cs="Arial"/>
                <w:sz w:val="18"/>
                <w:szCs w:val="18"/>
              </w:rPr>
            </w:pPr>
          </w:p>
        </w:tc>
        <w:tc>
          <w:tcPr>
            <w:tcW w:w="1701" w:type="dxa"/>
          </w:tcPr>
          <w:p w14:paraId="15C49B17" w14:textId="77777777" w:rsidR="00BC72C5" w:rsidRPr="00C24AE1" w:rsidRDefault="00BC72C5" w:rsidP="00FB1A82">
            <w:pPr>
              <w:spacing w:before="0" w:after="0" w:line="264" w:lineRule="auto"/>
              <w:jc w:val="center"/>
              <w:rPr>
                <w:rFonts w:ascii="Arial" w:hAnsi="Arial" w:cs="Arial"/>
                <w:sz w:val="18"/>
                <w:szCs w:val="18"/>
              </w:rPr>
            </w:pPr>
          </w:p>
        </w:tc>
        <w:tc>
          <w:tcPr>
            <w:tcW w:w="1842" w:type="dxa"/>
          </w:tcPr>
          <w:p w14:paraId="327E8072" w14:textId="77777777" w:rsidR="00BC72C5" w:rsidRPr="00C24AE1" w:rsidRDefault="00BC72C5" w:rsidP="00FB1A82">
            <w:pPr>
              <w:spacing w:before="0" w:after="0" w:line="264" w:lineRule="auto"/>
              <w:jc w:val="center"/>
              <w:rPr>
                <w:rFonts w:ascii="Arial" w:hAnsi="Arial" w:cs="Arial"/>
                <w:sz w:val="18"/>
                <w:szCs w:val="18"/>
              </w:rPr>
            </w:pPr>
          </w:p>
        </w:tc>
      </w:tr>
    </w:tbl>
    <w:p w14:paraId="65AB826A" w14:textId="77777777" w:rsidR="00BC72C5" w:rsidRPr="00E04058" w:rsidRDefault="00BC72C5" w:rsidP="00AE0BFF">
      <w:pPr>
        <w:spacing w:before="0" w:after="0" w:line="240" w:lineRule="auto"/>
        <w:ind w:left="360"/>
        <w:rPr>
          <w:rFonts w:ascii="Arial Nova Cond" w:hAnsi="Arial Nova Cond" w:cs="Arial"/>
        </w:rPr>
      </w:pPr>
    </w:p>
    <w:p w14:paraId="614BAA5E" w14:textId="2558B839" w:rsidR="00AE0BFF" w:rsidRPr="00E04058" w:rsidRDefault="0035746B" w:rsidP="00EA0C05">
      <w:pPr>
        <w:numPr>
          <w:ilvl w:val="0"/>
          <w:numId w:val="16"/>
        </w:numPr>
        <w:spacing w:before="0" w:after="0" w:line="240" w:lineRule="auto"/>
        <w:jc w:val="both"/>
        <w:rPr>
          <w:rFonts w:ascii="Arial Nova Cond" w:hAnsi="Arial Nova Cond" w:cs="Arial"/>
        </w:rPr>
      </w:pPr>
      <w:r w:rsidRPr="00E04058">
        <w:rPr>
          <w:rFonts w:ascii="Arial Nova Cond" w:hAnsi="Arial Nova Cond" w:cs="Arial"/>
          <w:b/>
        </w:rPr>
        <w:t>Oferowany okres gwarancji i rękojmi</w:t>
      </w:r>
      <w:r w:rsidRPr="00E04058">
        <w:rPr>
          <w:rFonts w:ascii="Arial Nova Cond" w:hAnsi="Arial Nova Cond" w:cs="Arial"/>
        </w:rPr>
        <w:t xml:space="preserve"> ............................................. </w:t>
      </w:r>
      <w:r w:rsidRPr="00E04058">
        <w:rPr>
          <w:rFonts w:ascii="Arial Nova Cond" w:hAnsi="Arial Nova Cond" w:cs="Arial"/>
          <w:b/>
        </w:rPr>
        <w:t>miesięcy w ramach kryterium „Okres gwarancji i rękojmi”</w:t>
      </w:r>
      <w:r w:rsidRPr="00E04058">
        <w:rPr>
          <w:rFonts w:ascii="Arial Nova Cond" w:hAnsi="Arial Nova Cond" w:cs="Arial"/>
          <w:b/>
          <w:color w:val="0000FF"/>
        </w:rPr>
        <w:t>.</w:t>
      </w:r>
    </w:p>
    <w:p w14:paraId="093EC28A" w14:textId="77777777" w:rsidR="001C14EA" w:rsidRPr="00E04058" w:rsidRDefault="001C14EA" w:rsidP="001C14EA">
      <w:pPr>
        <w:spacing w:before="0" w:after="0" w:line="240" w:lineRule="auto"/>
        <w:ind w:left="360"/>
        <w:jc w:val="both"/>
        <w:rPr>
          <w:rFonts w:ascii="Arial Nova Cond" w:hAnsi="Arial Nova Cond" w:cs="Arial"/>
        </w:rPr>
      </w:pPr>
    </w:p>
    <w:p w14:paraId="0F7ECD9D" w14:textId="77777777" w:rsidR="003353B2" w:rsidRPr="00E04058" w:rsidRDefault="003353B2" w:rsidP="00EA0C05">
      <w:pPr>
        <w:numPr>
          <w:ilvl w:val="0"/>
          <w:numId w:val="16"/>
        </w:numPr>
        <w:spacing w:before="0" w:after="0" w:line="240" w:lineRule="auto"/>
        <w:jc w:val="both"/>
        <w:rPr>
          <w:rFonts w:ascii="Arial Nova Cond" w:hAnsi="Arial Nova Cond" w:cs="Arial"/>
          <w:b/>
          <w:bCs/>
        </w:rPr>
      </w:pPr>
      <w:r w:rsidRPr="00E04058">
        <w:rPr>
          <w:rFonts w:ascii="Arial Nova Cond" w:hAnsi="Arial Nova Cond" w:cs="Arial"/>
          <w:b/>
          <w:bCs/>
        </w:rPr>
        <w:t>Oświadczam</w:t>
      </w:r>
      <w:r w:rsidR="006C145E" w:rsidRPr="00E04058">
        <w:rPr>
          <w:rFonts w:ascii="Arial Nova Cond" w:hAnsi="Arial Nova Cond" w:cs="Arial"/>
          <w:b/>
          <w:bCs/>
        </w:rPr>
        <w:t>(</w:t>
      </w:r>
      <w:r w:rsidRPr="00E04058">
        <w:rPr>
          <w:rFonts w:ascii="Arial Nova Cond" w:hAnsi="Arial Nova Cond" w:cs="Arial"/>
          <w:b/>
          <w:bCs/>
        </w:rPr>
        <w:t>y</w:t>
      </w:r>
      <w:r w:rsidR="006C145E" w:rsidRPr="00E04058">
        <w:rPr>
          <w:rFonts w:ascii="Arial Nova Cond" w:hAnsi="Arial Nova Cond" w:cs="Arial"/>
          <w:b/>
          <w:bCs/>
        </w:rPr>
        <w:t>)</w:t>
      </w:r>
      <w:r w:rsidRPr="00E04058">
        <w:rPr>
          <w:rFonts w:ascii="Arial Nova Cond" w:hAnsi="Arial Nova Cond" w:cs="Arial"/>
          <w:b/>
          <w:bCs/>
        </w:rPr>
        <w:t xml:space="preserve">, że: </w:t>
      </w:r>
    </w:p>
    <w:p w14:paraId="0EA2B3AA" w14:textId="447382BD" w:rsidR="003353B2" w:rsidRPr="00E04058" w:rsidRDefault="003353B2" w:rsidP="00EA0C05">
      <w:pPr>
        <w:pStyle w:val="Akapitzlist1"/>
        <w:numPr>
          <w:ilvl w:val="2"/>
          <w:numId w:val="20"/>
        </w:numPr>
        <w:spacing w:before="0" w:after="0" w:line="240" w:lineRule="auto"/>
        <w:jc w:val="both"/>
        <w:rPr>
          <w:rFonts w:ascii="Arial Nova Cond" w:hAnsi="Arial Nova Cond" w:cs="Arial"/>
          <w:sz w:val="20"/>
        </w:rPr>
      </w:pPr>
      <w:r w:rsidRPr="00E04058">
        <w:rPr>
          <w:rFonts w:ascii="Arial Nova Cond" w:hAnsi="Arial Nova Cond" w:cs="Arial"/>
          <w:sz w:val="20"/>
        </w:rPr>
        <w:t>zapozna</w:t>
      </w:r>
      <w:r w:rsidR="00A53ABC" w:rsidRPr="00E04058">
        <w:rPr>
          <w:rFonts w:ascii="Arial Nova Cond" w:hAnsi="Arial Nova Cond" w:cs="Arial"/>
          <w:sz w:val="20"/>
        </w:rPr>
        <w:t>łem(</w:t>
      </w:r>
      <w:r w:rsidRPr="00E04058">
        <w:rPr>
          <w:rFonts w:ascii="Arial Nova Cond" w:hAnsi="Arial Nova Cond" w:cs="Arial"/>
          <w:sz w:val="20"/>
        </w:rPr>
        <w:t>liśmy</w:t>
      </w:r>
      <w:r w:rsidR="00A53ABC" w:rsidRPr="00E04058">
        <w:rPr>
          <w:rFonts w:ascii="Arial Nova Cond" w:hAnsi="Arial Nova Cond" w:cs="Arial"/>
          <w:sz w:val="20"/>
        </w:rPr>
        <w:t>)</w:t>
      </w:r>
      <w:r w:rsidRPr="00E04058">
        <w:rPr>
          <w:rFonts w:ascii="Arial Nova Cond" w:hAnsi="Arial Nova Cond" w:cs="Arial"/>
          <w:sz w:val="20"/>
        </w:rPr>
        <w:t xml:space="preserve"> się </w:t>
      </w:r>
      <w:r w:rsidR="00D04DDF" w:rsidRPr="00E04058">
        <w:rPr>
          <w:rFonts w:ascii="Arial Nova Cond" w:hAnsi="Arial Nova Cond" w:cs="Arial"/>
          <w:sz w:val="20"/>
        </w:rPr>
        <w:t xml:space="preserve">z ogłoszeniem o zamówieniu, SWZ oraz wyjaśnieniami i zmianami SWZ przekazanymi przez Zamawiającego i uznajemy się za związanych określonymi w nich postanowieniami i zasadami postępowania </w:t>
      </w:r>
      <w:r w:rsidRPr="00E04058">
        <w:rPr>
          <w:rFonts w:ascii="Arial Nova Cond" w:hAnsi="Arial Nova Cond" w:cs="Arial"/>
          <w:sz w:val="20"/>
        </w:rPr>
        <w:t>oraz zdoby</w:t>
      </w:r>
      <w:r w:rsidR="00A53ABC" w:rsidRPr="00E04058">
        <w:rPr>
          <w:rFonts w:ascii="Arial Nova Cond" w:hAnsi="Arial Nova Cond" w:cs="Arial"/>
          <w:sz w:val="20"/>
        </w:rPr>
        <w:t>łem(</w:t>
      </w:r>
      <w:r w:rsidRPr="00E04058">
        <w:rPr>
          <w:rFonts w:ascii="Arial Nova Cond" w:hAnsi="Arial Nova Cond" w:cs="Arial"/>
          <w:sz w:val="20"/>
        </w:rPr>
        <w:t>liśmy</w:t>
      </w:r>
      <w:r w:rsidR="00A53ABC" w:rsidRPr="00E04058">
        <w:rPr>
          <w:rFonts w:ascii="Arial Nova Cond" w:hAnsi="Arial Nova Cond" w:cs="Arial"/>
          <w:sz w:val="20"/>
        </w:rPr>
        <w:t>)</w:t>
      </w:r>
      <w:r w:rsidRPr="00E04058">
        <w:rPr>
          <w:rFonts w:ascii="Arial Nova Cond" w:hAnsi="Arial Nova Cond" w:cs="Arial"/>
          <w:sz w:val="20"/>
        </w:rPr>
        <w:t xml:space="preserve"> konieczne informacje potrzebne do właściwego wykonania zamówienia, </w:t>
      </w:r>
    </w:p>
    <w:p w14:paraId="12D33A02" w14:textId="01306744" w:rsidR="003353B2" w:rsidRPr="00E04058" w:rsidRDefault="003353B2" w:rsidP="00EA0C05">
      <w:pPr>
        <w:pStyle w:val="Akapitzlist1"/>
        <w:numPr>
          <w:ilvl w:val="2"/>
          <w:numId w:val="20"/>
        </w:numPr>
        <w:spacing w:before="0" w:after="0" w:line="240" w:lineRule="auto"/>
        <w:jc w:val="both"/>
        <w:rPr>
          <w:rFonts w:ascii="Arial Nova Cond" w:hAnsi="Arial Nova Cond" w:cs="Arial"/>
          <w:sz w:val="20"/>
        </w:rPr>
      </w:pPr>
      <w:r w:rsidRPr="00E04058">
        <w:rPr>
          <w:rFonts w:ascii="Arial Nova Cond" w:hAnsi="Arial Nova Cond" w:cs="Arial"/>
          <w:sz w:val="20"/>
        </w:rPr>
        <w:t>jeste</w:t>
      </w:r>
      <w:r w:rsidR="00A53ABC" w:rsidRPr="00E04058">
        <w:rPr>
          <w:rFonts w:ascii="Arial Nova Cond" w:hAnsi="Arial Nova Cond" w:cs="Arial"/>
          <w:sz w:val="20"/>
        </w:rPr>
        <w:t>m(</w:t>
      </w:r>
      <w:r w:rsidRPr="00E04058">
        <w:rPr>
          <w:rFonts w:ascii="Arial Nova Cond" w:hAnsi="Arial Nova Cond" w:cs="Arial"/>
          <w:sz w:val="20"/>
        </w:rPr>
        <w:t>śmy</w:t>
      </w:r>
      <w:r w:rsidR="00A53ABC" w:rsidRPr="00E04058">
        <w:rPr>
          <w:rFonts w:ascii="Arial Nova Cond" w:hAnsi="Arial Nova Cond" w:cs="Arial"/>
          <w:sz w:val="20"/>
        </w:rPr>
        <w:t>)</w:t>
      </w:r>
      <w:r w:rsidRPr="00E04058">
        <w:rPr>
          <w:rFonts w:ascii="Arial Nova Cond" w:hAnsi="Arial Nova Cond" w:cs="Arial"/>
          <w:sz w:val="20"/>
        </w:rPr>
        <w:t xml:space="preserve"> związani niniejszą ofertą </w:t>
      </w:r>
      <w:r w:rsidR="000359B3" w:rsidRPr="00E04058">
        <w:rPr>
          <w:rFonts w:ascii="Arial Nova Cond" w:hAnsi="Arial Nova Cond" w:cs="Arial"/>
          <w:sz w:val="20"/>
        </w:rPr>
        <w:t>zgodnie z art. 307</w:t>
      </w:r>
      <w:r w:rsidR="00BC19CC" w:rsidRPr="00E04058">
        <w:rPr>
          <w:rFonts w:ascii="Arial Nova Cond" w:hAnsi="Arial Nova Cond" w:cs="Arial"/>
          <w:sz w:val="20"/>
        </w:rPr>
        <w:t xml:space="preserve"> ust.1</w:t>
      </w:r>
      <w:r w:rsidR="000359B3" w:rsidRPr="00E04058">
        <w:rPr>
          <w:rFonts w:ascii="Arial Nova Cond" w:hAnsi="Arial Nova Cond" w:cs="Arial"/>
          <w:sz w:val="20"/>
        </w:rPr>
        <w:t xml:space="preserve"> ustawy Pzp, </w:t>
      </w:r>
    </w:p>
    <w:p w14:paraId="4C650983" w14:textId="64AF7B30" w:rsidR="003353B2" w:rsidRPr="00E04058" w:rsidRDefault="003353B2" w:rsidP="00EA0C05">
      <w:pPr>
        <w:pStyle w:val="Akapitzlist1"/>
        <w:numPr>
          <w:ilvl w:val="2"/>
          <w:numId w:val="20"/>
        </w:numPr>
        <w:spacing w:before="0" w:after="0" w:line="240" w:lineRule="auto"/>
        <w:jc w:val="both"/>
        <w:rPr>
          <w:rFonts w:ascii="Arial Nova Cond" w:hAnsi="Arial Nova Cond" w:cs="Arial"/>
          <w:sz w:val="20"/>
        </w:rPr>
      </w:pPr>
      <w:r w:rsidRPr="00E04058">
        <w:rPr>
          <w:rFonts w:ascii="Arial Nova Cond" w:hAnsi="Arial Nova Cond" w:cs="Arial"/>
          <w:sz w:val="20"/>
        </w:rPr>
        <w:t xml:space="preserve">zawarty w </w:t>
      </w:r>
      <w:r w:rsidR="009B12E4" w:rsidRPr="00E04058">
        <w:rPr>
          <w:rFonts w:ascii="Arial Nova Cond" w:hAnsi="Arial Nova Cond" w:cs="Arial"/>
          <w:sz w:val="20"/>
        </w:rPr>
        <w:t>SWZ</w:t>
      </w:r>
      <w:r w:rsidRPr="00E04058">
        <w:rPr>
          <w:rFonts w:ascii="Arial Nova Cond" w:hAnsi="Arial Nova Cond" w:cs="Arial"/>
          <w:sz w:val="20"/>
        </w:rPr>
        <w:t xml:space="preserve"> wzór umowy został przez</w:t>
      </w:r>
      <w:r w:rsidR="00A53ABC" w:rsidRPr="00E04058">
        <w:rPr>
          <w:rFonts w:ascii="Arial Nova Cond" w:hAnsi="Arial Nova Cond" w:cs="Arial"/>
          <w:sz w:val="20"/>
        </w:rPr>
        <w:t>e mnie</w:t>
      </w:r>
      <w:r w:rsidRPr="00E04058">
        <w:rPr>
          <w:rFonts w:ascii="Arial Nova Cond" w:hAnsi="Arial Nova Cond" w:cs="Arial"/>
          <w:sz w:val="20"/>
        </w:rPr>
        <w:t xml:space="preserve"> </w:t>
      </w:r>
      <w:r w:rsidR="00A53ABC" w:rsidRPr="00E04058">
        <w:rPr>
          <w:rFonts w:ascii="Arial Nova Cond" w:hAnsi="Arial Nova Cond" w:cs="Arial"/>
          <w:sz w:val="20"/>
        </w:rPr>
        <w:t>(</w:t>
      </w:r>
      <w:r w:rsidRPr="00E04058">
        <w:rPr>
          <w:rFonts w:ascii="Arial Nova Cond" w:hAnsi="Arial Nova Cond" w:cs="Arial"/>
          <w:sz w:val="20"/>
        </w:rPr>
        <w:t>nas</w:t>
      </w:r>
      <w:r w:rsidR="00A53ABC" w:rsidRPr="00E04058">
        <w:rPr>
          <w:rFonts w:ascii="Arial Nova Cond" w:hAnsi="Arial Nova Cond" w:cs="Arial"/>
          <w:sz w:val="20"/>
        </w:rPr>
        <w:t>)</w:t>
      </w:r>
      <w:r w:rsidRPr="00E04058">
        <w:rPr>
          <w:rFonts w:ascii="Arial Nova Cond" w:hAnsi="Arial Nova Cond" w:cs="Arial"/>
          <w:sz w:val="20"/>
        </w:rPr>
        <w:t xml:space="preserve"> zaakceptow</w:t>
      </w:r>
      <w:r w:rsidR="00A53ABC" w:rsidRPr="00E04058">
        <w:rPr>
          <w:rFonts w:ascii="Arial Nova Cond" w:hAnsi="Arial Nova Cond" w:cs="Arial"/>
          <w:sz w:val="20"/>
        </w:rPr>
        <w:t>any bez zastrzeżeń i zobowiązuję(e</w:t>
      </w:r>
      <w:r w:rsidRPr="00E04058">
        <w:rPr>
          <w:rFonts w:ascii="Arial Nova Cond" w:hAnsi="Arial Nova Cond" w:cs="Arial"/>
          <w:sz w:val="20"/>
        </w:rPr>
        <w:t>my</w:t>
      </w:r>
      <w:r w:rsidR="00A53ABC" w:rsidRPr="00E04058">
        <w:rPr>
          <w:rFonts w:ascii="Arial Nova Cond" w:hAnsi="Arial Nova Cond" w:cs="Arial"/>
          <w:sz w:val="20"/>
        </w:rPr>
        <w:t>)</w:t>
      </w:r>
      <w:r w:rsidRPr="00E04058">
        <w:rPr>
          <w:rFonts w:ascii="Arial Nova Cond" w:hAnsi="Arial Nova Cond" w:cs="Arial"/>
          <w:sz w:val="20"/>
        </w:rPr>
        <w:t xml:space="preserve"> się, w przypadku wybrania </w:t>
      </w:r>
      <w:r w:rsidR="00A53ABC" w:rsidRPr="00E04058">
        <w:rPr>
          <w:rFonts w:ascii="Arial Nova Cond" w:hAnsi="Arial Nova Cond" w:cs="Arial"/>
          <w:sz w:val="20"/>
        </w:rPr>
        <w:t>mojej (</w:t>
      </w:r>
      <w:r w:rsidRPr="00E04058">
        <w:rPr>
          <w:rFonts w:ascii="Arial Nova Cond" w:hAnsi="Arial Nova Cond" w:cs="Arial"/>
          <w:sz w:val="20"/>
        </w:rPr>
        <w:t>naszej</w:t>
      </w:r>
      <w:r w:rsidR="00A53ABC" w:rsidRPr="00E04058">
        <w:rPr>
          <w:rFonts w:ascii="Arial Nova Cond" w:hAnsi="Arial Nova Cond" w:cs="Arial"/>
          <w:sz w:val="20"/>
        </w:rPr>
        <w:t>)</w:t>
      </w:r>
      <w:r w:rsidRPr="00E04058">
        <w:rPr>
          <w:rFonts w:ascii="Arial Nova Cond" w:hAnsi="Arial Nova Cond" w:cs="Arial"/>
          <w:sz w:val="20"/>
        </w:rPr>
        <w:t xml:space="preserve"> oferty do zawarcia umowy na warunkach określonych w </w:t>
      </w:r>
      <w:r w:rsidR="009B12E4" w:rsidRPr="00E04058">
        <w:rPr>
          <w:rFonts w:ascii="Arial Nova Cond" w:hAnsi="Arial Nova Cond" w:cs="Arial"/>
          <w:sz w:val="20"/>
        </w:rPr>
        <w:t>SWZ</w:t>
      </w:r>
      <w:r w:rsidRPr="00E04058">
        <w:rPr>
          <w:rFonts w:ascii="Arial Nova Cond" w:hAnsi="Arial Nova Cond" w:cs="Arial"/>
          <w:sz w:val="20"/>
        </w:rPr>
        <w:t xml:space="preserve"> oraz w miejscu i terminie wyznaczonym przez </w:t>
      </w:r>
      <w:r w:rsidR="005B00A4" w:rsidRPr="00E04058">
        <w:rPr>
          <w:rFonts w:ascii="Arial Nova Cond" w:hAnsi="Arial Nova Cond" w:cs="Arial"/>
          <w:sz w:val="20"/>
        </w:rPr>
        <w:t>Zamawiającego</w:t>
      </w:r>
      <w:r w:rsidR="0011590D" w:rsidRPr="00E04058">
        <w:rPr>
          <w:rFonts w:ascii="Arial Nova Cond" w:hAnsi="Arial Nova Cond" w:cs="Arial"/>
          <w:sz w:val="20"/>
        </w:rPr>
        <w:t>,</w:t>
      </w:r>
    </w:p>
    <w:p w14:paraId="5B2AB590" w14:textId="6FECA62A" w:rsidR="003353B2" w:rsidRPr="002964E6" w:rsidRDefault="003353B2" w:rsidP="00EA0C05">
      <w:pPr>
        <w:pStyle w:val="Akapitzlist1"/>
        <w:numPr>
          <w:ilvl w:val="2"/>
          <w:numId w:val="20"/>
        </w:numPr>
        <w:spacing w:before="0" w:after="0" w:line="240" w:lineRule="auto"/>
        <w:jc w:val="both"/>
        <w:rPr>
          <w:rFonts w:ascii="Arial Nova Cond" w:hAnsi="Arial Nova Cond" w:cs="Arial"/>
          <w:b/>
          <w:bCs/>
          <w:sz w:val="20"/>
        </w:rPr>
      </w:pPr>
      <w:r w:rsidRPr="00E04058">
        <w:rPr>
          <w:rFonts w:ascii="Arial Nova Cond" w:hAnsi="Arial Nova Cond" w:cs="Arial"/>
          <w:sz w:val="20"/>
        </w:rPr>
        <w:lastRenderedPageBreak/>
        <w:t>nie wykonywa</w:t>
      </w:r>
      <w:r w:rsidR="007478CC" w:rsidRPr="00E04058">
        <w:rPr>
          <w:rFonts w:ascii="Arial Nova Cond" w:hAnsi="Arial Nova Cond" w:cs="Arial"/>
          <w:sz w:val="20"/>
        </w:rPr>
        <w:t>łem (</w:t>
      </w:r>
      <w:r w:rsidRPr="00E04058">
        <w:rPr>
          <w:rFonts w:ascii="Arial Nova Cond" w:hAnsi="Arial Nova Cond" w:cs="Arial"/>
          <w:sz w:val="20"/>
        </w:rPr>
        <w:t>liśmy</w:t>
      </w:r>
      <w:r w:rsidR="007478CC" w:rsidRPr="00E04058">
        <w:rPr>
          <w:rFonts w:ascii="Arial Nova Cond" w:hAnsi="Arial Nova Cond" w:cs="Arial"/>
          <w:sz w:val="20"/>
        </w:rPr>
        <w:t>)</w:t>
      </w:r>
      <w:r w:rsidRPr="00E04058">
        <w:rPr>
          <w:rFonts w:ascii="Arial Nova Cond" w:hAnsi="Arial Nova Cond" w:cs="Arial"/>
          <w:sz w:val="20"/>
        </w:rPr>
        <w:t xml:space="preserve"> żadnych czynności związanych z przygotowaniem niniejszego postępowania o udzielenie zamówienia publicznego, a w celu sporządzenia oferty nie posługiwa</w:t>
      </w:r>
      <w:r w:rsidR="007478CC" w:rsidRPr="00E04058">
        <w:rPr>
          <w:rFonts w:ascii="Arial Nova Cond" w:hAnsi="Arial Nova Cond" w:cs="Arial"/>
          <w:sz w:val="20"/>
        </w:rPr>
        <w:t>łem(</w:t>
      </w:r>
      <w:r w:rsidRPr="00E04058">
        <w:rPr>
          <w:rFonts w:ascii="Arial Nova Cond" w:hAnsi="Arial Nova Cond" w:cs="Arial"/>
          <w:sz w:val="20"/>
        </w:rPr>
        <w:t>liśmy</w:t>
      </w:r>
      <w:r w:rsidR="007478CC" w:rsidRPr="00E04058">
        <w:rPr>
          <w:rFonts w:ascii="Arial Nova Cond" w:hAnsi="Arial Nova Cond" w:cs="Arial"/>
          <w:sz w:val="20"/>
        </w:rPr>
        <w:t>)</w:t>
      </w:r>
      <w:r w:rsidRPr="00E04058">
        <w:rPr>
          <w:rFonts w:ascii="Arial Nova Cond" w:hAnsi="Arial Nova Cond" w:cs="Arial"/>
          <w:sz w:val="20"/>
        </w:rPr>
        <w:t xml:space="preserve"> się osobami uczestniczącymi w dokonaniu tych czynności, </w:t>
      </w:r>
    </w:p>
    <w:p w14:paraId="3CA6DF18" w14:textId="72AD7FEA" w:rsidR="00D06B93" w:rsidRPr="00E04058" w:rsidRDefault="007478CC" w:rsidP="00EA0C05">
      <w:pPr>
        <w:pStyle w:val="Akapitzlist1"/>
        <w:numPr>
          <w:ilvl w:val="2"/>
          <w:numId w:val="20"/>
        </w:numPr>
        <w:spacing w:before="0" w:after="0" w:line="240" w:lineRule="auto"/>
        <w:jc w:val="both"/>
        <w:rPr>
          <w:rFonts w:ascii="Arial Nova Cond" w:hAnsi="Arial Nova Cond" w:cs="Arial"/>
          <w:sz w:val="20"/>
        </w:rPr>
      </w:pPr>
      <w:r w:rsidRPr="00E04058">
        <w:rPr>
          <w:rFonts w:ascii="Arial Nova Cond" w:hAnsi="Arial Nova Cond" w:cs="Arial"/>
          <w:sz w:val="20"/>
        </w:rPr>
        <w:t>a</w:t>
      </w:r>
      <w:r w:rsidR="00D06B93" w:rsidRPr="00E04058">
        <w:rPr>
          <w:rFonts w:ascii="Arial Nova Cond" w:hAnsi="Arial Nova Cond" w:cs="Arial"/>
          <w:sz w:val="20"/>
        </w:rPr>
        <w:t>kceptuj</w:t>
      </w:r>
      <w:r w:rsidRPr="00E04058">
        <w:rPr>
          <w:rFonts w:ascii="Arial Nova Cond" w:hAnsi="Arial Nova Cond" w:cs="Arial"/>
          <w:sz w:val="20"/>
        </w:rPr>
        <w:t>ę(</w:t>
      </w:r>
      <w:r w:rsidR="00D06B93" w:rsidRPr="00E04058">
        <w:rPr>
          <w:rFonts w:ascii="Arial Nova Cond" w:hAnsi="Arial Nova Cond" w:cs="Arial"/>
          <w:sz w:val="20"/>
        </w:rPr>
        <w:t>emy</w:t>
      </w:r>
      <w:r w:rsidRPr="00E04058">
        <w:rPr>
          <w:rFonts w:ascii="Arial Nova Cond" w:hAnsi="Arial Nova Cond" w:cs="Arial"/>
          <w:sz w:val="20"/>
        </w:rPr>
        <w:t>)</w:t>
      </w:r>
      <w:r w:rsidR="00D06B93" w:rsidRPr="00E04058">
        <w:rPr>
          <w:rFonts w:ascii="Arial Nova Cond" w:hAnsi="Arial Nova Cond" w:cs="Arial"/>
          <w:sz w:val="20"/>
        </w:rPr>
        <w:t xml:space="preserve"> warunki płatności określone przez Zamawiającego w </w:t>
      </w:r>
      <w:r w:rsidR="009B12E4" w:rsidRPr="00E04058">
        <w:rPr>
          <w:rFonts w:ascii="Arial Nova Cond" w:hAnsi="Arial Nova Cond" w:cs="Arial"/>
          <w:sz w:val="20"/>
        </w:rPr>
        <w:t>SWZ</w:t>
      </w:r>
      <w:r w:rsidR="000F0009" w:rsidRPr="00E04058">
        <w:rPr>
          <w:rFonts w:ascii="Arial Nova Cond" w:hAnsi="Arial Nova Cond" w:cs="Arial"/>
          <w:sz w:val="20"/>
        </w:rPr>
        <w:t>.</w:t>
      </w:r>
    </w:p>
    <w:p w14:paraId="63831788" w14:textId="34FAF2FF" w:rsidR="00BC72C5" w:rsidRPr="00BC72C5" w:rsidRDefault="00BC72C5" w:rsidP="00EA0C05">
      <w:pPr>
        <w:numPr>
          <w:ilvl w:val="0"/>
          <w:numId w:val="16"/>
        </w:numPr>
        <w:spacing w:before="0" w:after="0" w:line="240" w:lineRule="auto"/>
        <w:jc w:val="both"/>
        <w:rPr>
          <w:rFonts w:ascii="Arial Nova Cond" w:hAnsi="Arial Nova Cond" w:cs="Arial"/>
        </w:rPr>
      </w:pPr>
      <w:r w:rsidRPr="00C24AE1">
        <w:rPr>
          <w:rFonts w:ascii="Arial" w:hAnsi="Arial" w:cs="Arial"/>
          <w:b/>
        </w:rPr>
        <w:t xml:space="preserve">Oświadczamy, że do realizacji zamówienia zostanie skierowana następująca osoba wyznaczona do pełnienia funkcji kierownika budowy  i spełniająca wymogi określone w </w:t>
      </w:r>
      <w:r w:rsidRPr="00C24AE1">
        <w:rPr>
          <w:rFonts w:ascii="Arial" w:hAnsi="Arial" w:cs="Arial"/>
          <w:b/>
          <w:bCs/>
        </w:rPr>
        <w:t xml:space="preserve">§XVI ust. </w:t>
      </w:r>
      <w:r>
        <w:rPr>
          <w:rFonts w:ascii="Arial" w:hAnsi="Arial" w:cs="Arial"/>
          <w:b/>
          <w:bCs/>
        </w:rPr>
        <w:t>5</w:t>
      </w:r>
      <w:r w:rsidRPr="00C24AE1">
        <w:rPr>
          <w:rFonts w:ascii="Arial" w:hAnsi="Arial" w:cs="Arial"/>
          <w:b/>
          <w:bCs/>
        </w:rPr>
        <w:t xml:space="preserve"> SWZ</w:t>
      </w:r>
      <w:r w:rsidRPr="00C24AE1">
        <w:rPr>
          <w:rStyle w:val="Odwoanieprzypisudolnego"/>
          <w:rFonts w:ascii="Arial" w:hAnsi="Arial" w:cs="Arial"/>
          <w:b/>
          <w:bCs/>
        </w:rPr>
        <w:footnoteReference w:id="1"/>
      </w:r>
      <w:r w:rsidRPr="00C24AE1">
        <w:rPr>
          <w:rFonts w:ascii="Arial" w:hAnsi="Arial" w:cs="Arial"/>
          <w:b/>
        </w:rPr>
        <w:t>– zgodnie z poniższym zestawieniem:</w:t>
      </w:r>
    </w:p>
    <w:tbl>
      <w:tblPr>
        <w:tblW w:w="9223" w:type="dxa"/>
        <w:tblInd w:w="431" w:type="dxa"/>
        <w:tblLayout w:type="fixed"/>
        <w:tblCellMar>
          <w:left w:w="0" w:type="dxa"/>
          <w:right w:w="0" w:type="dxa"/>
        </w:tblCellMar>
        <w:tblLook w:val="01E0" w:firstRow="1" w:lastRow="1" w:firstColumn="1" w:lastColumn="1" w:noHBand="0" w:noVBand="0"/>
      </w:tblPr>
      <w:tblGrid>
        <w:gridCol w:w="283"/>
        <w:gridCol w:w="5680"/>
        <w:gridCol w:w="3260"/>
      </w:tblGrid>
      <w:tr w:rsidR="00BC72C5" w:rsidRPr="00C24AE1" w14:paraId="5919497D" w14:textId="77777777" w:rsidTr="00BC72C5">
        <w:trPr>
          <w:trHeight w:val="521"/>
        </w:trPr>
        <w:tc>
          <w:tcPr>
            <w:tcW w:w="5963" w:type="dxa"/>
            <w:gridSpan w:val="2"/>
            <w:tcBorders>
              <w:top w:val="single" w:sz="4" w:space="0" w:color="000000"/>
              <w:left w:val="double" w:sz="4" w:space="0" w:color="auto"/>
              <w:bottom w:val="single" w:sz="4" w:space="0" w:color="000000"/>
              <w:right w:val="single" w:sz="4" w:space="0" w:color="000000"/>
            </w:tcBorders>
            <w:shd w:val="clear" w:color="auto" w:fill="BFBFBF" w:themeFill="background1" w:themeFillShade="BF"/>
            <w:vAlign w:val="center"/>
          </w:tcPr>
          <w:p w14:paraId="355DDA77" w14:textId="77777777" w:rsidR="00BC72C5" w:rsidRPr="00C24AE1" w:rsidRDefault="00BC72C5" w:rsidP="00FB1A82">
            <w:pPr>
              <w:widowControl w:val="0"/>
              <w:ind w:left="57"/>
              <w:contextualSpacing/>
              <w:jc w:val="center"/>
              <w:rPr>
                <w:rFonts w:ascii="Arial" w:hAnsi="Arial" w:cs="Arial"/>
                <w:b/>
                <w:sz w:val="14"/>
                <w:szCs w:val="14"/>
              </w:rPr>
            </w:pPr>
            <w:r w:rsidRPr="00C24AE1">
              <w:rPr>
                <w:rFonts w:ascii="Arial" w:hAnsi="Arial" w:cs="Arial"/>
                <w:b/>
                <w:bCs/>
                <w:sz w:val="22"/>
                <w:szCs w:val="22"/>
              </w:rPr>
              <w:t>Doświadczenie zawodowe kierownika budowy</w:t>
            </w:r>
          </w:p>
        </w:tc>
        <w:tc>
          <w:tcPr>
            <w:tcW w:w="3260" w:type="dxa"/>
            <w:tcBorders>
              <w:top w:val="single" w:sz="4" w:space="0" w:color="000000"/>
              <w:left w:val="single" w:sz="4" w:space="0" w:color="000000"/>
              <w:bottom w:val="single" w:sz="4" w:space="0" w:color="000000"/>
              <w:right w:val="double" w:sz="4" w:space="0" w:color="auto"/>
            </w:tcBorders>
            <w:vAlign w:val="center"/>
          </w:tcPr>
          <w:p w14:paraId="6C92DC46" w14:textId="77777777" w:rsidR="00BC72C5" w:rsidRPr="00C24AE1" w:rsidRDefault="00BC72C5" w:rsidP="00FB1A82">
            <w:pPr>
              <w:widowControl w:val="0"/>
              <w:spacing w:line="288" w:lineRule="auto"/>
              <w:ind w:left="57"/>
              <w:contextualSpacing/>
              <w:rPr>
                <w:rFonts w:ascii="Arial" w:hAnsi="Arial" w:cs="Arial"/>
                <w:sz w:val="14"/>
                <w:szCs w:val="14"/>
              </w:rPr>
            </w:pPr>
            <w:r w:rsidRPr="00C24AE1">
              <w:rPr>
                <w:rFonts w:ascii="Arial" w:hAnsi="Arial" w:cs="Arial"/>
                <w:b/>
                <w:sz w:val="18"/>
                <w:szCs w:val="18"/>
              </w:rPr>
              <w:t xml:space="preserve"> Imię i nazwisko ...................................</w:t>
            </w:r>
          </w:p>
        </w:tc>
      </w:tr>
      <w:tr w:rsidR="00BC72C5" w:rsidRPr="00C24AE1" w14:paraId="6C63488E" w14:textId="77777777" w:rsidTr="00BC72C5">
        <w:trPr>
          <w:trHeight w:val="1642"/>
        </w:trPr>
        <w:tc>
          <w:tcPr>
            <w:tcW w:w="5963" w:type="dxa"/>
            <w:gridSpan w:val="2"/>
            <w:tcBorders>
              <w:top w:val="single" w:sz="4" w:space="0" w:color="000000"/>
              <w:left w:val="double" w:sz="4" w:space="0" w:color="auto"/>
              <w:bottom w:val="single" w:sz="4" w:space="0" w:color="000000"/>
              <w:right w:val="single" w:sz="4" w:space="0" w:color="000000"/>
            </w:tcBorders>
            <w:vAlign w:val="center"/>
          </w:tcPr>
          <w:p w14:paraId="3A251528" w14:textId="77777777" w:rsidR="00BC72C5" w:rsidRPr="00C24AE1" w:rsidRDefault="00BC72C5" w:rsidP="00FB1A82">
            <w:pPr>
              <w:widowControl w:val="0"/>
              <w:ind w:left="57"/>
              <w:contextualSpacing/>
              <w:jc w:val="center"/>
              <w:rPr>
                <w:rFonts w:ascii="Arial" w:hAnsi="Arial" w:cs="Arial"/>
                <w:b/>
                <w:sz w:val="16"/>
                <w:szCs w:val="16"/>
              </w:rPr>
            </w:pPr>
            <w:r w:rsidRPr="00C24AE1">
              <w:rPr>
                <w:rFonts w:ascii="Arial" w:hAnsi="Arial" w:cs="Arial"/>
                <w:sz w:val="16"/>
                <w:szCs w:val="16"/>
              </w:rPr>
              <w:t>liczba zadań, o wartości realizowanego zadania co najmniej 2 000 000,00 zł (słownie: dwa miliony zł) brutto, w okresie ostatnich 5 lat przed dniem wszczęcia postępowania, na których pełnił lub pełni on funkcję kierownika robót/ i lub kierownika budowy nad robotami drogowymi w całym okresie realizacji zadania, tj. od rozpoczęcia realizacji do odbioru końcowego. W przypadku zadań trwających. Zamawiający uzna warunek za spełniony, jeżeli wartość zrealizowanego zadania opiewa na kwotę wskazaną w zdaniu pierwszym</w:t>
            </w:r>
          </w:p>
        </w:tc>
        <w:tc>
          <w:tcPr>
            <w:tcW w:w="3260" w:type="dxa"/>
            <w:tcBorders>
              <w:top w:val="single" w:sz="4" w:space="0" w:color="000000"/>
              <w:left w:val="single" w:sz="4" w:space="0" w:color="000000"/>
              <w:bottom w:val="single" w:sz="4" w:space="0" w:color="000000"/>
              <w:right w:val="double" w:sz="4" w:space="0" w:color="auto"/>
            </w:tcBorders>
            <w:vAlign w:val="center"/>
          </w:tcPr>
          <w:p w14:paraId="3BA963B7" w14:textId="77777777" w:rsidR="00BC72C5" w:rsidRPr="00C24AE1" w:rsidRDefault="00BC72C5" w:rsidP="00FB1A82">
            <w:pPr>
              <w:widowControl w:val="0"/>
              <w:spacing w:line="288" w:lineRule="auto"/>
              <w:ind w:left="57"/>
              <w:contextualSpacing/>
              <w:rPr>
                <w:rFonts w:ascii="Arial" w:hAnsi="Arial" w:cs="Arial"/>
                <w:sz w:val="14"/>
                <w:szCs w:val="14"/>
              </w:rPr>
            </w:pPr>
            <w:r w:rsidRPr="00C24AE1">
              <w:rPr>
                <w:rFonts w:ascii="Arial" w:hAnsi="Arial" w:cs="Arial"/>
                <w:b/>
                <w:sz w:val="18"/>
                <w:szCs w:val="18"/>
              </w:rPr>
              <w:t>Nazwa, adres, dane kontaktowe inwestora</w:t>
            </w:r>
          </w:p>
        </w:tc>
      </w:tr>
      <w:tr w:rsidR="00BC72C5" w:rsidRPr="00C24AE1" w14:paraId="00E5FA32" w14:textId="77777777" w:rsidTr="00BC72C5">
        <w:tc>
          <w:tcPr>
            <w:tcW w:w="283" w:type="dxa"/>
            <w:tcBorders>
              <w:top w:val="single" w:sz="4" w:space="0" w:color="000000"/>
              <w:left w:val="double" w:sz="4" w:space="0" w:color="auto"/>
              <w:bottom w:val="single" w:sz="4" w:space="0" w:color="000000"/>
              <w:right w:val="single" w:sz="4" w:space="0" w:color="000000"/>
            </w:tcBorders>
            <w:vAlign w:val="center"/>
          </w:tcPr>
          <w:p w14:paraId="37E37110" w14:textId="77777777" w:rsidR="00BC72C5" w:rsidRPr="00C24AE1" w:rsidRDefault="00BC72C5" w:rsidP="00FB1A82">
            <w:pPr>
              <w:pStyle w:val="TableParagraph"/>
              <w:ind w:left="64"/>
              <w:rPr>
                <w:rFonts w:ascii="Arial" w:hAnsi="Arial" w:cs="Arial"/>
                <w:sz w:val="16"/>
                <w:szCs w:val="16"/>
                <w:lang w:val="pl-PL"/>
              </w:rPr>
            </w:pPr>
            <w:r w:rsidRPr="00C24AE1">
              <w:rPr>
                <w:rFonts w:ascii="Arial" w:hAnsi="Arial" w:cs="Arial"/>
                <w:sz w:val="16"/>
                <w:szCs w:val="16"/>
                <w:lang w:val="pl-PL"/>
              </w:rPr>
              <w:t>1</w:t>
            </w:r>
          </w:p>
        </w:tc>
        <w:tc>
          <w:tcPr>
            <w:tcW w:w="5680" w:type="dxa"/>
            <w:tcBorders>
              <w:top w:val="single" w:sz="4" w:space="0" w:color="000000"/>
              <w:left w:val="single" w:sz="4" w:space="0" w:color="000000"/>
              <w:bottom w:val="single" w:sz="4" w:space="0" w:color="000000"/>
              <w:right w:val="single" w:sz="4" w:space="0" w:color="000000"/>
            </w:tcBorders>
            <w:vAlign w:val="center"/>
          </w:tcPr>
          <w:p w14:paraId="2B7547DC" w14:textId="77777777" w:rsidR="00BC72C5" w:rsidRPr="00C24AE1" w:rsidRDefault="00BC72C5" w:rsidP="00BC72C5">
            <w:pPr>
              <w:pStyle w:val="Akapitzlist"/>
              <w:widowControl w:val="0"/>
              <w:numPr>
                <w:ilvl w:val="0"/>
                <w:numId w:val="250"/>
              </w:numPr>
              <w:spacing w:before="0" w:after="0" w:line="288" w:lineRule="auto"/>
              <w:ind w:left="272" w:hanging="215"/>
              <w:rPr>
                <w:rFonts w:ascii="Arial" w:hAnsi="Arial" w:cs="Arial"/>
                <w:sz w:val="14"/>
                <w:szCs w:val="14"/>
              </w:rPr>
            </w:pPr>
            <w:r w:rsidRPr="00C24AE1">
              <w:rPr>
                <w:rFonts w:ascii="Arial" w:hAnsi="Arial" w:cs="Arial"/>
                <w:b/>
                <w:sz w:val="14"/>
                <w:szCs w:val="14"/>
              </w:rPr>
              <w:t>Nazwa zadania</w:t>
            </w:r>
            <w:r w:rsidRPr="00C24AE1">
              <w:rPr>
                <w:rFonts w:ascii="Arial" w:hAnsi="Arial" w:cs="Arial"/>
                <w:sz w:val="14"/>
                <w:szCs w:val="14"/>
              </w:rPr>
              <w:t xml:space="preserve"> ....................................................</w:t>
            </w:r>
          </w:p>
          <w:p w14:paraId="4D527C9E" w14:textId="77777777" w:rsidR="00BC72C5" w:rsidRPr="00C24AE1" w:rsidRDefault="00BC72C5" w:rsidP="00BC72C5">
            <w:pPr>
              <w:pStyle w:val="Akapitzlist"/>
              <w:widowControl w:val="0"/>
              <w:numPr>
                <w:ilvl w:val="0"/>
                <w:numId w:val="250"/>
              </w:numPr>
              <w:spacing w:before="0" w:after="0" w:line="288" w:lineRule="auto"/>
              <w:ind w:left="272" w:hanging="215"/>
              <w:rPr>
                <w:rFonts w:ascii="Arial" w:hAnsi="Arial" w:cs="Arial"/>
                <w:sz w:val="14"/>
                <w:szCs w:val="14"/>
              </w:rPr>
            </w:pPr>
            <w:r w:rsidRPr="00C24AE1">
              <w:rPr>
                <w:rFonts w:ascii="Arial" w:hAnsi="Arial" w:cs="Arial"/>
                <w:b/>
                <w:sz w:val="14"/>
                <w:szCs w:val="14"/>
              </w:rPr>
              <w:t xml:space="preserve">Okres trwania zadania </w:t>
            </w:r>
            <w:r w:rsidRPr="00C24AE1">
              <w:rPr>
                <w:rFonts w:ascii="Arial" w:hAnsi="Arial" w:cs="Arial"/>
                <w:sz w:val="14"/>
                <w:szCs w:val="14"/>
              </w:rPr>
              <w:t>(od-do w formacie dz/mc/rok w przypadku projektów trawiących wskazać od-do nadal) ........................</w:t>
            </w:r>
          </w:p>
          <w:p w14:paraId="70838DFD" w14:textId="77777777" w:rsidR="00BC72C5" w:rsidRPr="00C24AE1" w:rsidRDefault="00BC72C5" w:rsidP="00BC72C5">
            <w:pPr>
              <w:pStyle w:val="Akapitzlist"/>
              <w:widowControl w:val="0"/>
              <w:numPr>
                <w:ilvl w:val="0"/>
                <w:numId w:val="250"/>
              </w:numPr>
              <w:spacing w:before="0" w:after="0" w:line="288" w:lineRule="auto"/>
              <w:ind w:left="272" w:hanging="215"/>
              <w:rPr>
                <w:rFonts w:ascii="Arial" w:hAnsi="Arial" w:cs="Arial"/>
                <w:sz w:val="14"/>
                <w:szCs w:val="14"/>
              </w:rPr>
            </w:pPr>
            <w:r w:rsidRPr="00C24AE1">
              <w:rPr>
                <w:rFonts w:ascii="Arial" w:hAnsi="Arial" w:cs="Arial"/>
                <w:b/>
                <w:sz w:val="14"/>
                <w:szCs w:val="14"/>
              </w:rPr>
              <w:t>Pełniona funkcja</w:t>
            </w:r>
            <w:r w:rsidRPr="00C24AE1">
              <w:rPr>
                <w:rFonts w:ascii="Arial" w:hAnsi="Arial" w:cs="Arial"/>
                <w:sz w:val="14"/>
                <w:szCs w:val="14"/>
              </w:rPr>
              <w:t xml:space="preserve"> (kierownik robót/budowy - .................................................</w:t>
            </w:r>
          </w:p>
          <w:p w14:paraId="01EB25E4" w14:textId="77777777" w:rsidR="00BC72C5" w:rsidRPr="00C24AE1" w:rsidRDefault="00BC72C5" w:rsidP="00BC72C5">
            <w:pPr>
              <w:pStyle w:val="Akapitzlist"/>
              <w:widowControl w:val="0"/>
              <w:numPr>
                <w:ilvl w:val="0"/>
                <w:numId w:val="250"/>
              </w:numPr>
              <w:spacing w:before="0" w:after="0" w:line="288" w:lineRule="auto"/>
              <w:ind w:left="272" w:hanging="215"/>
              <w:rPr>
                <w:rFonts w:ascii="Arial" w:hAnsi="Arial" w:cs="Arial"/>
                <w:sz w:val="14"/>
                <w:szCs w:val="14"/>
              </w:rPr>
            </w:pPr>
            <w:r w:rsidRPr="00C24AE1">
              <w:rPr>
                <w:rFonts w:ascii="Arial" w:hAnsi="Arial" w:cs="Arial"/>
                <w:b/>
                <w:sz w:val="14"/>
                <w:szCs w:val="14"/>
              </w:rPr>
              <w:t>Wartość zadania (wymagana/posiadana)</w:t>
            </w:r>
          </w:p>
          <w:p w14:paraId="35193C6C" w14:textId="77777777" w:rsidR="00BC72C5" w:rsidRPr="00C24AE1" w:rsidRDefault="00BC72C5" w:rsidP="00FB1A82">
            <w:pPr>
              <w:pStyle w:val="Akapitzlist"/>
              <w:widowControl w:val="0"/>
              <w:spacing w:before="0" w:after="0" w:line="288" w:lineRule="auto"/>
              <w:ind w:left="272"/>
              <w:rPr>
                <w:rFonts w:ascii="Arial" w:hAnsi="Arial" w:cs="Arial"/>
                <w:sz w:val="14"/>
                <w:szCs w:val="14"/>
              </w:rPr>
            </w:pPr>
            <w:r w:rsidRPr="00C24AE1">
              <w:rPr>
                <w:rFonts w:ascii="Arial" w:hAnsi="Arial" w:cs="Arial"/>
                <w:sz w:val="14"/>
                <w:szCs w:val="14"/>
              </w:rPr>
              <w:t>2.000.000 /………………………………………………</w:t>
            </w:r>
          </w:p>
          <w:p w14:paraId="242FD59A" w14:textId="77777777" w:rsidR="00BC72C5" w:rsidRPr="00C24AE1" w:rsidRDefault="00BC72C5" w:rsidP="00FB1A82">
            <w:pPr>
              <w:widowControl w:val="0"/>
              <w:spacing w:before="0" w:after="0" w:line="288" w:lineRule="auto"/>
              <w:rPr>
                <w:rFonts w:ascii="Arial" w:hAnsi="Arial" w:cs="Arial"/>
                <w:b/>
                <w:sz w:val="14"/>
                <w:szCs w:val="14"/>
              </w:rPr>
            </w:pPr>
          </w:p>
        </w:tc>
        <w:tc>
          <w:tcPr>
            <w:tcW w:w="3260" w:type="dxa"/>
            <w:tcBorders>
              <w:top w:val="single" w:sz="4" w:space="0" w:color="000000"/>
              <w:left w:val="single" w:sz="4" w:space="0" w:color="000000"/>
              <w:bottom w:val="single" w:sz="4" w:space="0" w:color="000000"/>
              <w:right w:val="double" w:sz="4" w:space="0" w:color="auto"/>
            </w:tcBorders>
            <w:vAlign w:val="center"/>
          </w:tcPr>
          <w:p w14:paraId="5A2241AC" w14:textId="77777777" w:rsidR="00BC72C5" w:rsidRPr="00C24AE1" w:rsidRDefault="00BC72C5" w:rsidP="00BC72C5">
            <w:pPr>
              <w:pStyle w:val="Akapitzlist"/>
              <w:widowControl w:val="0"/>
              <w:numPr>
                <w:ilvl w:val="0"/>
                <w:numId w:val="251"/>
              </w:numPr>
              <w:spacing w:before="0" w:after="0" w:line="288" w:lineRule="auto"/>
              <w:ind w:left="272" w:hanging="215"/>
              <w:rPr>
                <w:rFonts w:ascii="Arial" w:hAnsi="Arial" w:cs="Arial"/>
                <w:sz w:val="14"/>
                <w:szCs w:val="14"/>
              </w:rPr>
            </w:pPr>
            <w:r w:rsidRPr="00C24AE1">
              <w:rPr>
                <w:rFonts w:ascii="Arial" w:hAnsi="Arial" w:cs="Arial"/>
                <w:sz w:val="14"/>
                <w:szCs w:val="14"/>
              </w:rPr>
              <w:t>Nazwa inwestora ............</w:t>
            </w:r>
          </w:p>
          <w:p w14:paraId="6F3E3D52" w14:textId="77777777" w:rsidR="00BC72C5" w:rsidRPr="00C24AE1" w:rsidRDefault="00BC72C5" w:rsidP="00BC72C5">
            <w:pPr>
              <w:pStyle w:val="Akapitzlist"/>
              <w:widowControl w:val="0"/>
              <w:numPr>
                <w:ilvl w:val="0"/>
                <w:numId w:val="251"/>
              </w:numPr>
              <w:spacing w:before="0" w:after="0" w:line="288" w:lineRule="auto"/>
              <w:ind w:left="272" w:hanging="215"/>
              <w:rPr>
                <w:rFonts w:ascii="Arial" w:hAnsi="Arial" w:cs="Arial"/>
                <w:sz w:val="14"/>
                <w:szCs w:val="14"/>
              </w:rPr>
            </w:pPr>
            <w:r w:rsidRPr="00C24AE1">
              <w:rPr>
                <w:rFonts w:ascii="Arial" w:hAnsi="Arial" w:cs="Arial"/>
                <w:sz w:val="14"/>
                <w:szCs w:val="14"/>
              </w:rPr>
              <w:t>Adres ............</w:t>
            </w:r>
          </w:p>
          <w:p w14:paraId="41C36AD3" w14:textId="77777777" w:rsidR="00BC72C5" w:rsidRPr="00C24AE1" w:rsidRDefault="00BC72C5" w:rsidP="00BC72C5">
            <w:pPr>
              <w:pStyle w:val="Akapitzlist"/>
              <w:widowControl w:val="0"/>
              <w:numPr>
                <w:ilvl w:val="0"/>
                <w:numId w:val="251"/>
              </w:numPr>
              <w:spacing w:before="0" w:after="0" w:line="288" w:lineRule="auto"/>
              <w:ind w:left="272" w:hanging="215"/>
              <w:rPr>
                <w:rFonts w:ascii="Arial" w:hAnsi="Arial" w:cs="Arial"/>
                <w:sz w:val="14"/>
                <w:szCs w:val="14"/>
              </w:rPr>
            </w:pPr>
            <w:r w:rsidRPr="00C24AE1">
              <w:rPr>
                <w:rFonts w:ascii="Arial" w:hAnsi="Arial" w:cs="Arial"/>
                <w:sz w:val="14"/>
                <w:szCs w:val="14"/>
              </w:rPr>
              <w:t>Telefon.......................</w:t>
            </w:r>
          </w:p>
        </w:tc>
      </w:tr>
      <w:tr w:rsidR="00BC72C5" w:rsidRPr="00C24AE1" w14:paraId="400E9C76" w14:textId="77777777" w:rsidTr="00BC72C5">
        <w:tc>
          <w:tcPr>
            <w:tcW w:w="283" w:type="dxa"/>
            <w:tcBorders>
              <w:top w:val="single" w:sz="4" w:space="0" w:color="000000"/>
              <w:left w:val="double" w:sz="4" w:space="0" w:color="auto"/>
              <w:bottom w:val="single" w:sz="4" w:space="0" w:color="000000"/>
              <w:right w:val="single" w:sz="4" w:space="0" w:color="000000"/>
            </w:tcBorders>
            <w:vAlign w:val="center"/>
          </w:tcPr>
          <w:p w14:paraId="11BC05F7" w14:textId="77777777" w:rsidR="00BC72C5" w:rsidRPr="00C24AE1" w:rsidRDefault="00BC72C5" w:rsidP="00FB1A82">
            <w:pPr>
              <w:pStyle w:val="TableParagraph"/>
              <w:ind w:left="64"/>
              <w:rPr>
                <w:rFonts w:ascii="Arial" w:hAnsi="Arial" w:cs="Arial"/>
                <w:sz w:val="16"/>
                <w:szCs w:val="16"/>
                <w:lang w:val="pl-PL"/>
              </w:rPr>
            </w:pPr>
            <w:r w:rsidRPr="00C24AE1">
              <w:rPr>
                <w:rFonts w:ascii="Arial" w:hAnsi="Arial" w:cs="Arial"/>
                <w:sz w:val="16"/>
                <w:szCs w:val="16"/>
              </w:rPr>
              <w:t>2</w:t>
            </w:r>
          </w:p>
        </w:tc>
        <w:tc>
          <w:tcPr>
            <w:tcW w:w="5680" w:type="dxa"/>
            <w:tcBorders>
              <w:top w:val="single" w:sz="4" w:space="0" w:color="000000"/>
              <w:left w:val="single" w:sz="4" w:space="0" w:color="000000"/>
              <w:bottom w:val="single" w:sz="4" w:space="0" w:color="000000"/>
              <w:right w:val="single" w:sz="4" w:space="0" w:color="000000"/>
            </w:tcBorders>
            <w:vAlign w:val="center"/>
          </w:tcPr>
          <w:p w14:paraId="753D983D" w14:textId="77777777" w:rsidR="00BC72C5" w:rsidRPr="00C24AE1" w:rsidRDefault="00BC72C5" w:rsidP="00BC72C5">
            <w:pPr>
              <w:pStyle w:val="Akapitzlist"/>
              <w:widowControl w:val="0"/>
              <w:numPr>
                <w:ilvl w:val="0"/>
                <w:numId w:val="252"/>
              </w:numPr>
              <w:spacing w:before="0" w:after="0" w:line="288" w:lineRule="auto"/>
              <w:ind w:left="272" w:hanging="215"/>
              <w:rPr>
                <w:rFonts w:ascii="Arial" w:hAnsi="Arial" w:cs="Arial"/>
                <w:sz w:val="14"/>
                <w:szCs w:val="14"/>
              </w:rPr>
            </w:pPr>
            <w:r w:rsidRPr="00C24AE1">
              <w:rPr>
                <w:rFonts w:ascii="Arial" w:hAnsi="Arial" w:cs="Arial"/>
                <w:b/>
                <w:sz w:val="14"/>
                <w:szCs w:val="14"/>
              </w:rPr>
              <w:t>Nazwa zadania</w:t>
            </w:r>
            <w:r w:rsidRPr="00C24AE1">
              <w:rPr>
                <w:rFonts w:ascii="Arial" w:hAnsi="Arial" w:cs="Arial"/>
                <w:sz w:val="14"/>
                <w:szCs w:val="14"/>
              </w:rPr>
              <w:t xml:space="preserve"> ....................................................</w:t>
            </w:r>
          </w:p>
          <w:p w14:paraId="57065AC0" w14:textId="77777777" w:rsidR="00BC72C5" w:rsidRPr="00C24AE1" w:rsidRDefault="00BC72C5" w:rsidP="00BC72C5">
            <w:pPr>
              <w:pStyle w:val="Akapitzlist"/>
              <w:widowControl w:val="0"/>
              <w:numPr>
                <w:ilvl w:val="0"/>
                <w:numId w:val="252"/>
              </w:numPr>
              <w:spacing w:before="0" w:after="0" w:line="288" w:lineRule="auto"/>
              <w:ind w:left="272" w:hanging="215"/>
              <w:rPr>
                <w:rFonts w:ascii="Arial" w:hAnsi="Arial" w:cs="Arial"/>
                <w:sz w:val="14"/>
                <w:szCs w:val="14"/>
              </w:rPr>
            </w:pPr>
            <w:r w:rsidRPr="00C24AE1">
              <w:rPr>
                <w:rFonts w:ascii="Arial" w:hAnsi="Arial" w:cs="Arial"/>
                <w:b/>
                <w:sz w:val="14"/>
                <w:szCs w:val="14"/>
              </w:rPr>
              <w:t xml:space="preserve">Okres trwania zadania </w:t>
            </w:r>
            <w:r w:rsidRPr="00C24AE1">
              <w:rPr>
                <w:rFonts w:ascii="Arial" w:hAnsi="Arial" w:cs="Arial"/>
                <w:sz w:val="14"/>
                <w:szCs w:val="14"/>
              </w:rPr>
              <w:t>(od od-do w formacie dz/mc/rok w przypadku projektów trawiących wskazać od-do nadal) ........................</w:t>
            </w:r>
          </w:p>
          <w:p w14:paraId="29D46047" w14:textId="77777777" w:rsidR="00BC72C5" w:rsidRPr="00C24AE1" w:rsidRDefault="00BC72C5" w:rsidP="00BC72C5">
            <w:pPr>
              <w:pStyle w:val="Akapitzlist"/>
              <w:widowControl w:val="0"/>
              <w:numPr>
                <w:ilvl w:val="0"/>
                <w:numId w:val="252"/>
              </w:numPr>
              <w:spacing w:before="0" w:after="0" w:line="288" w:lineRule="auto"/>
              <w:ind w:left="272" w:hanging="215"/>
              <w:rPr>
                <w:rFonts w:ascii="Arial" w:hAnsi="Arial" w:cs="Arial"/>
                <w:sz w:val="14"/>
                <w:szCs w:val="14"/>
              </w:rPr>
            </w:pPr>
            <w:r w:rsidRPr="00C24AE1">
              <w:rPr>
                <w:rFonts w:ascii="Arial" w:hAnsi="Arial" w:cs="Arial"/>
                <w:b/>
                <w:sz w:val="14"/>
                <w:szCs w:val="14"/>
              </w:rPr>
              <w:t>Pełniona funkcja</w:t>
            </w:r>
            <w:r w:rsidRPr="00C24AE1">
              <w:rPr>
                <w:rFonts w:ascii="Arial" w:hAnsi="Arial" w:cs="Arial"/>
                <w:sz w:val="14"/>
                <w:szCs w:val="14"/>
              </w:rPr>
              <w:t xml:space="preserve"> (kierownik robót/budowy) - .................................................</w:t>
            </w:r>
          </w:p>
          <w:p w14:paraId="537E462E" w14:textId="77777777" w:rsidR="00BC72C5" w:rsidRPr="00C24AE1" w:rsidRDefault="00BC72C5" w:rsidP="00BC72C5">
            <w:pPr>
              <w:pStyle w:val="Akapitzlist"/>
              <w:widowControl w:val="0"/>
              <w:numPr>
                <w:ilvl w:val="0"/>
                <w:numId w:val="252"/>
              </w:numPr>
              <w:spacing w:before="0" w:after="0" w:line="288" w:lineRule="auto"/>
              <w:ind w:left="272" w:hanging="215"/>
              <w:rPr>
                <w:rFonts w:ascii="Arial" w:hAnsi="Arial" w:cs="Arial"/>
                <w:sz w:val="14"/>
                <w:szCs w:val="14"/>
              </w:rPr>
            </w:pPr>
            <w:r w:rsidRPr="00C24AE1">
              <w:rPr>
                <w:rFonts w:ascii="Arial" w:hAnsi="Arial" w:cs="Arial"/>
                <w:b/>
                <w:sz w:val="14"/>
                <w:szCs w:val="14"/>
              </w:rPr>
              <w:t>Wartość zadania (wymagana/posiadana)</w:t>
            </w:r>
          </w:p>
          <w:p w14:paraId="2E572A01" w14:textId="77777777" w:rsidR="00BC72C5" w:rsidRPr="00C24AE1" w:rsidRDefault="00BC72C5" w:rsidP="00FB1A82">
            <w:pPr>
              <w:pStyle w:val="Akapitzlist"/>
              <w:widowControl w:val="0"/>
              <w:spacing w:before="0" w:after="0" w:line="288" w:lineRule="auto"/>
              <w:ind w:left="272"/>
              <w:rPr>
                <w:rFonts w:ascii="Arial" w:hAnsi="Arial" w:cs="Arial"/>
                <w:sz w:val="14"/>
                <w:szCs w:val="14"/>
              </w:rPr>
            </w:pPr>
            <w:r w:rsidRPr="00C24AE1">
              <w:rPr>
                <w:rFonts w:ascii="Arial" w:hAnsi="Arial" w:cs="Arial"/>
                <w:sz w:val="14"/>
                <w:szCs w:val="14"/>
              </w:rPr>
              <w:t>2.000.000 /………………………………………………</w:t>
            </w:r>
          </w:p>
          <w:p w14:paraId="60F3334A" w14:textId="77777777" w:rsidR="00BC72C5" w:rsidRPr="00C24AE1" w:rsidRDefault="00BC72C5" w:rsidP="00FB1A82">
            <w:pPr>
              <w:pStyle w:val="Akapitzlist"/>
              <w:widowControl w:val="0"/>
              <w:spacing w:before="0" w:after="0" w:line="288" w:lineRule="auto"/>
              <w:ind w:left="272"/>
              <w:rPr>
                <w:rFonts w:ascii="Arial" w:hAnsi="Arial" w:cs="Arial"/>
                <w:sz w:val="14"/>
                <w:szCs w:val="14"/>
              </w:rPr>
            </w:pPr>
          </w:p>
        </w:tc>
        <w:tc>
          <w:tcPr>
            <w:tcW w:w="3260" w:type="dxa"/>
            <w:tcBorders>
              <w:top w:val="single" w:sz="4" w:space="0" w:color="000000"/>
              <w:left w:val="single" w:sz="4" w:space="0" w:color="000000"/>
              <w:bottom w:val="single" w:sz="4" w:space="0" w:color="000000"/>
              <w:right w:val="double" w:sz="4" w:space="0" w:color="auto"/>
            </w:tcBorders>
            <w:vAlign w:val="center"/>
          </w:tcPr>
          <w:p w14:paraId="6D03904C" w14:textId="77777777" w:rsidR="00BC72C5" w:rsidRPr="00C24AE1" w:rsidRDefault="00BC72C5" w:rsidP="00BC72C5">
            <w:pPr>
              <w:pStyle w:val="Akapitzlist"/>
              <w:widowControl w:val="0"/>
              <w:numPr>
                <w:ilvl w:val="0"/>
                <w:numId w:val="255"/>
              </w:numPr>
              <w:spacing w:before="0" w:after="0" w:line="288" w:lineRule="auto"/>
              <w:ind w:left="272" w:hanging="215"/>
              <w:rPr>
                <w:rFonts w:ascii="Arial" w:hAnsi="Arial" w:cs="Arial"/>
                <w:sz w:val="14"/>
                <w:szCs w:val="14"/>
              </w:rPr>
            </w:pPr>
            <w:r w:rsidRPr="00C24AE1">
              <w:rPr>
                <w:rFonts w:ascii="Arial" w:hAnsi="Arial" w:cs="Arial"/>
                <w:sz w:val="14"/>
                <w:szCs w:val="14"/>
              </w:rPr>
              <w:t>Nazwa inwestora ............</w:t>
            </w:r>
          </w:p>
          <w:p w14:paraId="3CC39B76" w14:textId="77777777" w:rsidR="00BC72C5" w:rsidRPr="00C24AE1" w:rsidRDefault="00BC72C5" w:rsidP="00BC72C5">
            <w:pPr>
              <w:pStyle w:val="Akapitzlist"/>
              <w:widowControl w:val="0"/>
              <w:numPr>
                <w:ilvl w:val="0"/>
                <w:numId w:val="255"/>
              </w:numPr>
              <w:spacing w:before="0" w:after="0" w:line="288" w:lineRule="auto"/>
              <w:ind w:left="272" w:hanging="215"/>
              <w:rPr>
                <w:rFonts w:ascii="Arial" w:hAnsi="Arial" w:cs="Arial"/>
                <w:sz w:val="14"/>
                <w:szCs w:val="14"/>
              </w:rPr>
            </w:pPr>
            <w:r w:rsidRPr="00C24AE1">
              <w:rPr>
                <w:rFonts w:ascii="Arial" w:hAnsi="Arial" w:cs="Arial"/>
                <w:sz w:val="14"/>
                <w:szCs w:val="14"/>
              </w:rPr>
              <w:t>Adres ............</w:t>
            </w:r>
          </w:p>
          <w:p w14:paraId="372FCE6A" w14:textId="77777777" w:rsidR="00BC72C5" w:rsidRPr="00C24AE1" w:rsidRDefault="00BC72C5" w:rsidP="00BC72C5">
            <w:pPr>
              <w:pStyle w:val="Akapitzlist"/>
              <w:widowControl w:val="0"/>
              <w:numPr>
                <w:ilvl w:val="0"/>
                <w:numId w:val="255"/>
              </w:numPr>
              <w:spacing w:before="0" w:after="0" w:line="288" w:lineRule="auto"/>
              <w:ind w:left="272" w:hanging="215"/>
              <w:rPr>
                <w:rFonts w:ascii="Arial" w:hAnsi="Arial" w:cs="Arial"/>
                <w:sz w:val="14"/>
                <w:szCs w:val="14"/>
              </w:rPr>
            </w:pPr>
            <w:r w:rsidRPr="00C24AE1">
              <w:rPr>
                <w:rFonts w:ascii="Arial" w:hAnsi="Arial" w:cs="Arial"/>
                <w:sz w:val="14"/>
                <w:szCs w:val="14"/>
              </w:rPr>
              <w:t>Telefon.......................</w:t>
            </w:r>
          </w:p>
        </w:tc>
      </w:tr>
      <w:tr w:rsidR="00BC72C5" w:rsidRPr="00C24AE1" w14:paraId="52677225" w14:textId="77777777" w:rsidTr="00BC72C5">
        <w:tc>
          <w:tcPr>
            <w:tcW w:w="283" w:type="dxa"/>
            <w:tcBorders>
              <w:top w:val="single" w:sz="4" w:space="0" w:color="000000"/>
              <w:left w:val="double" w:sz="4" w:space="0" w:color="auto"/>
              <w:bottom w:val="single" w:sz="4" w:space="0" w:color="000000"/>
              <w:right w:val="single" w:sz="4" w:space="0" w:color="000000"/>
            </w:tcBorders>
            <w:vAlign w:val="center"/>
          </w:tcPr>
          <w:p w14:paraId="0B95408C" w14:textId="77777777" w:rsidR="00BC72C5" w:rsidRPr="00C24AE1" w:rsidRDefault="00BC72C5" w:rsidP="00FB1A82">
            <w:pPr>
              <w:pStyle w:val="TableParagraph"/>
              <w:ind w:left="64"/>
              <w:rPr>
                <w:rFonts w:ascii="Arial" w:hAnsi="Arial" w:cs="Arial"/>
                <w:sz w:val="16"/>
                <w:szCs w:val="16"/>
              </w:rPr>
            </w:pPr>
          </w:p>
        </w:tc>
        <w:tc>
          <w:tcPr>
            <w:tcW w:w="5680" w:type="dxa"/>
            <w:tcBorders>
              <w:top w:val="single" w:sz="4" w:space="0" w:color="000000"/>
              <w:left w:val="single" w:sz="4" w:space="0" w:color="000000"/>
              <w:bottom w:val="single" w:sz="4" w:space="0" w:color="000000"/>
              <w:right w:val="single" w:sz="4" w:space="0" w:color="000000"/>
            </w:tcBorders>
            <w:vAlign w:val="center"/>
          </w:tcPr>
          <w:p w14:paraId="77DA00FD" w14:textId="77777777" w:rsidR="00BC72C5" w:rsidRPr="00C24AE1" w:rsidRDefault="00BC72C5" w:rsidP="00BC72C5">
            <w:pPr>
              <w:pStyle w:val="Akapitzlist"/>
              <w:widowControl w:val="0"/>
              <w:numPr>
                <w:ilvl w:val="0"/>
                <w:numId w:val="254"/>
              </w:numPr>
              <w:spacing w:before="0" w:after="0" w:line="288" w:lineRule="auto"/>
              <w:ind w:left="272" w:hanging="215"/>
              <w:rPr>
                <w:rFonts w:ascii="Arial" w:hAnsi="Arial" w:cs="Arial"/>
                <w:sz w:val="14"/>
                <w:szCs w:val="14"/>
              </w:rPr>
            </w:pPr>
            <w:r w:rsidRPr="00C24AE1">
              <w:rPr>
                <w:rFonts w:ascii="Arial" w:hAnsi="Arial" w:cs="Arial"/>
                <w:b/>
                <w:sz w:val="14"/>
                <w:szCs w:val="14"/>
              </w:rPr>
              <w:t>Nazwa zadania</w:t>
            </w:r>
            <w:r w:rsidRPr="00C24AE1">
              <w:rPr>
                <w:rFonts w:ascii="Arial" w:hAnsi="Arial" w:cs="Arial"/>
                <w:sz w:val="14"/>
                <w:szCs w:val="14"/>
              </w:rPr>
              <w:t xml:space="preserve"> ....................................................</w:t>
            </w:r>
          </w:p>
          <w:p w14:paraId="0164EAB7" w14:textId="77777777" w:rsidR="00BC72C5" w:rsidRPr="00C24AE1" w:rsidRDefault="00BC72C5" w:rsidP="00BC72C5">
            <w:pPr>
              <w:pStyle w:val="Akapitzlist"/>
              <w:widowControl w:val="0"/>
              <w:numPr>
                <w:ilvl w:val="0"/>
                <w:numId w:val="254"/>
              </w:numPr>
              <w:spacing w:before="0" w:after="0" w:line="288" w:lineRule="auto"/>
              <w:ind w:left="272" w:hanging="215"/>
              <w:rPr>
                <w:rFonts w:ascii="Arial" w:hAnsi="Arial" w:cs="Arial"/>
                <w:sz w:val="14"/>
                <w:szCs w:val="14"/>
              </w:rPr>
            </w:pPr>
            <w:r w:rsidRPr="00C24AE1">
              <w:rPr>
                <w:rFonts w:ascii="Arial" w:hAnsi="Arial" w:cs="Arial"/>
                <w:b/>
                <w:sz w:val="14"/>
                <w:szCs w:val="14"/>
              </w:rPr>
              <w:t xml:space="preserve">Okres trwania zadania </w:t>
            </w:r>
            <w:r w:rsidRPr="00C24AE1">
              <w:rPr>
                <w:rFonts w:ascii="Arial" w:hAnsi="Arial" w:cs="Arial"/>
                <w:sz w:val="14"/>
                <w:szCs w:val="14"/>
              </w:rPr>
              <w:t>(od od-do w formacie dz/mc/rok w przypadku projektów trawiących wskazać od-do nadal) ........................</w:t>
            </w:r>
          </w:p>
          <w:p w14:paraId="178D2B40" w14:textId="77777777" w:rsidR="00BC72C5" w:rsidRPr="00C24AE1" w:rsidRDefault="00BC72C5" w:rsidP="00BC72C5">
            <w:pPr>
              <w:pStyle w:val="Akapitzlist"/>
              <w:widowControl w:val="0"/>
              <w:numPr>
                <w:ilvl w:val="0"/>
                <w:numId w:val="254"/>
              </w:numPr>
              <w:spacing w:before="0" w:after="0" w:line="288" w:lineRule="auto"/>
              <w:ind w:left="272" w:hanging="215"/>
              <w:rPr>
                <w:rFonts w:ascii="Arial" w:hAnsi="Arial" w:cs="Arial"/>
                <w:sz w:val="14"/>
                <w:szCs w:val="14"/>
              </w:rPr>
            </w:pPr>
            <w:r w:rsidRPr="00C24AE1">
              <w:rPr>
                <w:rFonts w:ascii="Arial" w:hAnsi="Arial" w:cs="Arial"/>
                <w:b/>
                <w:sz w:val="14"/>
                <w:szCs w:val="14"/>
              </w:rPr>
              <w:t>Pełniona funkcja</w:t>
            </w:r>
            <w:r w:rsidRPr="00C24AE1">
              <w:rPr>
                <w:rFonts w:ascii="Arial" w:hAnsi="Arial" w:cs="Arial"/>
                <w:sz w:val="14"/>
                <w:szCs w:val="14"/>
              </w:rPr>
              <w:t xml:space="preserve"> (kierownik robót/budowy) - .................................................</w:t>
            </w:r>
          </w:p>
          <w:p w14:paraId="1DC0F5A5" w14:textId="77777777" w:rsidR="00BC72C5" w:rsidRPr="00C24AE1" w:rsidRDefault="00BC72C5" w:rsidP="00BC72C5">
            <w:pPr>
              <w:pStyle w:val="Akapitzlist"/>
              <w:widowControl w:val="0"/>
              <w:numPr>
                <w:ilvl w:val="0"/>
                <w:numId w:val="254"/>
              </w:numPr>
              <w:spacing w:before="0" w:after="0" w:line="288" w:lineRule="auto"/>
              <w:ind w:left="272" w:hanging="215"/>
              <w:rPr>
                <w:rFonts w:ascii="Arial" w:hAnsi="Arial" w:cs="Arial"/>
                <w:sz w:val="14"/>
                <w:szCs w:val="14"/>
              </w:rPr>
            </w:pPr>
            <w:r w:rsidRPr="00C24AE1">
              <w:rPr>
                <w:rFonts w:ascii="Arial" w:hAnsi="Arial" w:cs="Arial"/>
                <w:b/>
                <w:sz w:val="14"/>
                <w:szCs w:val="14"/>
              </w:rPr>
              <w:t>Wartość zadania (wymagana/posiadana)</w:t>
            </w:r>
          </w:p>
          <w:p w14:paraId="0E9C6D2F" w14:textId="77777777" w:rsidR="00BC72C5" w:rsidRPr="00C24AE1" w:rsidRDefault="00BC72C5" w:rsidP="00FB1A82">
            <w:pPr>
              <w:pStyle w:val="Akapitzlist"/>
              <w:widowControl w:val="0"/>
              <w:spacing w:before="0" w:after="0" w:line="288" w:lineRule="auto"/>
              <w:ind w:left="272"/>
              <w:rPr>
                <w:rFonts w:ascii="Arial" w:hAnsi="Arial" w:cs="Arial"/>
                <w:sz w:val="14"/>
                <w:szCs w:val="14"/>
              </w:rPr>
            </w:pPr>
            <w:r w:rsidRPr="00C24AE1">
              <w:rPr>
                <w:rFonts w:ascii="Arial" w:hAnsi="Arial" w:cs="Arial"/>
                <w:sz w:val="14"/>
                <w:szCs w:val="14"/>
              </w:rPr>
              <w:t>2.000.000 /………………………………………………</w:t>
            </w:r>
          </w:p>
          <w:p w14:paraId="221562AE" w14:textId="77777777" w:rsidR="00BC72C5" w:rsidRPr="00C24AE1" w:rsidRDefault="00BC72C5" w:rsidP="00FB1A82">
            <w:pPr>
              <w:pStyle w:val="Akapitzlist"/>
              <w:widowControl w:val="0"/>
              <w:spacing w:before="0" w:after="0" w:line="288" w:lineRule="auto"/>
              <w:ind w:left="272"/>
              <w:rPr>
                <w:rFonts w:ascii="Arial" w:hAnsi="Arial" w:cs="Arial"/>
                <w:b/>
                <w:sz w:val="14"/>
                <w:szCs w:val="14"/>
              </w:rPr>
            </w:pPr>
          </w:p>
        </w:tc>
        <w:tc>
          <w:tcPr>
            <w:tcW w:w="3260" w:type="dxa"/>
            <w:tcBorders>
              <w:top w:val="single" w:sz="4" w:space="0" w:color="000000"/>
              <w:left w:val="single" w:sz="4" w:space="0" w:color="000000"/>
              <w:bottom w:val="single" w:sz="4" w:space="0" w:color="000000"/>
              <w:right w:val="double" w:sz="4" w:space="0" w:color="auto"/>
            </w:tcBorders>
            <w:vAlign w:val="center"/>
          </w:tcPr>
          <w:p w14:paraId="29776AB1" w14:textId="77777777" w:rsidR="00BC72C5" w:rsidRPr="00C24AE1" w:rsidRDefault="00BC72C5" w:rsidP="00BC72C5">
            <w:pPr>
              <w:pStyle w:val="Akapitzlist"/>
              <w:widowControl w:val="0"/>
              <w:numPr>
                <w:ilvl w:val="0"/>
                <w:numId w:val="256"/>
              </w:numPr>
              <w:spacing w:before="0" w:after="0" w:line="288" w:lineRule="auto"/>
              <w:ind w:left="272" w:hanging="215"/>
              <w:rPr>
                <w:rFonts w:ascii="Arial" w:hAnsi="Arial" w:cs="Arial"/>
                <w:sz w:val="14"/>
                <w:szCs w:val="14"/>
              </w:rPr>
            </w:pPr>
            <w:r w:rsidRPr="00C24AE1">
              <w:rPr>
                <w:rFonts w:ascii="Arial" w:hAnsi="Arial" w:cs="Arial"/>
                <w:sz w:val="14"/>
                <w:szCs w:val="14"/>
              </w:rPr>
              <w:t>Nazwa inwestora ............</w:t>
            </w:r>
          </w:p>
          <w:p w14:paraId="6544D058" w14:textId="77777777" w:rsidR="00BC72C5" w:rsidRPr="00C24AE1" w:rsidRDefault="00BC72C5" w:rsidP="00BC72C5">
            <w:pPr>
              <w:pStyle w:val="Akapitzlist"/>
              <w:widowControl w:val="0"/>
              <w:numPr>
                <w:ilvl w:val="0"/>
                <w:numId w:val="256"/>
              </w:numPr>
              <w:spacing w:before="0" w:after="0" w:line="288" w:lineRule="auto"/>
              <w:ind w:left="272" w:hanging="215"/>
              <w:rPr>
                <w:rFonts w:ascii="Arial" w:hAnsi="Arial" w:cs="Arial"/>
                <w:sz w:val="14"/>
                <w:szCs w:val="14"/>
              </w:rPr>
            </w:pPr>
            <w:r w:rsidRPr="00C24AE1">
              <w:rPr>
                <w:rFonts w:ascii="Arial" w:hAnsi="Arial" w:cs="Arial"/>
                <w:sz w:val="14"/>
                <w:szCs w:val="14"/>
              </w:rPr>
              <w:t>Adres ............</w:t>
            </w:r>
          </w:p>
          <w:p w14:paraId="1BF99F78" w14:textId="77777777" w:rsidR="00BC72C5" w:rsidRPr="00C24AE1" w:rsidRDefault="00BC72C5" w:rsidP="00BC72C5">
            <w:pPr>
              <w:pStyle w:val="Akapitzlist"/>
              <w:widowControl w:val="0"/>
              <w:numPr>
                <w:ilvl w:val="0"/>
                <w:numId w:val="256"/>
              </w:numPr>
              <w:spacing w:before="0" w:after="0" w:line="288" w:lineRule="auto"/>
              <w:ind w:left="272" w:hanging="215"/>
              <w:rPr>
                <w:rFonts w:ascii="Arial" w:hAnsi="Arial" w:cs="Arial"/>
                <w:sz w:val="14"/>
                <w:szCs w:val="14"/>
              </w:rPr>
            </w:pPr>
            <w:r w:rsidRPr="00C24AE1">
              <w:rPr>
                <w:rFonts w:ascii="Arial" w:hAnsi="Arial" w:cs="Arial"/>
                <w:sz w:val="14"/>
                <w:szCs w:val="14"/>
              </w:rPr>
              <w:t>Telefon.......................</w:t>
            </w:r>
          </w:p>
        </w:tc>
      </w:tr>
      <w:tr w:rsidR="00BC72C5" w:rsidRPr="00C24AE1" w14:paraId="0250CC80" w14:textId="77777777" w:rsidTr="00BC72C5">
        <w:tc>
          <w:tcPr>
            <w:tcW w:w="283" w:type="dxa"/>
            <w:tcBorders>
              <w:top w:val="single" w:sz="4" w:space="0" w:color="000000"/>
              <w:left w:val="double" w:sz="4" w:space="0" w:color="auto"/>
              <w:bottom w:val="double" w:sz="4" w:space="0" w:color="auto"/>
              <w:right w:val="single" w:sz="4" w:space="0" w:color="000000"/>
            </w:tcBorders>
            <w:vAlign w:val="center"/>
          </w:tcPr>
          <w:p w14:paraId="6592CE14" w14:textId="77777777" w:rsidR="00BC72C5" w:rsidRPr="00C24AE1" w:rsidRDefault="00BC72C5" w:rsidP="00FB1A82">
            <w:pPr>
              <w:pStyle w:val="TableParagraph"/>
              <w:ind w:left="64"/>
              <w:rPr>
                <w:rFonts w:ascii="Arial" w:hAnsi="Arial" w:cs="Arial"/>
                <w:sz w:val="16"/>
                <w:szCs w:val="16"/>
                <w:lang w:val="pl-PL"/>
              </w:rPr>
            </w:pPr>
            <w:r w:rsidRPr="00C24AE1">
              <w:rPr>
                <w:rFonts w:ascii="Arial" w:hAnsi="Arial" w:cs="Arial"/>
                <w:sz w:val="16"/>
                <w:szCs w:val="16"/>
              </w:rPr>
              <w:t>4</w:t>
            </w:r>
          </w:p>
        </w:tc>
        <w:tc>
          <w:tcPr>
            <w:tcW w:w="5680" w:type="dxa"/>
            <w:tcBorders>
              <w:top w:val="single" w:sz="4" w:space="0" w:color="000000"/>
              <w:left w:val="single" w:sz="4" w:space="0" w:color="000000"/>
              <w:bottom w:val="double" w:sz="4" w:space="0" w:color="auto"/>
              <w:right w:val="single" w:sz="4" w:space="0" w:color="000000"/>
            </w:tcBorders>
            <w:vAlign w:val="center"/>
          </w:tcPr>
          <w:p w14:paraId="4BF8D0E6" w14:textId="77777777" w:rsidR="00BC72C5" w:rsidRPr="00C24AE1" w:rsidRDefault="00BC72C5" w:rsidP="00BC72C5">
            <w:pPr>
              <w:pStyle w:val="Akapitzlist"/>
              <w:widowControl w:val="0"/>
              <w:numPr>
                <w:ilvl w:val="0"/>
                <w:numId w:val="253"/>
              </w:numPr>
              <w:spacing w:before="0" w:after="0" w:line="288" w:lineRule="auto"/>
              <w:ind w:left="272" w:hanging="215"/>
              <w:rPr>
                <w:rFonts w:ascii="Arial" w:hAnsi="Arial" w:cs="Arial"/>
                <w:sz w:val="14"/>
                <w:szCs w:val="14"/>
              </w:rPr>
            </w:pPr>
            <w:r w:rsidRPr="00C24AE1">
              <w:rPr>
                <w:rFonts w:ascii="Arial" w:hAnsi="Arial" w:cs="Arial"/>
                <w:b/>
                <w:sz w:val="14"/>
                <w:szCs w:val="14"/>
              </w:rPr>
              <w:t>Nazwa zadania</w:t>
            </w:r>
            <w:r w:rsidRPr="00C24AE1">
              <w:rPr>
                <w:rFonts w:ascii="Arial" w:hAnsi="Arial" w:cs="Arial"/>
                <w:sz w:val="14"/>
                <w:szCs w:val="14"/>
              </w:rPr>
              <w:t xml:space="preserve"> ....................................................</w:t>
            </w:r>
          </w:p>
          <w:p w14:paraId="2372D628" w14:textId="77777777" w:rsidR="00BC72C5" w:rsidRPr="00C24AE1" w:rsidRDefault="00BC72C5" w:rsidP="00BC72C5">
            <w:pPr>
              <w:pStyle w:val="Akapitzlist"/>
              <w:widowControl w:val="0"/>
              <w:numPr>
                <w:ilvl w:val="0"/>
                <w:numId w:val="253"/>
              </w:numPr>
              <w:spacing w:before="0" w:after="0" w:line="288" w:lineRule="auto"/>
              <w:ind w:left="272" w:hanging="215"/>
              <w:rPr>
                <w:rFonts w:ascii="Arial" w:hAnsi="Arial" w:cs="Arial"/>
                <w:sz w:val="14"/>
                <w:szCs w:val="14"/>
              </w:rPr>
            </w:pPr>
            <w:r w:rsidRPr="00C24AE1">
              <w:rPr>
                <w:rFonts w:ascii="Arial" w:hAnsi="Arial" w:cs="Arial"/>
                <w:b/>
                <w:sz w:val="14"/>
                <w:szCs w:val="14"/>
              </w:rPr>
              <w:t xml:space="preserve">Okres trwania zadania </w:t>
            </w:r>
            <w:r w:rsidRPr="00C24AE1">
              <w:rPr>
                <w:rFonts w:ascii="Arial" w:hAnsi="Arial" w:cs="Arial"/>
                <w:sz w:val="14"/>
                <w:szCs w:val="14"/>
              </w:rPr>
              <w:t>(od od-do w formacie dz/mc/rok w przypadku projektów trawiących wskazać od-do nadal) ........................</w:t>
            </w:r>
          </w:p>
          <w:p w14:paraId="078E84C4" w14:textId="77777777" w:rsidR="00BC72C5" w:rsidRPr="00C24AE1" w:rsidRDefault="00BC72C5" w:rsidP="00BC72C5">
            <w:pPr>
              <w:pStyle w:val="Akapitzlist"/>
              <w:widowControl w:val="0"/>
              <w:numPr>
                <w:ilvl w:val="0"/>
                <w:numId w:val="253"/>
              </w:numPr>
              <w:spacing w:before="0" w:after="0" w:line="288" w:lineRule="auto"/>
              <w:ind w:left="272" w:hanging="215"/>
              <w:rPr>
                <w:rFonts w:ascii="Arial" w:hAnsi="Arial" w:cs="Arial"/>
                <w:sz w:val="14"/>
                <w:szCs w:val="14"/>
              </w:rPr>
            </w:pPr>
            <w:r w:rsidRPr="00C24AE1">
              <w:rPr>
                <w:rFonts w:ascii="Arial" w:hAnsi="Arial" w:cs="Arial"/>
                <w:b/>
                <w:sz w:val="14"/>
                <w:szCs w:val="14"/>
              </w:rPr>
              <w:t xml:space="preserve">Pełniona funkcja </w:t>
            </w:r>
            <w:r w:rsidRPr="00C24AE1">
              <w:rPr>
                <w:rFonts w:ascii="Arial" w:hAnsi="Arial" w:cs="Arial"/>
                <w:sz w:val="14"/>
                <w:szCs w:val="14"/>
              </w:rPr>
              <w:t>(kierownik robót/budowy - .................................................</w:t>
            </w:r>
          </w:p>
          <w:p w14:paraId="01880A94" w14:textId="77777777" w:rsidR="00BC72C5" w:rsidRPr="00C24AE1" w:rsidRDefault="00BC72C5" w:rsidP="00BC72C5">
            <w:pPr>
              <w:pStyle w:val="Akapitzlist"/>
              <w:widowControl w:val="0"/>
              <w:numPr>
                <w:ilvl w:val="0"/>
                <w:numId w:val="253"/>
              </w:numPr>
              <w:spacing w:before="0" w:after="0" w:line="288" w:lineRule="auto"/>
              <w:ind w:left="272" w:hanging="215"/>
              <w:rPr>
                <w:rFonts w:ascii="Arial" w:hAnsi="Arial" w:cs="Arial"/>
                <w:sz w:val="14"/>
                <w:szCs w:val="14"/>
              </w:rPr>
            </w:pPr>
            <w:r w:rsidRPr="00C24AE1">
              <w:rPr>
                <w:rFonts w:ascii="Arial" w:hAnsi="Arial" w:cs="Arial"/>
                <w:b/>
                <w:sz w:val="14"/>
                <w:szCs w:val="14"/>
              </w:rPr>
              <w:t>Wartość zadania (wymagana/posiadana</w:t>
            </w:r>
          </w:p>
          <w:p w14:paraId="5B0A8C28" w14:textId="77777777" w:rsidR="00BC72C5" w:rsidRPr="00C24AE1" w:rsidRDefault="00BC72C5" w:rsidP="00FB1A82">
            <w:pPr>
              <w:pStyle w:val="Akapitzlist"/>
              <w:widowControl w:val="0"/>
              <w:spacing w:before="0" w:after="0" w:line="288" w:lineRule="auto"/>
              <w:ind w:left="272"/>
              <w:rPr>
                <w:rFonts w:ascii="Arial" w:hAnsi="Arial" w:cs="Arial"/>
                <w:sz w:val="14"/>
                <w:szCs w:val="14"/>
              </w:rPr>
            </w:pPr>
            <w:r w:rsidRPr="00C24AE1">
              <w:rPr>
                <w:rFonts w:ascii="Arial" w:hAnsi="Arial" w:cs="Arial"/>
                <w:sz w:val="14"/>
                <w:szCs w:val="14"/>
              </w:rPr>
              <w:t>2.000.000 /………………………………………………</w:t>
            </w:r>
          </w:p>
        </w:tc>
        <w:tc>
          <w:tcPr>
            <w:tcW w:w="3260" w:type="dxa"/>
            <w:tcBorders>
              <w:top w:val="single" w:sz="4" w:space="0" w:color="000000"/>
              <w:left w:val="single" w:sz="4" w:space="0" w:color="000000"/>
              <w:bottom w:val="double" w:sz="4" w:space="0" w:color="auto"/>
              <w:right w:val="double" w:sz="4" w:space="0" w:color="auto"/>
            </w:tcBorders>
            <w:vAlign w:val="center"/>
          </w:tcPr>
          <w:p w14:paraId="3EAFC3CF" w14:textId="77777777" w:rsidR="00BC72C5" w:rsidRPr="00C24AE1" w:rsidRDefault="00BC72C5" w:rsidP="00BC72C5">
            <w:pPr>
              <w:pStyle w:val="Akapitzlist"/>
              <w:widowControl w:val="0"/>
              <w:numPr>
                <w:ilvl w:val="0"/>
                <w:numId w:val="249"/>
              </w:numPr>
              <w:spacing w:before="0" w:after="0" w:line="288" w:lineRule="auto"/>
              <w:ind w:left="272" w:hanging="215"/>
              <w:rPr>
                <w:rFonts w:ascii="Arial" w:hAnsi="Arial" w:cs="Arial"/>
                <w:sz w:val="14"/>
                <w:szCs w:val="14"/>
              </w:rPr>
            </w:pPr>
            <w:r w:rsidRPr="00C24AE1">
              <w:rPr>
                <w:rFonts w:ascii="Arial" w:hAnsi="Arial" w:cs="Arial"/>
                <w:sz w:val="14"/>
                <w:szCs w:val="14"/>
              </w:rPr>
              <w:t>Nazwa inwestora ............</w:t>
            </w:r>
          </w:p>
          <w:p w14:paraId="77F7A301" w14:textId="77777777" w:rsidR="00BC72C5" w:rsidRPr="00C24AE1" w:rsidRDefault="00BC72C5" w:rsidP="00BC72C5">
            <w:pPr>
              <w:pStyle w:val="Akapitzlist"/>
              <w:widowControl w:val="0"/>
              <w:numPr>
                <w:ilvl w:val="0"/>
                <w:numId w:val="249"/>
              </w:numPr>
              <w:spacing w:before="0" w:after="0" w:line="288" w:lineRule="auto"/>
              <w:ind w:left="272" w:hanging="215"/>
              <w:rPr>
                <w:rFonts w:ascii="Arial" w:hAnsi="Arial" w:cs="Arial"/>
                <w:sz w:val="14"/>
                <w:szCs w:val="14"/>
              </w:rPr>
            </w:pPr>
            <w:r w:rsidRPr="00C24AE1">
              <w:rPr>
                <w:rFonts w:ascii="Arial" w:hAnsi="Arial" w:cs="Arial"/>
                <w:sz w:val="14"/>
                <w:szCs w:val="14"/>
              </w:rPr>
              <w:t>Adres ............</w:t>
            </w:r>
          </w:p>
          <w:p w14:paraId="72355027" w14:textId="77777777" w:rsidR="00BC72C5" w:rsidRPr="00C24AE1" w:rsidRDefault="00BC72C5" w:rsidP="00BC72C5">
            <w:pPr>
              <w:pStyle w:val="Akapitzlist"/>
              <w:widowControl w:val="0"/>
              <w:numPr>
                <w:ilvl w:val="0"/>
                <w:numId w:val="249"/>
              </w:numPr>
              <w:spacing w:before="0" w:after="0" w:line="288" w:lineRule="auto"/>
              <w:ind w:left="272" w:hanging="215"/>
              <w:rPr>
                <w:rFonts w:ascii="Arial" w:hAnsi="Arial" w:cs="Arial"/>
                <w:sz w:val="14"/>
                <w:szCs w:val="14"/>
              </w:rPr>
            </w:pPr>
            <w:r w:rsidRPr="00C24AE1">
              <w:rPr>
                <w:rFonts w:ascii="Arial" w:hAnsi="Arial" w:cs="Arial"/>
                <w:sz w:val="14"/>
                <w:szCs w:val="14"/>
              </w:rPr>
              <w:t>Telefon.......................</w:t>
            </w:r>
          </w:p>
        </w:tc>
      </w:tr>
    </w:tbl>
    <w:p w14:paraId="37CA1D05" w14:textId="77777777" w:rsidR="00BC72C5" w:rsidRDefault="00BC72C5" w:rsidP="00BC72C5">
      <w:pPr>
        <w:spacing w:before="0" w:after="0" w:line="240" w:lineRule="auto"/>
        <w:ind w:left="360"/>
        <w:jc w:val="both"/>
        <w:rPr>
          <w:rFonts w:ascii="Arial Nova Cond" w:hAnsi="Arial Nova Cond" w:cs="Arial"/>
        </w:rPr>
      </w:pPr>
    </w:p>
    <w:p w14:paraId="68C98058" w14:textId="77777777" w:rsidR="003353B2" w:rsidRPr="00E04058" w:rsidRDefault="003353B2" w:rsidP="00EA0C05">
      <w:pPr>
        <w:numPr>
          <w:ilvl w:val="0"/>
          <w:numId w:val="16"/>
        </w:numPr>
        <w:spacing w:before="0" w:after="0" w:line="240" w:lineRule="auto"/>
        <w:jc w:val="both"/>
        <w:rPr>
          <w:rFonts w:ascii="Arial Nova Cond" w:hAnsi="Arial Nova Cond" w:cs="Arial"/>
        </w:rPr>
      </w:pPr>
      <w:r w:rsidRPr="00E04058">
        <w:rPr>
          <w:rFonts w:ascii="Arial Nova Cond" w:hAnsi="Arial Nova Cond" w:cs="Arial"/>
        </w:rPr>
        <w:t>Nazwisko(a) i imię(ona) osoby(ób) odpowiedzialnej za realizację zamówienia i kontakt ze strony Wykonawcy ..........................................................................................................................................</w:t>
      </w:r>
    </w:p>
    <w:p w14:paraId="6595C4C1" w14:textId="77777777" w:rsidR="003353B2" w:rsidRPr="00E04058" w:rsidRDefault="003353B2" w:rsidP="00B24527">
      <w:pPr>
        <w:pStyle w:val="Bezodstpw1"/>
        <w:spacing w:before="0" w:after="0" w:line="240" w:lineRule="auto"/>
        <w:ind w:left="360"/>
        <w:jc w:val="both"/>
        <w:rPr>
          <w:rFonts w:ascii="Arial Nova Cond" w:hAnsi="Arial Nova Cond" w:cs="Arial"/>
          <w:b/>
          <w:bCs/>
          <w:sz w:val="20"/>
          <w:szCs w:val="20"/>
          <w:lang w:val="pl-PL"/>
        </w:rPr>
      </w:pPr>
    </w:p>
    <w:p w14:paraId="3DA9FAA1" w14:textId="77777777" w:rsidR="003353B2" w:rsidRPr="00E04058" w:rsidRDefault="003353B2" w:rsidP="00EA0C05">
      <w:pPr>
        <w:pStyle w:val="Bezodstpw10"/>
        <w:numPr>
          <w:ilvl w:val="0"/>
          <w:numId w:val="16"/>
        </w:numPr>
        <w:spacing w:before="0" w:after="0" w:line="240" w:lineRule="auto"/>
        <w:jc w:val="both"/>
        <w:rPr>
          <w:rFonts w:ascii="Arial Nova Cond" w:hAnsi="Arial Nova Cond" w:cs="Arial"/>
          <w:b/>
          <w:bCs/>
          <w:sz w:val="20"/>
          <w:szCs w:val="20"/>
          <w:lang w:val="pl-PL"/>
        </w:rPr>
      </w:pPr>
      <w:r w:rsidRPr="00E04058">
        <w:rPr>
          <w:rFonts w:ascii="Arial Nova Cond" w:hAnsi="Arial Nova Cond" w:cs="Arial"/>
          <w:b/>
          <w:bCs/>
          <w:sz w:val="20"/>
          <w:szCs w:val="20"/>
          <w:lang w:val="pl-PL"/>
        </w:rPr>
        <w:t xml:space="preserve">Następujące prace zamierzamy zlecić podwykonawcom: </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2409"/>
        <w:gridCol w:w="2548"/>
        <w:gridCol w:w="4252"/>
      </w:tblGrid>
      <w:tr w:rsidR="003353B2" w:rsidRPr="00E04058" w14:paraId="6DEEEB21" w14:textId="77777777" w:rsidTr="00FD2AB6">
        <w:trPr>
          <w:trHeight w:val="279"/>
          <w:jc w:val="center"/>
        </w:trPr>
        <w:tc>
          <w:tcPr>
            <w:tcW w:w="567" w:type="dxa"/>
            <w:vAlign w:val="center"/>
          </w:tcPr>
          <w:p w14:paraId="3D00B626" w14:textId="77777777" w:rsidR="003353B2" w:rsidRPr="00E04058" w:rsidRDefault="003353B2" w:rsidP="00B24527">
            <w:pPr>
              <w:numPr>
                <w:ilvl w:val="12"/>
                <w:numId w:val="0"/>
              </w:numPr>
              <w:tabs>
                <w:tab w:val="left" w:pos="360"/>
                <w:tab w:val="left" w:pos="427"/>
              </w:tabs>
              <w:spacing w:before="0" w:after="0" w:line="240" w:lineRule="auto"/>
              <w:jc w:val="center"/>
              <w:rPr>
                <w:rFonts w:ascii="Arial Nova Cond" w:hAnsi="Arial Nova Cond" w:cs="Arial"/>
                <w:sz w:val="16"/>
                <w:szCs w:val="16"/>
              </w:rPr>
            </w:pPr>
            <w:r w:rsidRPr="00E04058">
              <w:rPr>
                <w:rFonts w:ascii="Arial Nova Cond" w:hAnsi="Arial Nova Cond" w:cs="Arial"/>
                <w:sz w:val="16"/>
                <w:szCs w:val="16"/>
              </w:rPr>
              <w:t>Lp.</w:t>
            </w:r>
          </w:p>
        </w:tc>
        <w:tc>
          <w:tcPr>
            <w:tcW w:w="2409" w:type="dxa"/>
            <w:vAlign w:val="center"/>
          </w:tcPr>
          <w:p w14:paraId="5F58AA77" w14:textId="77777777" w:rsidR="003353B2" w:rsidRPr="00E04058" w:rsidRDefault="003353B2" w:rsidP="00B24527">
            <w:pPr>
              <w:numPr>
                <w:ilvl w:val="12"/>
                <w:numId w:val="0"/>
              </w:numPr>
              <w:tabs>
                <w:tab w:val="left" w:pos="360"/>
                <w:tab w:val="left" w:pos="427"/>
              </w:tabs>
              <w:spacing w:before="0" w:after="0" w:line="240" w:lineRule="auto"/>
              <w:jc w:val="center"/>
              <w:rPr>
                <w:rFonts w:ascii="Arial Nova Cond" w:hAnsi="Arial Nova Cond" w:cs="Arial"/>
                <w:sz w:val="16"/>
                <w:szCs w:val="16"/>
              </w:rPr>
            </w:pPr>
            <w:r w:rsidRPr="00E04058">
              <w:rPr>
                <w:rFonts w:ascii="Arial Nova Cond" w:hAnsi="Arial Nova Cond" w:cs="Arial"/>
                <w:sz w:val="16"/>
                <w:szCs w:val="16"/>
              </w:rPr>
              <w:t>Nazwa i adres podwykonawcy</w:t>
            </w:r>
          </w:p>
          <w:p w14:paraId="67908F30" w14:textId="77777777" w:rsidR="003353B2" w:rsidRPr="00E04058" w:rsidRDefault="003353B2" w:rsidP="00B24527">
            <w:pPr>
              <w:numPr>
                <w:ilvl w:val="12"/>
                <w:numId w:val="0"/>
              </w:numPr>
              <w:tabs>
                <w:tab w:val="left" w:pos="360"/>
                <w:tab w:val="left" w:pos="427"/>
              </w:tabs>
              <w:spacing w:before="0" w:after="0" w:line="240" w:lineRule="auto"/>
              <w:jc w:val="center"/>
              <w:rPr>
                <w:rFonts w:ascii="Arial Nova Cond" w:hAnsi="Arial Nova Cond" w:cs="Arial"/>
                <w:sz w:val="16"/>
                <w:szCs w:val="16"/>
              </w:rPr>
            </w:pPr>
            <w:r w:rsidRPr="00E04058">
              <w:rPr>
                <w:rFonts w:ascii="Arial Nova Cond" w:hAnsi="Arial Nova Cond" w:cs="Arial"/>
                <w:sz w:val="16"/>
                <w:szCs w:val="16"/>
              </w:rPr>
              <w:t>(o ile jest to wiadome)</w:t>
            </w:r>
          </w:p>
        </w:tc>
        <w:tc>
          <w:tcPr>
            <w:tcW w:w="2548" w:type="dxa"/>
            <w:vAlign w:val="center"/>
          </w:tcPr>
          <w:p w14:paraId="2FD21D39" w14:textId="77777777" w:rsidR="003353B2" w:rsidRPr="00E04058" w:rsidRDefault="003353B2" w:rsidP="00B24527">
            <w:pPr>
              <w:numPr>
                <w:ilvl w:val="12"/>
                <w:numId w:val="0"/>
              </w:numPr>
              <w:tabs>
                <w:tab w:val="left" w:pos="360"/>
                <w:tab w:val="left" w:pos="427"/>
              </w:tabs>
              <w:spacing w:before="0" w:after="0" w:line="240" w:lineRule="auto"/>
              <w:jc w:val="center"/>
              <w:rPr>
                <w:rFonts w:ascii="Arial Nova Cond" w:hAnsi="Arial Nova Cond" w:cs="Arial"/>
                <w:sz w:val="16"/>
                <w:szCs w:val="16"/>
              </w:rPr>
            </w:pPr>
            <w:r w:rsidRPr="00E04058">
              <w:rPr>
                <w:rFonts w:ascii="Arial Nova Cond" w:hAnsi="Arial Nova Cond" w:cs="Arial"/>
                <w:sz w:val="16"/>
                <w:szCs w:val="16"/>
              </w:rPr>
              <w:t>Część zamówienia, której wykonanie zostanie powierzone podwykonawcom</w:t>
            </w:r>
          </w:p>
        </w:tc>
        <w:tc>
          <w:tcPr>
            <w:tcW w:w="4252" w:type="dxa"/>
          </w:tcPr>
          <w:p w14:paraId="2AB7E60E" w14:textId="33759390" w:rsidR="003353B2" w:rsidRPr="00E04058" w:rsidRDefault="003353B2" w:rsidP="00B24527">
            <w:pPr>
              <w:numPr>
                <w:ilvl w:val="12"/>
                <w:numId w:val="0"/>
              </w:numPr>
              <w:tabs>
                <w:tab w:val="left" w:pos="360"/>
                <w:tab w:val="left" w:pos="427"/>
              </w:tabs>
              <w:spacing w:before="0" w:after="0" w:line="240" w:lineRule="auto"/>
              <w:jc w:val="center"/>
              <w:rPr>
                <w:rFonts w:ascii="Arial Nova Cond" w:hAnsi="Arial Nova Cond" w:cs="Arial"/>
                <w:sz w:val="16"/>
                <w:szCs w:val="16"/>
              </w:rPr>
            </w:pPr>
            <w:r w:rsidRPr="00E04058">
              <w:rPr>
                <w:rFonts w:ascii="Arial Nova Cond" w:hAnsi="Arial Nova Cond" w:cs="Arial"/>
                <w:sz w:val="16"/>
                <w:szCs w:val="16"/>
              </w:rPr>
              <w:t>% wartoś</w:t>
            </w:r>
            <w:r w:rsidR="00D171B2" w:rsidRPr="00E04058">
              <w:rPr>
                <w:rFonts w:ascii="Arial Nova Cond" w:hAnsi="Arial Nova Cond" w:cs="Arial"/>
                <w:sz w:val="16"/>
                <w:szCs w:val="16"/>
              </w:rPr>
              <w:t>ci</w:t>
            </w:r>
            <w:r w:rsidRPr="00E04058">
              <w:rPr>
                <w:rFonts w:ascii="Arial Nova Cond" w:hAnsi="Arial Nova Cond" w:cs="Arial"/>
                <w:sz w:val="16"/>
                <w:szCs w:val="16"/>
              </w:rPr>
              <w:t xml:space="preserve"> </w:t>
            </w:r>
          </w:p>
          <w:p w14:paraId="0E910EBC" w14:textId="4F7C8464" w:rsidR="003353B2" w:rsidRPr="00E04058" w:rsidRDefault="003353B2" w:rsidP="00FD2AB6">
            <w:pPr>
              <w:numPr>
                <w:ilvl w:val="12"/>
                <w:numId w:val="0"/>
              </w:numPr>
              <w:tabs>
                <w:tab w:val="left" w:pos="360"/>
                <w:tab w:val="left" w:pos="427"/>
              </w:tabs>
              <w:spacing w:before="0" w:after="0" w:line="240" w:lineRule="auto"/>
              <w:jc w:val="center"/>
              <w:rPr>
                <w:rFonts w:ascii="Arial Nova Cond" w:hAnsi="Arial Nova Cond" w:cs="Arial"/>
                <w:sz w:val="16"/>
                <w:szCs w:val="16"/>
              </w:rPr>
            </w:pPr>
            <w:r w:rsidRPr="00E04058">
              <w:rPr>
                <w:rFonts w:ascii="Arial Nova Cond" w:hAnsi="Arial Nova Cond" w:cs="Arial"/>
                <w:sz w:val="16"/>
                <w:szCs w:val="16"/>
              </w:rPr>
              <w:t>części zamówienia, której wykonanie zostanie powierzone podwykonawcom</w:t>
            </w:r>
            <w:r w:rsidR="00FD2AB6" w:rsidRPr="00E04058">
              <w:rPr>
                <w:rFonts w:ascii="Arial Nova Cond" w:hAnsi="Arial Nova Cond" w:cs="Arial"/>
                <w:sz w:val="16"/>
                <w:szCs w:val="16"/>
              </w:rPr>
              <w:t xml:space="preserve"> </w:t>
            </w:r>
            <w:r w:rsidRPr="00E04058">
              <w:rPr>
                <w:rFonts w:ascii="Arial Nova Cond" w:hAnsi="Arial Nova Cond" w:cs="Arial"/>
                <w:sz w:val="16"/>
                <w:szCs w:val="16"/>
              </w:rPr>
              <w:t>(kolumna fakultatywna - Wykonawca nie musi jej wypełniać)</w:t>
            </w:r>
          </w:p>
        </w:tc>
      </w:tr>
      <w:tr w:rsidR="003353B2" w:rsidRPr="00E04058" w14:paraId="4D6040E4" w14:textId="77777777" w:rsidTr="00FD2AB6">
        <w:trPr>
          <w:trHeight w:val="38"/>
          <w:jc w:val="center"/>
        </w:trPr>
        <w:tc>
          <w:tcPr>
            <w:tcW w:w="567" w:type="dxa"/>
            <w:vAlign w:val="center"/>
          </w:tcPr>
          <w:p w14:paraId="01BF50F8" w14:textId="77777777" w:rsidR="003353B2" w:rsidRPr="00E04058" w:rsidRDefault="003353B2" w:rsidP="00B24527">
            <w:pPr>
              <w:numPr>
                <w:ilvl w:val="12"/>
                <w:numId w:val="0"/>
              </w:numPr>
              <w:tabs>
                <w:tab w:val="left" w:pos="360"/>
                <w:tab w:val="left" w:pos="427"/>
              </w:tabs>
              <w:spacing w:before="0" w:after="0" w:line="240" w:lineRule="auto"/>
              <w:rPr>
                <w:rFonts w:ascii="Arial Nova Cond" w:hAnsi="Arial Nova Cond" w:cs="Arial"/>
              </w:rPr>
            </w:pPr>
          </w:p>
        </w:tc>
        <w:tc>
          <w:tcPr>
            <w:tcW w:w="2409" w:type="dxa"/>
            <w:vAlign w:val="center"/>
          </w:tcPr>
          <w:p w14:paraId="2391F6DD" w14:textId="77777777" w:rsidR="003353B2" w:rsidRPr="00E04058" w:rsidRDefault="003353B2" w:rsidP="00B24527">
            <w:pPr>
              <w:numPr>
                <w:ilvl w:val="12"/>
                <w:numId w:val="0"/>
              </w:numPr>
              <w:tabs>
                <w:tab w:val="left" w:pos="360"/>
                <w:tab w:val="left" w:pos="427"/>
              </w:tabs>
              <w:spacing w:before="0" w:after="0" w:line="240" w:lineRule="auto"/>
              <w:rPr>
                <w:rFonts w:ascii="Arial Nova Cond" w:hAnsi="Arial Nova Cond" w:cs="Arial"/>
              </w:rPr>
            </w:pPr>
          </w:p>
        </w:tc>
        <w:tc>
          <w:tcPr>
            <w:tcW w:w="2548" w:type="dxa"/>
            <w:vAlign w:val="center"/>
          </w:tcPr>
          <w:p w14:paraId="31B83BAE" w14:textId="77777777" w:rsidR="003353B2" w:rsidRPr="00E04058" w:rsidRDefault="003353B2" w:rsidP="00B24527">
            <w:pPr>
              <w:numPr>
                <w:ilvl w:val="12"/>
                <w:numId w:val="0"/>
              </w:numPr>
              <w:tabs>
                <w:tab w:val="left" w:pos="360"/>
                <w:tab w:val="left" w:pos="427"/>
              </w:tabs>
              <w:spacing w:before="0" w:after="0" w:line="240" w:lineRule="auto"/>
              <w:rPr>
                <w:rFonts w:ascii="Arial Nova Cond" w:hAnsi="Arial Nova Cond" w:cs="Arial"/>
              </w:rPr>
            </w:pPr>
          </w:p>
        </w:tc>
        <w:tc>
          <w:tcPr>
            <w:tcW w:w="4252" w:type="dxa"/>
          </w:tcPr>
          <w:p w14:paraId="03D63FF5" w14:textId="77777777" w:rsidR="003353B2" w:rsidRPr="00E04058" w:rsidRDefault="003353B2" w:rsidP="00B24527">
            <w:pPr>
              <w:numPr>
                <w:ilvl w:val="12"/>
                <w:numId w:val="0"/>
              </w:numPr>
              <w:tabs>
                <w:tab w:val="left" w:pos="360"/>
                <w:tab w:val="left" w:pos="427"/>
              </w:tabs>
              <w:spacing w:before="0" w:after="0" w:line="240" w:lineRule="auto"/>
              <w:rPr>
                <w:rFonts w:ascii="Arial Nova Cond" w:hAnsi="Arial Nova Cond" w:cs="Arial"/>
              </w:rPr>
            </w:pPr>
          </w:p>
        </w:tc>
      </w:tr>
      <w:tr w:rsidR="003353B2" w:rsidRPr="00E04058" w14:paraId="1BA157BF" w14:textId="77777777" w:rsidTr="00FD2AB6">
        <w:trPr>
          <w:trHeight w:val="201"/>
          <w:jc w:val="center"/>
        </w:trPr>
        <w:tc>
          <w:tcPr>
            <w:tcW w:w="567" w:type="dxa"/>
            <w:vAlign w:val="center"/>
          </w:tcPr>
          <w:p w14:paraId="00A64F16" w14:textId="77777777" w:rsidR="003353B2" w:rsidRPr="00E04058" w:rsidRDefault="003353B2" w:rsidP="00B24527">
            <w:pPr>
              <w:numPr>
                <w:ilvl w:val="12"/>
                <w:numId w:val="0"/>
              </w:numPr>
              <w:tabs>
                <w:tab w:val="left" w:pos="360"/>
                <w:tab w:val="left" w:pos="427"/>
              </w:tabs>
              <w:spacing w:before="0" w:after="0" w:line="240" w:lineRule="auto"/>
              <w:rPr>
                <w:rFonts w:ascii="Arial Nova Cond" w:hAnsi="Arial Nova Cond" w:cs="Arial"/>
              </w:rPr>
            </w:pPr>
          </w:p>
        </w:tc>
        <w:tc>
          <w:tcPr>
            <w:tcW w:w="2409" w:type="dxa"/>
            <w:vAlign w:val="center"/>
          </w:tcPr>
          <w:p w14:paraId="0734B3D2" w14:textId="77777777" w:rsidR="003353B2" w:rsidRPr="00E04058" w:rsidRDefault="003353B2" w:rsidP="00B24527">
            <w:pPr>
              <w:numPr>
                <w:ilvl w:val="12"/>
                <w:numId w:val="0"/>
              </w:numPr>
              <w:tabs>
                <w:tab w:val="left" w:pos="360"/>
                <w:tab w:val="left" w:pos="427"/>
              </w:tabs>
              <w:spacing w:before="0" w:after="0" w:line="240" w:lineRule="auto"/>
              <w:rPr>
                <w:rFonts w:ascii="Arial Nova Cond" w:hAnsi="Arial Nova Cond" w:cs="Arial"/>
              </w:rPr>
            </w:pPr>
          </w:p>
        </w:tc>
        <w:tc>
          <w:tcPr>
            <w:tcW w:w="2548" w:type="dxa"/>
            <w:vAlign w:val="center"/>
          </w:tcPr>
          <w:p w14:paraId="0BE334F1" w14:textId="77777777" w:rsidR="003353B2" w:rsidRPr="00E04058" w:rsidRDefault="003353B2" w:rsidP="00B24527">
            <w:pPr>
              <w:numPr>
                <w:ilvl w:val="12"/>
                <w:numId w:val="0"/>
              </w:numPr>
              <w:tabs>
                <w:tab w:val="left" w:pos="360"/>
                <w:tab w:val="left" w:pos="427"/>
              </w:tabs>
              <w:spacing w:before="0" w:after="0" w:line="240" w:lineRule="auto"/>
              <w:rPr>
                <w:rFonts w:ascii="Arial Nova Cond" w:hAnsi="Arial Nova Cond" w:cs="Arial"/>
              </w:rPr>
            </w:pPr>
          </w:p>
        </w:tc>
        <w:tc>
          <w:tcPr>
            <w:tcW w:w="4252" w:type="dxa"/>
          </w:tcPr>
          <w:p w14:paraId="2672C2A1" w14:textId="77777777" w:rsidR="003353B2" w:rsidRPr="00E04058" w:rsidRDefault="003353B2" w:rsidP="00B24527">
            <w:pPr>
              <w:numPr>
                <w:ilvl w:val="12"/>
                <w:numId w:val="0"/>
              </w:numPr>
              <w:tabs>
                <w:tab w:val="left" w:pos="360"/>
                <w:tab w:val="left" w:pos="427"/>
              </w:tabs>
              <w:spacing w:before="0" w:after="0" w:line="240" w:lineRule="auto"/>
              <w:rPr>
                <w:rFonts w:ascii="Arial Nova Cond" w:hAnsi="Arial Nova Cond" w:cs="Arial"/>
              </w:rPr>
            </w:pPr>
          </w:p>
        </w:tc>
      </w:tr>
    </w:tbl>
    <w:p w14:paraId="17AFED87" w14:textId="77777777" w:rsidR="003353B2" w:rsidRPr="00E04058" w:rsidRDefault="003353B2" w:rsidP="00B24527">
      <w:pPr>
        <w:pStyle w:val="Bezodstpw10"/>
        <w:spacing w:before="0" w:after="0" w:line="240" w:lineRule="auto"/>
        <w:ind w:left="426"/>
        <w:jc w:val="both"/>
        <w:rPr>
          <w:rFonts w:ascii="Arial Nova Cond" w:hAnsi="Arial Nova Cond" w:cs="Arial"/>
          <w:color w:val="FF0000"/>
          <w:sz w:val="20"/>
          <w:szCs w:val="20"/>
          <w:lang w:val="pl-PL"/>
        </w:rPr>
      </w:pPr>
    </w:p>
    <w:p w14:paraId="5338198A" w14:textId="77777777" w:rsidR="003353B2" w:rsidRPr="00E04058" w:rsidRDefault="003353B2" w:rsidP="00EA0C05">
      <w:pPr>
        <w:numPr>
          <w:ilvl w:val="0"/>
          <w:numId w:val="16"/>
        </w:numPr>
        <w:spacing w:before="0" w:after="0" w:line="240" w:lineRule="auto"/>
        <w:jc w:val="both"/>
        <w:rPr>
          <w:rFonts w:ascii="Arial Nova Cond" w:hAnsi="Arial Nova Cond" w:cs="Arial"/>
        </w:rPr>
      </w:pPr>
      <w:r w:rsidRPr="00E04058">
        <w:rPr>
          <w:rFonts w:ascii="Arial Nova Cond" w:hAnsi="Arial Nova Cond" w:cs="Arial"/>
        </w:rPr>
        <w:t>Oświadczam</w:t>
      </w:r>
      <w:r w:rsidR="007478CC" w:rsidRPr="00E04058">
        <w:rPr>
          <w:rFonts w:ascii="Arial Nova Cond" w:hAnsi="Arial Nova Cond" w:cs="Arial"/>
        </w:rPr>
        <w:t>(</w:t>
      </w:r>
      <w:r w:rsidRPr="00E04058">
        <w:rPr>
          <w:rFonts w:ascii="Arial Nova Cond" w:hAnsi="Arial Nova Cond" w:cs="Arial"/>
        </w:rPr>
        <w:t>y</w:t>
      </w:r>
      <w:r w:rsidR="007478CC" w:rsidRPr="00E04058">
        <w:rPr>
          <w:rFonts w:ascii="Arial Nova Cond" w:hAnsi="Arial Nova Cond" w:cs="Arial"/>
        </w:rPr>
        <w:t>)</w:t>
      </w:r>
      <w:r w:rsidRPr="00E04058">
        <w:rPr>
          <w:rFonts w:ascii="Arial Nova Cond" w:hAnsi="Arial Nova Cond" w:cs="Arial"/>
        </w:rPr>
        <w:t xml:space="preserve">, że </w:t>
      </w:r>
      <w:r w:rsidR="00187D0A" w:rsidRPr="00E04058">
        <w:rPr>
          <w:rFonts w:ascii="Arial Nova Cond" w:hAnsi="Arial Nova Cond" w:cs="Arial"/>
        </w:rPr>
        <w:t>Wykonawca,</w:t>
      </w:r>
      <w:r w:rsidRPr="00E04058">
        <w:rPr>
          <w:rFonts w:ascii="Arial Nova Cond" w:hAnsi="Arial Nova Cond" w:cs="Arial"/>
        </w:rPr>
        <w:t xml:space="preserve"> którego reprezentuj</w:t>
      </w:r>
      <w:r w:rsidR="007478CC" w:rsidRPr="00E04058">
        <w:rPr>
          <w:rFonts w:ascii="Arial Nova Cond" w:hAnsi="Arial Nova Cond" w:cs="Arial"/>
        </w:rPr>
        <w:t>ę(</w:t>
      </w:r>
      <w:r w:rsidRPr="00E04058">
        <w:rPr>
          <w:rFonts w:ascii="Arial Nova Cond" w:hAnsi="Arial Nova Cond" w:cs="Arial"/>
        </w:rPr>
        <w:t>emy</w:t>
      </w:r>
      <w:r w:rsidR="007478CC" w:rsidRPr="00E04058">
        <w:rPr>
          <w:rFonts w:ascii="Arial Nova Cond" w:hAnsi="Arial Nova Cond" w:cs="Arial"/>
        </w:rPr>
        <w:t>)</w:t>
      </w:r>
      <w:r w:rsidRPr="00E04058">
        <w:rPr>
          <w:rFonts w:ascii="Arial Nova Cond" w:hAnsi="Arial Nova Cond" w:cs="Arial"/>
        </w:rPr>
        <w:t xml:space="preserve"> jest:</w:t>
      </w:r>
    </w:p>
    <w:p w14:paraId="7F260B38" w14:textId="77777777" w:rsidR="00355889" w:rsidRPr="00E04058" w:rsidRDefault="00BB4CC2" w:rsidP="00355889">
      <w:pPr>
        <w:spacing w:before="0" w:after="0" w:line="240" w:lineRule="auto"/>
        <w:ind w:left="364"/>
        <w:jc w:val="both"/>
        <w:rPr>
          <w:rFonts w:ascii="Arial Nova Cond" w:hAnsi="Arial Nova Cond" w:cs="Arial"/>
        </w:rPr>
      </w:pPr>
      <w:sdt>
        <w:sdtPr>
          <w:rPr>
            <w:rFonts w:ascii="Arial Nova Cond" w:eastAsia="MS Gothic" w:hAnsi="Arial Nova Cond" w:cs="Segoe UI Symbol"/>
            <w:b/>
            <w:bCs/>
            <w:sz w:val="32"/>
            <w:szCs w:val="32"/>
          </w:rPr>
          <w:id w:val="1503318121"/>
          <w14:checkbox>
            <w14:checked w14:val="0"/>
            <w14:checkedState w14:val="2612" w14:font="MS Gothic"/>
            <w14:uncheckedState w14:val="2610" w14:font="MS Gothic"/>
          </w14:checkbox>
        </w:sdtPr>
        <w:sdtEndPr/>
        <w:sdtContent>
          <w:r w:rsidR="00355889" w:rsidRPr="00E04058">
            <w:rPr>
              <w:rFonts w:ascii="Segoe UI Symbol" w:eastAsia="MS Gothic" w:hAnsi="Segoe UI Symbol" w:cs="Segoe UI Symbol"/>
              <w:b/>
              <w:bCs/>
              <w:sz w:val="32"/>
              <w:szCs w:val="32"/>
            </w:rPr>
            <w:t>☐</w:t>
          </w:r>
        </w:sdtContent>
      </w:sdt>
      <w:r w:rsidR="00355889" w:rsidRPr="00E04058">
        <w:rPr>
          <w:rFonts w:ascii="Arial Nova Cond" w:hAnsi="Arial Nova Cond" w:cs="Arial"/>
          <w:b/>
          <w:bCs/>
        </w:rPr>
        <w:t xml:space="preserve"> mikro przedsiębiorcą </w:t>
      </w:r>
      <w:r w:rsidR="00355889" w:rsidRPr="00E04058">
        <w:rPr>
          <w:rFonts w:ascii="Arial Nova Cond" w:hAnsi="Arial Nova Cond" w:cs="Arial"/>
        </w:rPr>
        <w:t>(podmiot nie będący żadnym z poniższych)</w:t>
      </w:r>
    </w:p>
    <w:p w14:paraId="7189535C" w14:textId="77777777" w:rsidR="00355889" w:rsidRPr="00E04058" w:rsidRDefault="00BB4CC2" w:rsidP="00355889">
      <w:pPr>
        <w:spacing w:before="0" w:after="0" w:line="240" w:lineRule="auto"/>
        <w:ind w:left="364"/>
        <w:jc w:val="both"/>
        <w:rPr>
          <w:rFonts w:ascii="Arial Nova Cond" w:hAnsi="Arial Nova Cond" w:cs="Arial"/>
        </w:rPr>
      </w:pPr>
      <w:sdt>
        <w:sdtPr>
          <w:rPr>
            <w:rFonts w:ascii="Arial Nova Cond" w:eastAsia="MS Gothic" w:hAnsi="Arial Nova Cond" w:cs="Segoe UI Symbol"/>
            <w:b/>
            <w:bCs/>
            <w:sz w:val="32"/>
            <w:szCs w:val="32"/>
          </w:rPr>
          <w:id w:val="968559584"/>
          <w14:checkbox>
            <w14:checked w14:val="0"/>
            <w14:checkedState w14:val="2612" w14:font="MS Gothic"/>
            <w14:uncheckedState w14:val="2610" w14:font="MS Gothic"/>
          </w14:checkbox>
        </w:sdtPr>
        <w:sdtEndPr/>
        <w:sdtContent>
          <w:r w:rsidR="00355889" w:rsidRPr="00E04058">
            <w:rPr>
              <w:rFonts w:ascii="Segoe UI Symbol" w:eastAsia="MS Gothic" w:hAnsi="Segoe UI Symbol" w:cs="Segoe UI Symbol"/>
              <w:b/>
              <w:bCs/>
              <w:sz w:val="32"/>
              <w:szCs w:val="32"/>
            </w:rPr>
            <w:t>☐</w:t>
          </w:r>
        </w:sdtContent>
      </w:sdt>
      <w:r w:rsidR="00355889" w:rsidRPr="00E04058">
        <w:rPr>
          <w:rFonts w:ascii="Arial Nova Cond" w:hAnsi="Arial Nova Cond" w:cs="Arial"/>
          <w:b/>
          <w:bCs/>
        </w:rPr>
        <w:t xml:space="preserve"> małym przedsiębiorcą </w:t>
      </w:r>
      <w:r w:rsidR="00355889" w:rsidRPr="00E04058">
        <w:rPr>
          <w:rFonts w:ascii="Arial Nova Cond" w:hAnsi="Arial Nova Cond" w:cs="Arial"/>
        </w:rPr>
        <w:t>(małe przedsiębiorstwo definiuje się jako przedsiębiorstwo, które zatrudnia mniej niż 50 pracowników i którego roczny obrót lub roczna suma bilansowa nie przekracza 10 milionów EUR)</w:t>
      </w:r>
    </w:p>
    <w:p w14:paraId="3C4FDF8B" w14:textId="77777777" w:rsidR="00355889" w:rsidRPr="00E04058" w:rsidRDefault="00BB4CC2" w:rsidP="00355889">
      <w:pPr>
        <w:spacing w:before="0" w:after="0" w:line="240" w:lineRule="auto"/>
        <w:ind w:left="364"/>
        <w:jc w:val="both"/>
        <w:rPr>
          <w:rFonts w:ascii="Arial Nova Cond" w:hAnsi="Arial Nova Cond" w:cs="Arial"/>
        </w:rPr>
      </w:pPr>
      <w:sdt>
        <w:sdtPr>
          <w:rPr>
            <w:rFonts w:ascii="Arial Nova Cond" w:eastAsia="MS Gothic" w:hAnsi="Arial Nova Cond" w:cs="Segoe UI Symbol"/>
            <w:b/>
            <w:bCs/>
            <w:sz w:val="32"/>
            <w:szCs w:val="32"/>
          </w:rPr>
          <w:id w:val="242773292"/>
          <w14:checkbox>
            <w14:checked w14:val="0"/>
            <w14:checkedState w14:val="2612" w14:font="MS Gothic"/>
            <w14:uncheckedState w14:val="2610" w14:font="MS Gothic"/>
          </w14:checkbox>
        </w:sdtPr>
        <w:sdtEndPr/>
        <w:sdtContent>
          <w:r w:rsidR="00355889" w:rsidRPr="00E04058">
            <w:rPr>
              <w:rFonts w:ascii="Segoe UI Symbol" w:eastAsia="MS Gothic" w:hAnsi="Segoe UI Symbol" w:cs="Segoe UI Symbol"/>
              <w:b/>
              <w:bCs/>
              <w:sz w:val="32"/>
              <w:szCs w:val="32"/>
            </w:rPr>
            <w:t>☐</w:t>
          </w:r>
        </w:sdtContent>
      </w:sdt>
      <w:r w:rsidR="00355889" w:rsidRPr="00E04058">
        <w:rPr>
          <w:rFonts w:ascii="Arial Nova Cond" w:hAnsi="Arial Nova Cond" w:cs="Arial"/>
          <w:b/>
          <w:bCs/>
        </w:rPr>
        <w:t xml:space="preserve"> średnim przedsiębiorcą </w:t>
      </w:r>
      <w:r w:rsidR="00355889" w:rsidRPr="00E04058">
        <w:rPr>
          <w:rFonts w:ascii="Arial Nova Cond" w:hAnsi="Arial Nova Cond" w:cs="Arial"/>
        </w:rPr>
        <w:t>(średnie przedsiębiorstwo definiuje się jako przedsiębiorstwo, które zatrudnia mniej niż 250 pracowników i którego roczny obrót nie przekracza 50 milionów lub roczna suma bilansowa nie przekracza 43 milionów EUR)</w:t>
      </w:r>
    </w:p>
    <w:p w14:paraId="5F3F995B" w14:textId="77777777" w:rsidR="00355889" w:rsidRPr="00E04058" w:rsidRDefault="00BB4CC2" w:rsidP="00355889">
      <w:pPr>
        <w:spacing w:before="0" w:after="0" w:line="240" w:lineRule="auto"/>
        <w:ind w:left="364"/>
        <w:jc w:val="both"/>
        <w:rPr>
          <w:rFonts w:ascii="Arial Nova Cond" w:hAnsi="Arial Nova Cond" w:cs="Arial"/>
          <w:b/>
          <w:bCs/>
        </w:rPr>
      </w:pPr>
      <w:sdt>
        <w:sdtPr>
          <w:rPr>
            <w:rFonts w:ascii="Arial Nova Cond" w:eastAsia="MS Gothic" w:hAnsi="Arial Nova Cond" w:cs="Segoe UI Symbol"/>
            <w:b/>
            <w:bCs/>
            <w:sz w:val="32"/>
            <w:szCs w:val="32"/>
          </w:rPr>
          <w:id w:val="-618685873"/>
          <w14:checkbox>
            <w14:checked w14:val="0"/>
            <w14:checkedState w14:val="2612" w14:font="MS Gothic"/>
            <w14:uncheckedState w14:val="2610" w14:font="MS Gothic"/>
          </w14:checkbox>
        </w:sdtPr>
        <w:sdtEndPr/>
        <w:sdtContent>
          <w:r w:rsidR="00355889" w:rsidRPr="00E04058">
            <w:rPr>
              <w:rFonts w:ascii="Segoe UI Symbol" w:eastAsia="MS Gothic" w:hAnsi="Segoe UI Symbol" w:cs="Segoe UI Symbol"/>
              <w:b/>
              <w:bCs/>
              <w:sz w:val="32"/>
              <w:szCs w:val="32"/>
            </w:rPr>
            <w:t>☐</w:t>
          </w:r>
        </w:sdtContent>
      </w:sdt>
      <w:r w:rsidR="00355889" w:rsidRPr="00E04058">
        <w:rPr>
          <w:rFonts w:ascii="Arial Nova Cond" w:hAnsi="Arial Nova Cond" w:cs="Arial"/>
          <w:b/>
          <w:bCs/>
        </w:rPr>
        <w:t xml:space="preserve"> jednoosobowa działalność gospodarcza</w:t>
      </w:r>
    </w:p>
    <w:p w14:paraId="25EB2B4D" w14:textId="77777777" w:rsidR="00355889" w:rsidRPr="00E04058" w:rsidRDefault="00BB4CC2" w:rsidP="00355889">
      <w:pPr>
        <w:spacing w:before="0" w:after="0" w:line="240" w:lineRule="auto"/>
        <w:ind w:left="364"/>
        <w:jc w:val="both"/>
        <w:rPr>
          <w:rFonts w:ascii="Arial Nova Cond" w:hAnsi="Arial Nova Cond" w:cs="Arial"/>
          <w:b/>
          <w:bCs/>
        </w:rPr>
      </w:pPr>
      <w:sdt>
        <w:sdtPr>
          <w:rPr>
            <w:rFonts w:ascii="Arial Nova Cond" w:eastAsia="MS Gothic" w:hAnsi="Arial Nova Cond" w:cs="Segoe UI Symbol"/>
            <w:b/>
            <w:bCs/>
            <w:sz w:val="32"/>
            <w:szCs w:val="32"/>
          </w:rPr>
          <w:id w:val="-1892646444"/>
          <w14:checkbox>
            <w14:checked w14:val="0"/>
            <w14:checkedState w14:val="2612" w14:font="MS Gothic"/>
            <w14:uncheckedState w14:val="2610" w14:font="MS Gothic"/>
          </w14:checkbox>
        </w:sdtPr>
        <w:sdtEndPr/>
        <w:sdtContent>
          <w:r w:rsidR="00355889" w:rsidRPr="00E04058">
            <w:rPr>
              <w:rFonts w:ascii="Segoe UI Symbol" w:eastAsia="MS Gothic" w:hAnsi="Segoe UI Symbol" w:cs="Segoe UI Symbol"/>
              <w:b/>
              <w:bCs/>
              <w:sz w:val="32"/>
              <w:szCs w:val="32"/>
            </w:rPr>
            <w:t>☐</w:t>
          </w:r>
        </w:sdtContent>
      </w:sdt>
      <w:r w:rsidR="00355889" w:rsidRPr="00E04058">
        <w:rPr>
          <w:rFonts w:ascii="Arial Nova Cond" w:hAnsi="Arial Nova Cond" w:cs="Arial"/>
          <w:b/>
          <w:bCs/>
        </w:rPr>
        <w:t xml:space="preserve"> osoba fizyczna nieprowadząca działalności gospodarczej</w:t>
      </w:r>
    </w:p>
    <w:p w14:paraId="2A145A25" w14:textId="4181D41B" w:rsidR="00F60A50" w:rsidRPr="00E04058" w:rsidRDefault="00BB4CC2" w:rsidP="00F60A50">
      <w:pPr>
        <w:spacing w:before="0" w:after="0" w:line="240" w:lineRule="auto"/>
        <w:ind w:left="364"/>
        <w:jc w:val="both"/>
        <w:rPr>
          <w:rFonts w:ascii="Arial Nova Cond" w:hAnsi="Arial Nova Cond" w:cs="Arial"/>
          <w:b/>
          <w:bCs/>
        </w:rPr>
      </w:pPr>
      <w:sdt>
        <w:sdtPr>
          <w:rPr>
            <w:rFonts w:ascii="Arial Nova Cond" w:eastAsia="MS Gothic" w:hAnsi="Arial Nova Cond" w:cs="Segoe UI Symbol"/>
            <w:b/>
            <w:bCs/>
            <w:sz w:val="32"/>
            <w:szCs w:val="32"/>
          </w:rPr>
          <w:id w:val="-1604796782"/>
          <w14:checkbox>
            <w14:checked w14:val="0"/>
            <w14:checkedState w14:val="2612" w14:font="MS Gothic"/>
            <w14:uncheckedState w14:val="2610" w14:font="MS Gothic"/>
          </w14:checkbox>
        </w:sdtPr>
        <w:sdtEndPr/>
        <w:sdtContent>
          <w:r w:rsidR="00F60A50" w:rsidRPr="00E04058">
            <w:rPr>
              <w:rFonts w:ascii="Segoe UI Symbol" w:eastAsia="MS Gothic" w:hAnsi="Segoe UI Symbol" w:cs="Segoe UI Symbol"/>
              <w:b/>
              <w:bCs/>
              <w:sz w:val="32"/>
              <w:szCs w:val="32"/>
            </w:rPr>
            <w:t>☐</w:t>
          </w:r>
        </w:sdtContent>
      </w:sdt>
      <w:r w:rsidR="00F60A50" w:rsidRPr="00E04058">
        <w:rPr>
          <w:rFonts w:ascii="Arial Nova Cond" w:hAnsi="Arial Nova Cond" w:cs="Arial"/>
          <w:b/>
          <w:bCs/>
        </w:rPr>
        <w:t xml:space="preserve"> duży przedsiębiorca</w:t>
      </w:r>
    </w:p>
    <w:p w14:paraId="104F6044" w14:textId="77777777" w:rsidR="00F60A50" w:rsidRPr="00E04058" w:rsidRDefault="00F60A50" w:rsidP="00355889">
      <w:pPr>
        <w:spacing w:before="0" w:after="0" w:line="240" w:lineRule="auto"/>
        <w:ind w:left="364"/>
        <w:jc w:val="both"/>
        <w:rPr>
          <w:rFonts w:ascii="Arial Nova Cond" w:hAnsi="Arial Nova Cond" w:cs="Arial"/>
          <w:b/>
          <w:bCs/>
        </w:rPr>
      </w:pPr>
    </w:p>
    <w:p w14:paraId="6FC7EBC6" w14:textId="77777777" w:rsidR="003353B2" w:rsidRPr="00E04058" w:rsidRDefault="003353B2" w:rsidP="00EA0C05">
      <w:pPr>
        <w:numPr>
          <w:ilvl w:val="0"/>
          <w:numId w:val="16"/>
        </w:numPr>
        <w:spacing w:before="0" w:after="60" w:line="240" w:lineRule="auto"/>
        <w:ind w:left="357" w:hanging="357"/>
        <w:jc w:val="both"/>
        <w:rPr>
          <w:rFonts w:ascii="Arial Nova Cond" w:hAnsi="Arial Nova Cond" w:cs="Arial"/>
        </w:rPr>
      </w:pPr>
      <w:r w:rsidRPr="00E04058">
        <w:rPr>
          <w:rFonts w:ascii="Arial Nova Cond" w:hAnsi="Arial Nova Cond" w:cs="Arial"/>
        </w:rPr>
        <w:t>Oświadczam</w:t>
      </w:r>
      <w:r w:rsidR="007478CC" w:rsidRPr="00E04058">
        <w:rPr>
          <w:rFonts w:ascii="Arial Nova Cond" w:hAnsi="Arial Nova Cond" w:cs="Arial"/>
        </w:rPr>
        <w:t>(</w:t>
      </w:r>
      <w:r w:rsidRPr="00E04058">
        <w:rPr>
          <w:rFonts w:ascii="Arial Nova Cond" w:hAnsi="Arial Nova Cond" w:cs="Arial"/>
        </w:rPr>
        <w:t>y</w:t>
      </w:r>
      <w:r w:rsidR="007478CC" w:rsidRPr="00E04058">
        <w:rPr>
          <w:rFonts w:ascii="Arial Nova Cond" w:hAnsi="Arial Nova Cond" w:cs="Arial"/>
        </w:rPr>
        <w:t>)</w:t>
      </w:r>
      <w:r w:rsidRPr="00E04058">
        <w:rPr>
          <w:rFonts w:ascii="Arial Nova Cond" w:hAnsi="Arial Nova Cond" w:cs="Arial"/>
        </w:rPr>
        <w:t>, że oferta nie zawiera/ zawiera (</w:t>
      </w:r>
      <w:r w:rsidRPr="00E04058">
        <w:rPr>
          <w:rFonts w:ascii="Arial Nova Cond" w:hAnsi="Arial Nova Cond" w:cs="Arial"/>
          <w:b/>
          <w:bCs/>
          <w:i/>
          <w:iCs/>
        </w:rPr>
        <w:t>niepotrzebne skreślić</w:t>
      </w:r>
      <w:r w:rsidRPr="00E04058">
        <w:rPr>
          <w:rFonts w:ascii="Arial Nova Cond" w:hAnsi="Arial Nova Cond" w:cs="Arial"/>
        </w:rPr>
        <w:t xml:space="preserve">) informacji stanowiących tajemnicę przedsiębiorstwa w rozumieniu przepisów o zwalczaniu nieuczciwej konkurencji. Informacje takie zawarte są w następujących </w:t>
      </w:r>
      <w:r w:rsidR="00187D0A" w:rsidRPr="00E04058">
        <w:rPr>
          <w:rFonts w:ascii="Arial Nova Cond" w:hAnsi="Arial Nova Cond" w:cs="Arial"/>
        </w:rPr>
        <w:t>dokumentach: .................................................................................</w:t>
      </w:r>
    </w:p>
    <w:p w14:paraId="63ACF986" w14:textId="0798CED3" w:rsidR="00644A8A" w:rsidRPr="00E04058" w:rsidRDefault="00644A8A" w:rsidP="00EA0C05">
      <w:pPr>
        <w:numPr>
          <w:ilvl w:val="0"/>
          <w:numId w:val="16"/>
        </w:numPr>
        <w:spacing w:before="0" w:after="0" w:line="240" w:lineRule="auto"/>
        <w:ind w:left="357" w:hanging="357"/>
        <w:jc w:val="both"/>
        <w:rPr>
          <w:rFonts w:ascii="Arial Nova Cond" w:hAnsi="Arial Nova Cond" w:cs="Arial"/>
        </w:rPr>
      </w:pPr>
      <w:r w:rsidRPr="00E04058">
        <w:rPr>
          <w:rFonts w:ascii="Arial Nova Cond" w:hAnsi="Arial Nova Cond" w:cs="Arial"/>
        </w:rPr>
        <w:t>Oświadczam(y) że wypełniłem (śmy) obowiązki informacyjne przewidziane w art. 13 lub art. 14 RODO</w:t>
      </w:r>
      <w:r w:rsidRPr="00E04058">
        <w:rPr>
          <w:rStyle w:val="Odwoanieprzypisudolnego"/>
          <w:rFonts w:ascii="Arial Nova Cond" w:hAnsi="Arial Nova Cond" w:cs="Arial"/>
        </w:rPr>
        <w:footnoteReference w:id="2"/>
      </w:r>
      <w:r w:rsidRPr="00E04058">
        <w:rPr>
          <w:rFonts w:ascii="Arial Nova Cond" w:hAnsi="Arial Nova Cond" w:cs="Arial"/>
        </w:rPr>
        <w:t>wobec osób fizycznych, od których dane osobowe bezpośrednio lub pośrednio pozyskałem celu ubiegania się o udzielenie zamówienia publicznego w niniejszym postępowaniu.</w:t>
      </w:r>
      <w:r w:rsidRPr="00E04058">
        <w:rPr>
          <w:rStyle w:val="Odwoanieprzypisudolnego"/>
          <w:rFonts w:ascii="Arial Nova Cond" w:hAnsi="Arial Nova Cond" w:cs="Arial"/>
        </w:rPr>
        <w:footnoteReference w:id="3"/>
      </w:r>
    </w:p>
    <w:p w14:paraId="4EBC4190" w14:textId="77777777" w:rsidR="00A45B3F" w:rsidRPr="00E04058" w:rsidRDefault="00A45B3F" w:rsidP="00EA0C05">
      <w:pPr>
        <w:numPr>
          <w:ilvl w:val="0"/>
          <w:numId w:val="16"/>
        </w:numPr>
        <w:spacing w:before="0" w:after="60" w:line="240" w:lineRule="auto"/>
        <w:ind w:left="357" w:hanging="357"/>
        <w:jc w:val="both"/>
        <w:rPr>
          <w:rFonts w:ascii="Arial Nova Cond" w:hAnsi="Arial Nova Cond" w:cs="Arial"/>
          <w:b/>
          <w:iCs/>
        </w:rPr>
      </w:pPr>
      <w:r w:rsidRPr="00E04058">
        <w:rPr>
          <w:rFonts w:ascii="Arial Nova Cond" w:hAnsi="Arial Nova Cond" w:cs="Arial"/>
          <w:b/>
          <w:lang w:eastAsia="pl-PL"/>
        </w:rPr>
        <w:t>OSOBĄ UPRAWNIONĄ DO KONTAKTU</w:t>
      </w:r>
      <w:r w:rsidRPr="00E04058">
        <w:rPr>
          <w:rFonts w:ascii="Arial Nova Cond" w:hAnsi="Arial Nova Cond" w:cs="Arial"/>
          <w:lang w:eastAsia="pl-PL"/>
        </w:rPr>
        <w:t xml:space="preserve"> w sprawie postępowania jest:</w:t>
      </w:r>
    </w:p>
    <w:p w14:paraId="480D3EB0" w14:textId="77777777" w:rsidR="00A45B3F" w:rsidRPr="00E04058" w:rsidRDefault="00A45B3F" w:rsidP="00A45B3F">
      <w:pPr>
        <w:spacing w:before="0" w:after="60" w:line="240" w:lineRule="auto"/>
        <w:ind w:left="357"/>
        <w:jc w:val="both"/>
        <w:rPr>
          <w:rFonts w:ascii="Arial Nova Cond" w:hAnsi="Arial Nova Cond" w:cs="Arial"/>
        </w:rPr>
      </w:pPr>
      <w:r w:rsidRPr="00E04058">
        <w:rPr>
          <w:rFonts w:ascii="Arial Nova Cond" w:hAnsi="Arial Nova Cond" w:cs="Arial"/>
        </w:rPr>
        <w:t>Imię i nazwisko: ……………………………………………………</w:t>
      </w:r>
    </w:p>
    <w:p w14:paraId="1989E005" w14:textId="77777777" w:rsidR="00A45B3F" w:rsidRPr="00E04058" w:rsidRDefault="00A45B3F" w:rsidP="00A45B3F">
      <w:pPr>
        <w:spacing w:before="0" w:after="60" w:line="240" w:lineRule="auto"/>
        <w:ind w:left="357"/>
        <w:jc w:val="both"/>
        <w:rPr>
          <w:rFonts w:ascii="Arial Nova Cond" w:hAnsi="Arial Nova Cond" w:cs="Arial"/>
          <w:lang w:val="es-ES"/>
        </w:rPr>
      </w:pPr>
      <w:r w:rsidRPr="00E04058">
        <w:rPr>
          <w:rFonts w:ascii="Arial Nova Cond" w:hAnsi="Arial Nova Cond" w:cs="Arial"/>
          <w:lang w:val="es-ES"/>
        </w:rPr>
        <w:t>e-mail: …………………………………, tel. …………………………………,</w:t>
      </w:r>
    </w:p>
    <w:p w14:paraId="494FB716" w14:textId="6836CE01" w:rsidR="00A45B3F" w:rsidRPr="00E04058" w:rsidRDefault="00A45B3F" w:rsidP="00A45B3F">
      <w:pPr>
        <w:spacing w:before="0" w:after="60" w:line="240" w:lineRule="auto"/>
        <w:ind w:left="357"/>
        <w:jc w:val="both"/>
        <w:rPr>
          <w:rFonts w:ascii="Arial Nova Cond" w:hAnsi="Arial Nova Cond" w:cs="Arial"/>
          <w:b/>
          <w:iCs/>
        </w:rPr>
      </w:pPr>
      <w:r w:rsidRPr="00E04058">
        <w:rPr>
          <w:rFonts w:ascii="Arial Nova Cond" w:hAnsi="Arial Nova Cond" w:cs="Arial"/>
          <w:i/>
          <w:lang w:val="es-ES"/>
        </w:rPr>
        <w:t>(</w:t>
      </w:r>
      <w:r w:rsidRPr="00E04058">
        <w:rPr>
          <w:rFonts w:ascii="Arial Nova Cond" w:hAnsi="Arial Nova Cond" w:cs="Arial"/>
          <w:i/>
        </w:rPr>
        <w:t>wykonawca do komunikacji może użyć wyłącznie adresu poczty elektronicznej wskazanego powyżej lub adresu wskazanego w profilu wykonawcy na Portalu w zakładce „DANE OGÓLNE”</w:t>
      </w:r>
      <w:r w:rsidRPr="00E04058">
        <w:rPr>
          <w:rFonts w:ascii="Arial Nova Cond" w:hAnsi="Arial Nova Cond" w:cs="Arial"/>
          <w:i/>
          <w:lang w:val="es-ES"/>
        </w:rPr>
        <w:t>)</w:t>
      </w:r>
    </w:p>
    <w:p w14:paraId="6E71B283" w14:textId="16D6F6A6" w:rsidR="00107482" w:rsidRPr="00E04058" w:rsidRDefault="00462614" w:rsidP="00EA0C05">
      <w:pPr>
        <w:numPr>
          <w:ilvl w:val="0"/>
          <w:numId w:val="16"/>
        </w:numPr>
        <w:spacing w:before="0" w:after="60" w:line="240" w:lineRule="auto"/>
        <w:ind w:left="357" w:hanging="357"/>
        <w:jc w:val="both"/>
        <w:rPr>
          <w:rFonts w:ascii="Arial Nova Cond" w:hAnsi="Arial Nova Cond" w:cs="Arial"/>
        </w:rPr>
      </w:pPr>
      <w:r w:rsidRPr="00E04058">
        <w:rPr>
          <w:rFonts w:ascii="Arial Nova Cond" w:hAnsi="Arial Nova Cond" w:cs="Arial"/>
        </w:rPr>
        <w:t>Stosownie do art. 225 ust. 2 ustawy Pzp oświadczam, że wybór naszej oferty</w:t>
      </w:r>
      <w:r w:rsidR="00A7139F" w:rsidRPr="00E04058">
        <w:rPr>
          <w:rStyle w:val="Odwoanieprzypisudolnego"/>
          <w:rFonts w:ascii="Arial Nova Cond" w:hAnsi="Arial Nova Cond" w:cs="Arial"/>
        </w:rPr>
        <w:footnoteReference w:id="4"/>
      </w:r>
      <w:r w:rsidRPr="00E04058">
        <w:rPr>
          <w:rFonts w:ascii="Arial Nova Cond" w:hAnsi="Arial Nova Cond" w:cs="Arial"/>
        </w:rPr>
        <w:t>:</w:t>
      </w:r>
    </w:p>
    <w:p w14:paraId="218E5F09" w14:textId="28E53C54" w:rsidR="00F60A50" w:rsidRPr="00E04058" w:rsidRDefault="00BB4CC2" w:rsidP="00F60A50">
      <w:pPr>
        <w:pStyle w:val="Akapitzlist10"/>
        <w:spacing w:before="0" w:after="0" w:line="240" w:lineRule="auto"/>
        <w:ind w:left="798" w:hanging="452"/>
        <w:jc w:val="both"/>
        <w:rPr>
          <w:rFonts w:ascii="Arial Nova Cond" w:hAnsi="Arial Nova Cond" w:cs="Arial"/>
          <w:sz w:val="20"/>
          <w:szCs w:val="20"/>
        </w:rPr>
      </w:pPr>
      <w:sdt>
        <w:sdtPr>
          <w:rPr>
            <w:rFonts w:ascii="Arial Nova Cond" w:hAnsi="Arial Nova Cond"/>
            <w:b/>
            <w:bCs/>
            <w:sz w:val="32"/>
            <w:szCs w:val="32"/>
          </w:rPr>
          <w:id w:val="-1233841828"/>
          <w14:checkbox>
            <w14:checked w14:val="0"/>
            <w14:checkedState w14:val="2612" w14:font="MS Gothic"/>
            <w14:uncheckedState w14:val="2610" w14:font="MS Gothic"/>
          </w14:checkbox>
        </w:sdtPr>
        <w:sdtEndPr/>
        <w:sdtContent>
          <w:r w:rsidR="00F60A50" w:rsidRPr="00E04058">
            <w:rPr>
              <w:rFonts w:ascii="Segoe UI Symbol" w:eastAsia="MS Gothic" w:hAnsi="Segoe UI Symbol" w:cs="Segoe UI Symbol"/>
              <w:b/>
              <w:bCs/>
              <w:sz w:val="32"/>
              <w:szCs w:val="32"/>
            </w:rPr>
            <w:t>☐</w:t>
          </w:r>
        </w:sdtContent>
      </w:sdt>
      <w:r w:rsidR="00F60A50" w:rsidRPr="00E04058">
        <w:rPr>
          <w:rFonts w:ascii="Arial Nova Cond" w:hAnsi="Arial Nova Cond" w:cs="Arial"/>
          <w:b/>
          <w:bCs/>
          <w:sz w:val="20"/>
          <w:szCs w:val="20"/>
        </w:rPr>
        <w:t xml:space="preserve">   </w:t>
      </w:r>
      <w:r w:rsidR="00F60A50" w:rsidRPr="00E04058">
        <w:rPr>
          <w:rFonts w:ascii="Arial Nova Cond" w:hAnsi="Arial Nova Cond" w:cs="Arial"/>
          <w:b/>
          <w:sz w:val="20"/>
          <w:szCs w:val="20"/>
        </w:rPr>
        <w:t>nie będzie</w:t>
      </w:r>
      <w:r w:rsidR="00F60A50" w:rsidRPr="00E04058">
        <w:rPr>
          <w:rFonts w:ascii="Arial Nova Cond" w:hAnsi="Arial Nova Cond" w:cs="Arial"/>
          <w:sz w:val="20"/>
          <w:szCs w:val="20"/>
        </w:rPr>
        <w:t xml:space="preserve"> prowadził do powstania u Zamawiającego obowiązku podatkowego zgodnie z przepisami ustawy z dnia 11 marca 2004 r. o podatku od towarów i usług </w:t>
      </w:r>
    </w:p>
    <w:p w14:paraId="6DE0B189" w14:textId="7D049DE2" w:rsidR="00F60A50" w:rsidRPr="00E04058" w:rsidRDefault="00BB4CC2" w:rsidP="00F60A50">
      <w:pPr>
        <w:pStyle w:val="Akapitzlist10"/>
        <w:spacing w:before="0" w:after="0" w:line="240" w:lineRule="auto"/>
        <w:ind w:left="798" w:hanging="452"/>
        <w:jc w:val="both"/>
        <w:rPr>
          <w:rFonts w:ascii="Arial Nova Cond" w:hAnsi="Arial Nova Cond" w:cs="Arial"/>
          <w:sz w:val="20"/>
          <w:szCs w:val="20"/>
        </w:rPr>
      </w:pPr>
      <w:sdt>
        <w:sdtPr>
          <w:rPr>
            <w:rFonts w:ascii="Arial Nova Cond" w:hAnsi="Arial Nova Cond"/>
            <w:b/>
            <w:bCs/>
            <w:sz w:val="32"/>
            <w:szCs w:val="32"/>
          </w:rPr>
          <w:id w:val="383996900"/>
          <w14:checkbox>
            <w14:checked w14:val="0"/>
            <w14:checkedState w14:val="2612" w14:font="MS Gothic"/>
            <w14:uncheckedState w14:val="2610" w14:font="MS Gothic"/>
          </w14:checkbox>
        </w:sdtPr>
        <w:sdtEndPr/>
        <w:sdtContent>
          <w:r w:rsidR="00F60A50" w:rsidRPr="00E04058">
            <w:rPr>
              <w:rFonts w:ascii="Segoe UI Symbol" w:eastAsia="MS Gothic" w:hAnsi="Segoe UI Symbol" w:cs="Segoe UI Symbol"/>
              <w:b/>
              <w:bCs/>
              <w:sz w:val="32"/>
              <w:szCs w:val="32"/>
            </w:rPr>
            <w:t>☐</w:t>
          </w:r>
        </w:sdtContent>
      </w:sdt>
      <w:r w:rsidR="00F60A50" w:rsidRPr="00E04058">
        <w:rPr>
          <w:rFonts w:ascii="Arial Nova Cond" w:hAnsi="Arial Nova Cond" w:cs="Arial"/>
          <w:b/>
          <w:bCs/>
          <w:sz w:val="20"/>
          <w:szCs w:val="20"/>
        </w:rPr>
        <w:t xml:space="preserve">  </w:t>
      </w:r>
      <w:r w:rsidR="00F60A50" w:rsidRPr="00E04058">
        <w:rPr>
          <w:rFonts w:ascii="Arial Nova Cond" w:hAnsi="Arial Nova Cond" w:cs="Arial"/>
          <w:b/>
          <w:sz w:val="20"/>
          <w:szCs w:val="20"/>
        </w:rPr>
        <w:t xml:space="preserve">będzie </w:t>
      </w:r>
      <w:r w:rsidR="00F60A50" w:rsidRPr="00E04058">
        <w:rPr>
          <w:rFonts w:ascii="Arial Nova Cond" w:hAnsi="Arial Nova Cond" w:cs="Arial"/>
          <w:sz w:val="20"/>
          <w:szCs w:val="20"/>
        </w:rPr>
        <w:t>prowadził do powstania u Zamawiającego obowiązku podatkowego zgodnie z przepisami ustawy z dnia 11 marca 2004 r. o podatku od towarów i usług,  w związku z powyższym wskazujemy</w:t>
      </w:r>
      <w:r w:rsidR="00F60A50" w:rsidRPr="00E04058">
        <w:rPr>
          <w:rStyle w:val="Odwoanieprzypisudolnego"/>
          <w:rFonts w:ascii="Arial Nova Cond" w:hAnsi="Arial Nova Cond" w:cs="Arial"/>
          <w:sz w:val="20"/>
          <w:szCs w:val="20"/>
        </w:rPr>
        <w:footnoteReference w:id="5"/>
      </w:r>
      <w:r w:rsidR="00F60A50" w:rsidRPr="00E04058">
        <w:rPr>
          <w:rFonts w:ascii="Arial Nova Cond" w:hAnsi="Arial Nova Cond" w:cs="Arial"/>
          <w:sz w:val="20"/>
          <w:szCs w:val="20"/>
        </w:rPr>
        <w:t xml:space="preserve">: </w:t>
      </w:r>
    </w:p>
    <w:p w14:paraId="6007C9BB" w14:textId="77777777" w:rsidR="00F60A50" w:rsidRPr="00E04058" w:rsidRDefault="00F60A50" w:rsidP="00656B95">
      <w:pPr>
        <w:pStyle w:val="Akapitzlist10"/>
        <w:numPr>
          <w:ilvl w:val="5"/>
          <w:numId w:val="20"/>
        </w:numPr>
        <w:tabs>
          <w:tab w:val="clear" w:pos="1077"/>
        </w:tabs>
        <w:spacing w:before="0" w:after="0" w:line="240" w:lineRule="auto"/>
        <w:jc w:val="both"/>
        <w:rPr>
          <w:rFonts w:ascii="Arial Nova Cond" w:hAnsi="Arial Nova Cond" w:cs="Arial"/>
          <w:sz w:val="20"/>
          <w:szCs w:val="20"/>
        </w:rPr>
      </w:pPr>
      <w:r w:rsidRPr="00E04058">
        <w:rPr>
          <w:rFonts w:ascii="Arial Nova Cond" w:hAnsi="Arial Nova Cond" w:cs="Arial"/>
          <w:sz w:val="20"/>
          <w:szCs w:val="20"/>
        </w:rPr>
        <w:t xml:space="preserve">nazwy (rodzaju) towaru lub usługi, których dostawa lub świadczenie będą prowadziły do powstania obowiązku podatkowego: …………………………………………………………………………, </w:t>
      </w:r>
    </w:p>
    <w:p w14:paraId="25D2F99B" w14:textId="7D482C64" w:rsidR="00F60A50" w:rsidRPr="00E04058" w:rsidRDefault="00F60A50" w:rsidP="00F60A50">
      <w:pPr>
        <w:pStyle w:val="Akapitzlist10"/>
        <w:numPr>
          <w:ilvl w:val="5"/>
          <w:numId w:val="20"/>
        </w:numPr>
        <w:spacing w:before="0" w:after="0" w:line="240" w:lineRule="auto"/>
        <w:jc w:val="both"/>
        <w:rPr>
          <w:rFonts w:ascii="Arial Nova Cond" w:hAnsi="Arial Nova Cond" w:cs="Arial"/>
          <w:sz w:val="20"/>
          <w:szCs w:val="20"/>
        </w:rPr>
      </w:pPr>
      <w:r w:rsidRPr="00E04058">
        <w:rPr>
          <w:rFonts w:ascii="Arial Nova Cond" w:hAnsi="Arial Nova Cond" w:cs="Arial"/>
          <w:sz w:val="20"/>
          <w:szCs w:val="20"/>
        </w:rPr>
        <w:t>wartość towaru lub usługi objętego obowiązkiem podatkowym zamawiającego, bez kwoty podatku: …………………………………………………………………………………………………………………</w:t>
      </w:r>
    </w:p>
    <w:p w14:paraId="79E532B3" w14:textId="556F01B3" w:rsidR="00A7139F" w:rsidRPr="005A215F" w:rsidRDefault="00F60A50" w:rsidP="005A215F">
      <w:pPr>
        <w:pStyle w:val="Akapitzlist10"/>
        <w:numPr>
          <w:ilvl w:val="5"/>
          <w:numId w:val="20"/>
        </w:numPr>
        <w:spacing w:before="0" w:after="0" w:line="240" w:lineRule="auto"/>
        <w:jc w:val="both"/>
        <w:rPr>
          <w:rFonts w:ascii="Arial Nova Cond" w:hAnsi="Arial Nova Cond" w:cs="Arial"/>
          <w:sz w:val="20"/>
          <w:szCs w:val="20"/>
        </w:rPr>
      </w:pPr>
      <w:r w:rsidRPr="00E04058">
        <w:rPr>
          <w:rFonts w:ascii="Arial Nova Cond" w:hAnsi="Arial Nova Cond" w:cs="Arial"/>
          <w:sz w:val="20"/>
          <w:szCs w:val="20"/>
        </w:rPr>
        <w:t>stawkę podatku od towarów i usług, która będzie miała zastosowanie: ………………………………..……</w:t>
      </w:r>
    </w:p>
    <w:p w14:paraId="3E90CF03" w14:textId="048CA277" w:rsidR="001C3B0A" w:rsidRPr="00E04058" w:rsidRDefault="001C3B0A" w:rsidP="00EA0C05">
      <w:pPr>
        <w:numPr>
          <w:ilvl w:val="0"/>
          <w:numId w:val="16"/>
        </w:numPr>
        <w:spacing w:before="0" w:after="60" w:line="240" w:lineRule="auto"/>
        <w:ind w:left="357" w:hanging="357"/>
        <w:jc w:val="both"/>
        <w:rPr>
          <w:rFonts w:ascii="Arial Nova Cond" w:hAnsi="Arial Nova Cond" w:cs="Arial"/>
        </w:rPr>
      </w:pPr>
      <w:r w:rsidRPr="00E04058">
        <w:rPr>
          <w:rFonts w:ascii="Arial Nova Cond" w:hAnsi="Arial Nova Cond" w:cs="Arial"/>
        </w:rPr>
        <w:t>Informuję, że zamawiający może uzyskać odpis lub informację z Krajowego Rejestru Sądowego, Centralnej Ewidencji i Informacji o Działalności Gospodarczej lub innego właściwego rejestru za pomocą bezpłatnych i ogólnodostępnych baz danych</w:t>
      </w:r>
      <w:r w:rsidRPr="00E04058">
        <w:rPr>
          <w:rStyle w:val="Odwoanieprzypisudolnego"/>
          <w:rFonts w:ascii="Arial Nova Cond" w:hAnsi="Arial Nova Cond" w:cs="Arial"/>
        </w:rPr>
        <w:footnoteReference w:id="6"/>
      </w:r>
      <w:r w:rsidRPr="00E04058">
        <w:rPr>
          <w:rFonts w:ascii="Arial Nova Cond" w:hAnsi="Arial Nova Cond" w:cs="Arial"/>
        </w:rPr>
        <w:t>:</w:t>
      </w:r>
    </w:p>
    <w:p w14:paraId="7D06D175" w14:textId="7246D6B4" w:rsidR="00F60A50" w:rsidRPr="00E04058" w:rsidRDefault="00BB4CC2" w:rsidP="00F60A50">
      <w:pPr>
        <w:spacing w:before="0" w:after="0" w:line="240" w:lineRule="auto"/>
        <w:ind w:left="426"/>
        <w:jc w:val="both"/>
        <w:rPr>
          <w:rFonts w:ascii="Arial Nova Cond" w:hAnsi="Arial Nova Cond" w:cs="Arial"/>
          <w:b/>
          <w:bCs/>
        </w:rPr>
      </w:pPr>
      <w:sdt>
        <w:sdtPr>
          <w:rPr>
            <w:rFonts w:ascii="Arial Nova Cond" w:eastAsia="MS Gothic" w:hAnsi="Arial Nova Cond" w:cs="Segoe UI Symbol"/>
            <w:b/>
            <w:bCs/>
            <w:sz w:val="32"/>
            <w:szCs w:val="32"/>
          </w:rPr>
          <w:id w:val="-1351638098"/>
          <w14:checkbox>
            <w14:checked w14:val="0"/>
            <w14:checkedState w14:val="2612" w14:font="MS Gothic"/>
            <w14:uncheckedState w14:val="2610" w14:font="MS Gothic"/>
          </w14:checkbox>
        </w:sdtPr>
        <w:sdtEndPr/>
        <w:sdtContent>
          <w:r w:rsidR="00F60A50" w:rsidRPr="00E04058">
            <w:rPr>
              <w:rFonts w:ascii="Segoe UI Symbol" w:eastAsia="MS Gothic" w:hAnsi="Segoe UI Symbol" w:cs="Segoe UI Symbol"/>
              <w:b/>
              <w:bCs/>
              <w:sz w:val="32"/>
              <w:szCs w:val="32"/>
            </w:rPr>
            <w:t>☐</w:t>
          </w:r>
        </w:sdtContent>
      </w:sdt>
      <w:r w:rsidR="00F60A50" w:rsidRPr="00E04058">
        <w:rPr>
          <w:rFonts w:ascii="Arial Nova Cond" w:hAnsi="Arial Nova Cond" w:cs="Arial"/>
          <w:b/>
          <w:bCs/>
        </w:rPr>
        <w:t xml:space="preserve"> </w:t>
      </w:r>
      <w:hyperlink r:id="rId9" w:history="1">
        <w:r w:rsidR="00E014DD" w:rsidRPr="00E04058">
          <w:rPr>
            <w:rStyle w:val="Hipercze"/>
            <w:rFonts w:ascii="Arial Nova Cond" w:hAnsi="Arial Nova Cond"/>
            <w:b/>
            <w:bCs/>
          </w:rPr>
          <w:t>https://wyszukiwarka-krs.ms.gov.pl/</w:t>
        </w:r>
      </w:hyperlink>
      <w:r w:rsidR="00E014DD" w:rsidRPr="00E04058">
        <w:rPr>
          <w:rFonts w:ascii="Arial Nova Cond" w:hAnsi="Arial Nova Cond"/>
        </w:rPr>
        <w:t xml:space="preserve"> </w:t>
      </w:r>
    </w:p>
    <w:p w14:paraId="099E648D" w14:textId="77777777" w:rsidR="00F60A50" w:rsidRPr="00E04058" w:rsidRDefault="00BB4CC2" w:rsidP="00F60A50">
      <w:pPr>
        <w:spacing w:before="0" w:after="0" w:line="240" w:lineRule="auto"/>
        <w:ind w:left="426"/>
        <w:jc w:val="both"/>
        <w:rPr>
          <w:rFonts w:ascii="Arial Nova Cond" w:hAnsi="Arial Nova Cond" w:cs="Arial"/>
        </w:rPr>
      </w:pPr>
      <w:sdt>
        <w:sdtPr>
          <w:rPr>
            <w:rFonts w:ascii="Arial Nova Cond" w:eastAsia="MS Gothic" w:hAnsi="Arial Nova Cond" w:cs="Segoe UI Symbol"/>
            <w:b/>
            <w:bCs/>
            <w:sz w:val="32"/>
            <w:szCs w:val="32"/>
          </w:rPr>
          <w:id w:val="-881868371"/>
          <w14:checkbox>
            <w14:checked w14:val="0"/>
            <w14:checkedState w14:val="2612" w14:font="MS Gothic"/>
            <w14:uncheckedState w14:val="2610" w14:font="MS Gothic"/>
          </w14:checkbox>
        </w:sdtPr>
        <w:sdtEndPr/>
        <w:sdtContent>
          <w:r w:rsidR="00F60A50" w:rsidRPr="00E04058">
            <w:rPr>
              <w:rFonts w:ascii="Segoe UI Symbol" w:eastAsia="MS Gothic" w:hAnsi="Segoe UI Symbol" w:cs="Segoe UI Symbol"/>
              <w:b/>
              <w:bCs/>
              <w:sz w:val="32"/>
              <w:szCs w:val="32"/>
            </w:rPr>
            <w:t>☐</w:t>
          </w:r>
        </w:sdtContent>
      </w:sdt>
      <w:r w:rsidR="00F60A50" w:rsidRPr="00E04058">
        <w:rPr>
          <w:rFonts w:ascii="Arial Nova Cond" w:hAnsi="Arial Nova Cond" w:cs="Arial"/>
          <w:b/>
          <w:bCs/>
        </w:rPr>
        <w:t xml:space="preserve"> </w:t>
      </w:r>
      <w:hyperlink r:id="rId10" w:history="1">
        <w:r w:rsidR="00F60A50" w:rsidRPr="00E04058">
          <w:rPr>
            <w:rStyle w:val="Hipercze"/>
            <w:rFonts w:ascii="Arial Nova Cond" w:hAnsi="Arial Nova Cond" w:cs="Arial"/>
            <w:b/>
            <w:bCs/>
          </w:rPr>
          <w:t>https://prod.ceidg.gov.pl</w:t>
        </w:r>
      </w:hyperlink>
    </w:p>
    <w:p w14:paraId="1A5BD694" w14:textId="5043BEC9" w:rsidR="00A7139F" w:rsidRPr="00E04058" w:rsidRDefault="00A7139F" w:rsidP="00B24527">
      <w:pPr>
        <w:spacing w:before="0" w:after="0" w:line="240" w:lineRule="auto"/>
        <w:rPr>
          <w:rFonts w:ascii="Arial Nova Cond" w:hAnsi="Arial Nova Cond" w:cs="Arial"/>
        </w:rPr>
      </w:pPr>
    </w:p>
    <w:p w14:paraId="5C19AE4F" w14:textId="77777777" w:rsidR="002C78C8" w:rsidRPr="00E04058" w:rsidRDefault="002C78C8" w:rsidP="002C78C8">
      <w:pPr>
        <w:spacing w:before="0" w:after="0"/>
        <w:ind w:left="4536"/>
        <w:jc w:val="center"/>
        <w:rPr>
          <w:rFonts w:ascii="Arial Nova Cond" w:hAnsi="Arial Nova Cond" w:cs="Arial"/>
          <w:i/>
          <w:iCs/>
          <w:sz w:val="16"/>
          <w:szCs w:val="16"/>
        </w:rPr>
      </w:pPr>
      <w:r w:rsidRPr="00E04058">
        <w:rPr>
          <w:rFonts w:ascii="Arial Nova Cond" w:hAnsi="Arial Nova Cond" w:cs="Arial"/>
          <w:i/>
          <w:iCs/>
          <w:sz w:val="16"/>
          <w:szCs w:val="16"/>
        </w:rPr>
        <w:t>- kwalifikowany podpis elektroniczny / podpis zaufany</w:t>
      </w:r>
      <w:r w:rsidRPr="00E04058">
        <w:rPr>
          <w:rStyle w:val="Odwoanieprzypisudolnego"/>
          <w:rFonts w:ascii="Arial Nova Cond" w:hAnsi="Arial Nova Cond" w:cs="Arial"/>
          <w:i/>
          <w:iCs/>
          <w:sz w:val="16"/>
          <w:szCs w:val="16"/>
        </w:rPr>
        <w:footnoteReference w:id="7"/>
      </w:r>
      <w:r w:rsidRPr="00E04058">
        <w:rPr>
          <w:rFonts w:ascii="Arial Nova Cond" w:hAnsi="Arial Nova Cond" w:cs="Arial"/>
          <w:i/>
          <w:iCs/>
          <w:sz w:val="16"/>
          <w:szCs w:val="16"/>
        </w:rPr>
        <w:t>/ podpis osobisty</w:t>
      </w:r>
      <w:r w:rsidRPr="00E04058">
        <w:rPr>
          <w:rStyle w:val="Odwoanieprzypisudolnego"/>
          <w:rFonts w:ascii="Arial Nova Cond" w:hAnsi="Arial Nova Cond" w:cs="Arial"/>
          <w:i/>
          <w:iCs/>
          <w:sz w:val="16"/>
          <w:szCs w:val="16"/>
        </w:rPr>
        <w:footnoteReference w:id="8"/>
      </w:r>
      <w:r w:rsidRPr="00E04058">
        <w:rPr>
          <w:rFonts w:ascii="Arial Nova Cond" w:hAnsi="Arial Nova Cond" w:cs="Arial"/>
          <w:i/>
          <w:iCs/>
          <w:sz w:val="16"/>
          <w:szCs w:val="16"/>
        </w:rPr>
        <w:t xml:space="preserve"> </w:t>
      </w:r>
    </w:p>
    <w:p w14:paraId="2A9B9D18" w14:textId="43AD9DC4" w:rsidR="0083513E" w:rsidRPr="00E04058" w:rsidRDefault="002C78C8">
      <w:pPr>
        <w:spacing w:before="0" w:after="0"/>
        <w:ind w:left="4536"/>
        <w:jc w:val="center"/>
        <w:rPr>
          <w:rFonts w:ascii="Arial Nova Cond" w:hAnsi="Arial Nova Cond" w:cs="Arial"/>
          <w:i/>
          <w:iCs/>
          <w:sz w:val="16"/>
          <w:szCs w:val="16"/>
        </w:rPr>
      </w:pPr>
      <w:r w:rsidRPr="00E04058">
        <w:rPr>
          <w:rFonts w:ascii="Arial Nova Cond" w:hAnsi="Arial Nova Cond" w:cs="Arial"/>
          <w:i/>
          <w:iCs/>
          <w:sz w:val="16"/>
          <w:szCs w:val="16"/>
        </w:rPr>
        <w:t>Wykonawcy lub osoby upoważnionej</w:t>
      </w:r>
    </w:p>
    <w:sectPr w:rsidR="0083513E" w:rsidRPr="00E04058" w:rsidSect="003A451C">
      <w:footerReference w:type="default" r:id="rId11"/>
      <w:pgSz w:w="11906" w:h="16838"/>
      <w:pgMar w:top="993" w:right="1021" w:bottom="1021" w:left="1021" w:header="147" w:footer="454"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37BE2C" w14:textId="77777777" w:rsidR="00BB4CC2" w:rsidRDefault="00BB4CC2" w:rsidP="007F7FC9">
      <w:r>
        <w:separator/>
      </w:r>
    </w:p>
  </w:endnote>
  <w:endnote w:type="continuationSeparator" w:id="0">
    <w:p w14:paraId="11C1C32E" w14:textId="77777777" w:rsidR="00BB4CC2" w:rsidRDefault="00BB4CC2"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ova Cond">
    <w:altName w:val="Arial"/>
    <w:charset w:val="00"/>
    <w:family w:val="swiss"/>
    <w:pitch w:val="variable"/>
    <w:sig w:usb0="00000001" w:usb1="00000002" w:usb2="00000000" w:usb3="00000000" w:csb0="0000019F" w:csb1="00000000"/>
  </w:font>
  <w:font w:name="Bahnschrift">
    <w:panose1 w:val="020B0502040204020203"/>
    <w:charset w:val="EE"/>
    <w:family w:val="swiss"/>
    <w:pitch w:val="variable"/>
    <w:sig w:usb0="A00002C7" w:usb1="00000002" w:usb2="00000000" w:usb3="00000000" w:csb0="0000019F" w:csb1="00000000"/>
  </w:font>
  <w:font w:name="Barlow Semi Condensed">
    <w:charset w:val="EE"/>
    <w:family w:val="auto"/>
    <w:pitch w:val="variable"/>
    <w:sig w:usb0="20000007" w:usb1="00000000" w:usb2="00000000" w:usb3="00000000" w:csb0="00000193"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Nova">
    <w:altName w:val="Arial"/>
    <w:charset w:val="00"/>
    <w:family w:val="swiss"/>
    <w:pitch w:val="variable"/>
    <w:sig w:usb0="00000001" w:usb1="00000002"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6685981"/>
      <w:docPartObj>
        <w:docPartGallery w:val="Page Numbers (Bottom of Page)"/>
        <w:docPartUnique/>
      </w:docPartObj>
    </w:sdtPr>
    <w:sdtEndPr/>
    <w:sdtContent>
      <w:sdt>
        <w:sdtPr>
          <w:id w:val="-758748163"/>
          <w:docPartObj>
            <w:docPartGallery w:val="Page Numbers (Top of Page)"/>
            <w:docPartUnique/>
          </w:docPartObj>
        </w:sdtPr>
        <w:sdtEndPr/>
        <w:sdtContent>
          <w:p w14:paraId="0DE93AAB" w14:textId="77777777" w:rsidR="00412F12" w:rsidRDefault="00412F12" w:rsidP="004D31ED">
            <w:pPr>
              <w:pStyle w:val="Stopka"/>
              <w:jc w:val="center"/>
            </w:pPr>
            <w:r w:rsidRPr="00A93894">
              <w:rPr>
                <w:rFonts w:ascii="Aptos" w:hAnsi="Aptos"/>
                <w:sz w:val="16"/>
                <w:szCs w:val="16"/>
              </w:rPr>
              <w:t xml:space="preserve">Strona </w:t>
            </w:r>
            <w:r w:rsidRPr="00A93894">
              <w:rPr>
                <w:rFonts w:ascii="Aptos" w:hAnsi="Aptos"/>
                <w:b/>
                <w:bCs/>
                <w:sz w:val="16"/>
                <w:szCs w:val="16"/>
              </w:rPr>
              <w:fldChar w:fldCharType="begin"/>
            </w:r>
            <w:r w:rsidRPr="00A93894">
              <w:rPr>
                <w:rFonts w:ascii="Aptos" w:hAnsi="Aptos"/>
                <w:b/>
                <w:bCs/>
                <w:sz w:val="16"/>
                <w:szCs w:val="16"/>
              </w:rPr>
              <w:instrText>PAGE</w:instrText>
            </w:r>
            <w:r w:rsidRPr="00A93894">
              <w:rPr>
                <w:rFonts w:ascii="Aptos" w:hAnsi="Aptos"/>
                <w:b/>
                <w:bCs/>
                <w:sz w:val="16"/>
                <w:szCs w:val="16"/>
              </w:rPr>
              <w:fldChar w:fldCharType="separate"/>
            </w:r>
            <w:r w:rsidR="00BB4CC2">
              <w:rPr>
                <w:rFonts w:ascii="Aptos" w:hAnsi="Aptos"/>
                <w:b/>
                <w:bCs/>
                <w:noProof/>
                <w:sz w:val="16"/>
                <w:szCs w:val="16"/>
              </w:rPr>
              <w:t>1</w:t>
            </w:r>
            <w:r w:rsidRPr="00A93894">
              <w:rPr>
                <w:rFonts w:ascii="Aptos" w:hAnsi="Aptos"/>
                <w:b/>
                <w:bCs/>
                <w:sz w:val="16"/>
                <w:szCs w:val="16"/>
              </w:rPr>
              <w:fldChar w:fldCharType="end"/>
            </w:r>
            <w:r w:rsidRPr="00A93894">
              <w:rPr>
                <w:rFonts w:ascii="Aptos" w:hAnsi="Aptos"/>
                <w:sz w:val="16"/>
                <w:szCs w:val="16"/>
              </w:rPr>
              <w:t xml:space="preserve"> z </w:t>
            </w:r>
            <w:r w:rsidRPr="00A93894">
              <w:rPr>
                <w:rFonts w:ascii="Aptos" w:hAnsi="Aptos"/>
                <w:b/>
                <w:bCs/>
                <w:sz w:val="16"/>
                <w:szCs w:val="16"/>
              </w:rPr>
              <w:fldChar w:fldCharType="begin"/>
            </w:r>
            <w:r w:rsidRPr="00A93894">
              <w:rPr>
                <w:rFonts w:ascii="Aptos" w:hAnsi="Aptos"/>
                <w:b/>
                <w:bCs/>
                <w:sz w:val="16"/>
                <w:szCs w:val="16"/>
              </w:rPr>
              <w:instrText>NUMPAGES</w:instrText>
            </w:r>
            <w:r w:rsidRPr="00A93894">
              <w:rPr>
                <w:rFonts w:ascii="Aptos" w:hAnsi="Aptos"/>
                <w:b/>
                <w:bCs/>
                <w:sz w:val="16"/>
                <w:szCs w:val="16"/>
              </w:rPr>
              <w:fldChar w:fldCharType="separate"/>
            </w:r>
            <w:r w:rsidR="00BB4CC2">
              <w:rPr>
                <w:rFonts w:ascii="Aptos" w:hAnsi="Aptos"/>
                <w:b/>
                <w:bCs/>
                <w:noProof/>
                <w:sz w:val="16"/>
                <w:szCs w:val="16"/>
              </w:rPr>
              <w:t>1</w:t>
            </w:r>
            <w:r w:rsidRPr="00A93894">
              <w:rPr>
                <w:rFonts w:ascii="Aptos" w:hAnsi="Aptos"/>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8C498D" w14:textId="77777777" w:rsidR="00BB4CC2" w:rsidRDefault="00BB4CC2" w:rsidP="007F7FC9">
      <w:r>
        <w:separator/>
      </w:r>
    </w:p>
  </w:footnote>
  <w:footnote w:type="continuationSeparator" w:id="0">
    <w:p w14:paraId="7CD2D39A" w14:textId="77777777" w:rsidR="00BB4CC2" w:rsidRDefault="00BB4CC2" w:rsidP="007F7FC9">
      <w:r>
        <w:continuationSeparator/>
      </w:r>
    </w:p>
  </w:footnote>
  <w:footnote w:id="1">
    <w:p w14:paraId="3C161FAE" w14:textId="77777777" w:rsidR="00BC72C5" w:rsidRPr="000938D9" w:rsidRDefault="00BC72C5" w:rsidP="00BC72C5">
      <w:pPr>
        <w:pStyle w:val="Tekstprzypisudolnego"/>
        <w:rPr>
          <w:rFonts w:ascii="Arial Narrow" w:hAnsi="Arial Narrow"/>
          <w:sz w:val="16"/>
          <w:szCs w:val="16"/>
        </w:rPr>
      </w:pPr>
      <w:r w:rsidRPr="000938D9">
        <w:rPr>
          <w:rStyle w:val="Odwoanieprzypisudolnego"/>
          <w:rFonts w:ascii="Arial Narrow" w:hAnsi="Arial Narrow" w:cs="Calibri"/>
          <w:sz w:val="16"/>
          <w:szCs w:val="16"/>
        </w:rPr>
        <w:footnoteRef/>
      </w:r>
      <w:r>
        <w:rPr>
          <w:rFonts w:ascii="Arial Narrow" w:hAnsi="Arial Narrow" w:cs="Arial"/>
          <w:sz w:val="16"/>
          <w:szCs w:val="16"/>
        </w:rPr>
        <w:t xml:space="preserve"> </w:t>
      </w:r>
      <w:r w:rsidRPr="000938D9">
        <w:rPr>
          <w:rFonts w:ascii="Arial Narrow" w:hAnsi="Arial Narrow" w:cs="Arial"/>
          <w:sz w:val="16"/>
          <w:szCs w:val="16"/>
        </w:rPr>
        <w:t xml:space="preserve">wykonawca wykaże wskazując w informacji- imię i nazwisko osoby pełniącej daną funkcję, przedmiot usługi </w:t>
      </w:r>
      <w:r w:rsidRPr="000938D9">
        <w:rPr>
          <w:rFonts w:ascii="Arial Narrow" w:hAnsi="Arial Narrow" w:cs="Arial"/>
          <w:i/>
          <w:sz w:val="16"/>
          <w:szCs w:val="16"/>
        </w:rPr>
        <w:t>(ze wskazaniem miejsca świadczenia usługi)</w:t>
      </w:r>
      <w:r w:rsidRPr="000938D9">
        <w:rPr>
          <w:rFonts w:ascii="Arial Narrow" w:hAnsi="Arial Narrow" w:cs="Arial"/>
          <w:sz w:val="16"/>
          <w:szCs w:val="16"/>
        </w:rPr>
        <w:t xml:space="preserve">, datę wykonania usługi i nazwę podmiotu zlecającego wykonanie </w:t>
      </w:r>
      <w:r>
        <w:rPr>
          <w:rFonts w:ascii="Arial Narrow" w:hAnsi="Arial Narrow" w:cs="Arial"/>
          <w:sz w:val="16"/>
          <w:szCs w:val="16"/>
        </w:rPr>
        <w:t>zadanie</w:t>
      </w:r>
      <w:r w:rsidRPr="000938D9">
        <w:rPr>
          <w:rFonts w:ascii="Arial Narrow" w:hAnsi="Arial Narrow" w:cs="Arial"/>
          <w:sz w:val="16"/>
          <w:szCs w:val="16"/>
        </w:rPr>
        <w:t xml:space="preserve">, okres pełnienia funkcji w przypadku projektów niezakończonych, wartość </w:t>
      </w:r>
      <w:r>
        <w:rPr>
          <w:rFonts w:ascii="Arial Narrow" w:hAnsi="Arial Narrow" w:cs="Arial"/>
          <w:sz w:val="16"/>
          <w:szCs w:val="16"/>
        </w:rPr>
        <w:t>zadania</w:t>
      </w:r>
      <w:r w:rsidRPr="000938D9">
        <w:rPr>
          <w:rFonts w:ascii="Arial Narrow" w:hAnsi="Arial Narrow" w:cs="Arial"/>
          <w:sz w:val="16"/>
          <w:szCs w:val="16"/>
        </w:rPr>
        <w:t xml:space="preserve">, rolę (funkcję) jaką pełniła dana osoba w </w:t>
      </w:r>
      <w:r>
        <w:rPr>
          <w:rFonts w:ascii="Arial Narrow" w:hAnsi="Arial Narrow" w:cs="Arial"/>
          <w:sz w:val="16"/>
          <w:szCs w:val="16"/>
        </w:rPr>
        <w:t>zadaniu, źródło dofinasowania</w:t>
      </w:r>
      <w:r w:rsidRPr="004071BB">
        <w:rPr>
          <w:rFonts w:ascii="Arial Narrow" w:hAnsi="Arial Narrow" w:cs="Arial"/>
          <w:sz w:val="16"/>
          <w:szCs w:val="16"/>
        </w:rPr>
        <w:t>. Oferta w kryterium otrzyma zero punktów, jeżeli personel wykonawcy, nie posiada opisanego wyżej doświadczenia, a także jeżeli wykonawca nie złoży w ofercie kompletnych informacji zawierających dane, o których mowa w zdaniu pierwszym</w:t>
      </w:r>
    </w:p>
  </w:footnote>
  <w:footnote w:id="2">
    <w:p w14:paraId="700E9BE5" w14:textId="0E0EAABE" w:rsidR="00412F12" w:rsidRPr="00E04058" w:rsidRDefault="00412F12" w:rsidP="003A451C">
      <w:pPr>
        <w:pStyle w:val="Tekstprzypisudolnego"/>
        <w:spacing w:before="0" w:after="0" w:line="240" w:lineRule="auto"/>
        <w:ind w:left="84" w:hanging="84"/>
        <w:rPr>
          <w:rFonts w:ascii="Arial Nova Cond" w:hAnsi="Arial Nova Cond"/>
          <w:sz w:val="16"/>
          <w:szCs w:val="16"/>
        </w:rPr>
      </w:pPr>
      <w:r w:rsidRPr="00E04058">
        <w:rPr>
          <w:rStyle w:val="Odwoanieprzypisudolnego"/>
          <w:rFonts w:ascii="Arial Nova Cond" w:hAnsi="Arial Nova Cond" w:cs="Calibri"/>
          <w:sz w:val="16"/>
          <w:szCs w:val="16"/>
        </w:rPr>
        <w:footnoteRef/>
      </w:r>
      <w:r w:rsidRPr="00E04058">
        <w:rPr>
          <w:rFonts w:ascii="Arial Nova Cond" w:hAnsi="Arial Nova Cond" w:cs="Calibri"/>
          <w:sz w:val="16"/>
          <w:szCs w:val="16"/>
        </w:rPr>
        <w:t xml:space="preserve"> </w:t>
      </w:r>
      <w:r w:rsidR="003A451C" w:rsidRPr="00E04058">
        <w:rPr>
          <w:rFonts w:ascii="Arial Nova Cond" w:hAnsi="Arial Nova Cond" w:cs="Calibri"/>
          <w:sz w:val="16"/>
          <w:szCs w:val="16"/>
        </w:rPr>
        <w:t>R</w:t>
      </w:r>
      <w:r w:rsidRPr="00E04058">
        <w:rPr>
          <w:rFonts w:ascii="Arial Nova Cond" w:hAnsi="Arial Nova Cond" w:cs="Calibri"/>
          <w:sz w:val="16"/>
          <w:szCs w:val="16"/>
        </w:rPr>
        <w:t>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3A451C" w:rsidRPr="00E04058">
        <w:rPr>
          <w:rFonts w:ascii="Arial Nova Cond" w:hAnsi="Arial Nova Cond" w:cs="Calibri"/>
          <w:sz w:val="16"/>
          <w:szCs w:val="16"/>
        </w:rPr>
        <w:t>.</w:t>
      </w:r>
    </w:p>
  </w:footnote>
  <w:footnote w:id="3">
    <w:p w14:paraId="7B7F9F0B" w14:textId="63B901C1" w:rsidR="00412F12" w:rsidRPr="00E04058" w:rsidRDefault="00412F12" w:rsidP="003A451C">
      <w:pPr>
        <w:pStyle w:val="Tekstprzypisudolnego"/>
        <w:spacing w:before="0" w:after="0" w:line="240" w:lineRule="auto"/>
        <w:ind w:left="84" w:hanging="84"/>
        <w:rPr>
          <w:rFonts w:ascii="Arial Nova Cond" w:hAnsi="Arial Nova Cond"/>
          <w:sz w:val="18"/>
          <w:szCs w:val="18"/>
        </w:rPr>
      </w:pPr>
      <w:r w:rsidRPr="00E04058">
        <w:rPr>
          <w:rStyle w:val="Odwoanieprzypisudolnego"/>
          <w:rFonts w:ascii="Arial Nova Cond" w:hAnsi="Arial Nova Cond"/>
          <w:sz w:val="16"/>
          <w:szCs w:val="16"/>
        </w:rPr>
        <w:footnoteRef/>
      </w:r>
      <w:r w:rsidRPr="00E04058">
        <w:rPr>
          <w:rFonts w:ascii="Arial Nova Cond" w:hAnsi="Arial Nova Cond"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(należy usunąć treści oświadczenia przez jego wykreślenie)</w:t>
      </w:r>
      <w:r w:rsidR="003A451C" w:rsidRPr="00E04058">
        <w:rPr>
          <w:rFonts w:ascii="Arial Nova Cond" w:hAnsi="Arial Nova Cond" w:cs="Calibri"/>
          <w:sz w:val="16"/>
          <w:szCs w:val="16"/>
        </w:rPr>
        <w:t>.</w:t>
      </w:r>
    </w:p>
  </w:footnote>
  <w:footnote w:id="4">
    <w:p w14:paraId="4FC0F9DF" w14:textId="4B8534EF" w:rsidR="00412F12" w:rsidRPr="00E04058" w:rsidRDefault="00412F12" w:rsidP="003A451C">
      <w:pPr>
        <w:pStyle w:val="Tekstprzypisudolnego"/>
        <w:spacing w:before="0" w:after="0" w:line="240" w:lineRule="auto"/>
        <w:ind w:left="84" w:hanging="84"/>
        <w:rPr>
          <w:rFonts w:ascii="Arial Nova Cond" w:hAnsi="Arial Nova Cond"/>
          <w:sz w:val="16"/>
          <w:szCs w:val="16"/>
        </w:rPr>
      </w:pPr>
      <w:r w:rsidRPr="00E04058">
        <w:rPr>
          <w:rStyle w:val="Odwoanieprzypisudolnego"/>
          <w:rFonts w:ascii="Arial Nova Cond" w:hAnsi="Arial Nova Cond"/>
          <w:sz w:val="16"/>
          <w:szCs w:val="16"/>
        </w:rPr>
        <w:footnoteRef/>
      </w:r>
      <w:r w:rsidRPr="00E04058">
        <w:rPr>
          <w:rFonts w:ascii="Arial Nova Cond" w:hAnsi="Arial Nova Cond"/>
          <w:sz w:val="16"/>
          <w:szCs w:val="16"/>
        </w:rPr>
        <w:t xml:space="preserve"> </w:t>
      </w:r>
      <w:r w:rsidRPr="00E04058">
        <w:rPr>
          <w:rFonts w:ascii="Arial Nova Cond" w:hAnsi="Arial Nova Cond" w:cs="Calibri"/>
          <w:sz w:val="16"/>
          <w:szCs w:val="16"/>
        </w:rPr>
        <w:t>Wybrać</w:t>
      </w:r>
      <w:r w:rsidRPr="00E04058">
        <w:rPr>
          <w:rFonts w:ascii="Arial Nova Cond" w:hAnsi="Arial Nova Cond"/>
          <w:sz w:val="16"/>
          <w:szCs w:val="16"/>
        </w:rPr>
        <w:t xml:space="preserve"> właściwe</w:t>
      </w:r>
      <w:r w:rsidR="003A451C" w:rsidRPr="00E04058">
        <w:rPr>
          <w:rFonts w:ascii="Arial Nova Cond" w:hAnsi="Arial Nova Cond"/>
          <w:sz w:val="16"/>
          <w:szCs w:val="16"/>
        </w:rPr>
        <w:t>.</w:t>
      </w:r>
    </w:p>
  </w:footnote>
  <w:footnote w:id="5">
    <w:p w14:paraId="098157F1" w14:textId="263A6837" w:rsidR="00F60A50" w:rsidRPr="00E04058" w:rsidRDefault="00F60A50" w:rsidP="003A451C">
      <w:pPr>
        <w:pStyle w:val="Tekstprzypisudolnego"/>
        <w:spacing w:before="0" w:after="0" w:line="240" w:lineRule="auto"/>
        <w:ind w:left="84" w:hanging="84"/>
        <w:rPr>
          <w:rFonts w:ascii="Arial Nova Cond" w:hAnsi="Arial Nova Cond" w:cs="Arial"/>
          <w:sz w:val="16"/>
          <w:szCs w:val="16"/>
          <w:lang w:eastAsia="pl-PL" w:bidi="ar-SA"/>
        </w:rPr>
      </w:pPr>
      <w:r w:rsidRPr="00E04058">
        <w:rPr>
          <w:rStyle w:val="Odwoanieprzypisudolnego"/>
          <w:rFonts w:ascii="Arial Nova Cond" w:hAnsi="Arial Nova Cond" w:cs="Arial"/>
          <w:sz w:val="16"/>
          <w:szCs w:val="16"/>
        </w:rPr>
        <w:footnoteRef/>
      </w:r>
      <w:r w:rsidRPr="00E04058">
        <w:rPr>
          <w:rFonts w:ascii="Arial Nova Cond" w:hAnsi="Arial Nova Cond" w:cs="Arial"/>
          <w:sz w:val="16"/>
          <w:szCs w:val="16"/>
        </w:rPr>
        <w:t xml:space="preserve"> Dotyczy w szczególności:</w:t>
      </w:r>
      <w:r w:rsidRPr="00E04058">
        <w:rPr>
          <w:rFonts w:ascii="Arial Nova Cond" w:hAnsi="Arial Nova Cond" w:cs="Arial"/>
          <w:b/>
          <w:bCs/>
          <w:sz w:val="16"/>
          <w:szCs w:val="16"/>
        </w:rPr>
        <w:t xml:space="preserve"> wewnątrzwspólnotowego nabycia towarów, importu usług lub towarów</w:t>
      </w:r>
      <w:r w:rsidR="003A451C" w:rsidRPr="00E04058">
        <w:rPr>
          <w:rFonts w:ascii="Arial Nova Cond" w:hAnsi="Arial Nova Cond" w:cs="Arial"/>
          <w:b/>
          <w:bCs/>
          <w:sz w:val="16"/>
          <w:szCs w:val="16"/>
        </w:rPr>
        <w:t>.</w:t>
      </w:r>
    </w:p>
  </w:footnote>
  <w:footnote w:id="6">
    <w:p w14:paraId="77ECA9A9" w14:textId="504C9D46" w:rsidR="00412F12" w:rsidRPr="00E04058" w:rsidRDefault="00412F12" w:rsidP="003A451C">
      <w:pPr>
        <w:pStyle w:val="Tekstprzypisudolnego"/>
        <w:spacing w:before="0" w:after="0" w:line="240" w:lineRule="auto"/>
        <w:rPr>
          <w:rFonts w:ascii="Arial Nova Cond" w:hAnsi="Arial Nova Cond"/>
        </w:rPr>
      </w:pPr>
      <w:r w:rsidRPr="00E04058">
        <w:rPr>
          <w:rStyle w:val="Odwoanieprzypisudolnego"/>
          <w:rFonts w:ascii="Arial Nova Cond" w:hAnsi="Arial Nova Cond"/>
          <w:sz w:val="16"/>
          <w:szCs w:val="16"/>
        </w:rPr>
        <w:footnoteRef/>
      </w:r>
      <w:r w:rsidRPr="00E04058">
        <w:rPr>
          <w:rFonts w:ascii="Arial Nova Cond" w:hAnsi="Arial Nova Cond"/>
          <w:sz w:val="16"/>
          <w:szCs w:val="16"/>
        </w:rPr>
        <w:t xml:space="preserve"> Wybrać właściwe</w:t>
      </w:r>
      <w:r w:rsidR="003A451C" w:rsidRPr="00E04058">
        <w:rPr>
          <w:rFonts w:ascii="Arial Nova Cond" w:hAnsi="Arial Nova Cond"/>
          <w:sz w:val="16"/>
          <w:szCs w:val="16"/>
        </w:rPr>
        <w:t>.</w:t>
      </w:r>
    </w:p>
  </w:footnote>
  <w:footnote w:id="7">
    <w:p w14:paraId="37A4CD9A" w14:textId="77777777" w:rsidR="00412F12" w:rsidRPr="00E04058" w:rsidRDefault="00412F12" w:rsidP="00FD2AB6">
      <w:pPr>
        <w:pStyle w:val="Tekstprzypisudolnego"/>
        <w:spacing w:before="0" w:after="0" w:line="240" w:lineRule="auto"/>
        <w:ind w:left="84" w:hanging="84"/>
        <w:rPr>
          <w:rFonts w:ascii="Arial Nova Cond" w:hAnsi="Arial Nova Cond" w:cs="Arial"/>
          <w:sz w:val="16"/>
          <w:szCs w:val="16"/>
        </w:rPr>
      </w:pPr>
      <w:r w:rsidRPr="00E04058">
        <w:rPr>
          <w:rStyle w:val="Odwoanieprzypisudolnego"/>
          <w:rFonts w:ascii="Arial Nova Cond" w:hAnsi="Arial Nova Cond"/>
          <w:sz w:val="16"/>
          <w:szCs w:val="16"/>
        </w:rPr>
        <w:footnoteRef/>
      </w:r>
      <w:r w:rsidRPr="00E04058">
        <w:rPr>
          <w:rFonts w:ascii="Arial Nova Cond" w:hAnsi="Arial Nova Cond"/>
          <w:sz w:val="16"/>
          <w:szCs w:val="16"/>
        </w:rPr>
        <w:t xml:space="preserve"> </w:t>
      </w:r>
      <w:r w:rsidRPr="00E04058">
        <w:rPr>
          <w:rFonts w:ascii="Arial Nova Cond" w:hAnsi="Arial Nova Cond" w:cs="Arial"/>
          <w:b/>
          <w:sz w:val="16"/>
          <w:szCs w:val="16"/>
        </w:rPr>
        <w:t>Podpis zaufany</w:t>
      </w:r>
      <w:r w:rsidRPr="00E04058">
        <w:rPr>
          <w:rFonts w:ascii="Arial Nova Cond" w:hAnsi="Arial Nova Cond" w:cs="Arial"/>
          <w:sz w:val="16"/>
          <w:szCs w:val="16"/>
        </w:rPr>
        <w:t xml:space="preserve"> - </w:t>
      </w:r>
      <w:r w:rsidRPr="00E04058">
        <w:rPr>
          <w:rFonts w:ascii="Arial Nova Cond" w:hAnsi="Arial Nova Cond" w:cs="Calibri"/>
          <w:sz w:val="16"/>
          <w:szCs w:val="16"/>
        </w:rPr>
        <w:t>podpis</w:t>
      </w:r>
      <w:r w:rsidRPr="00E04058">
        <w:rPr>
          <w:rFonts w:ascii="Arial Nova Cond" w:hAnsi="Arial Nova Cond" w:cs="Arial"/>
          <w:sz w:val="16"/>
          <w:szCs w:val="16"/>
        </w:rPr>
        <w:t xml:space="preserve"> elektroniczny, którego autentyczność i integralność są zapewniane przy użyciu pieczęci elektronicznej ministra właściwego do spraw informatyzacji</w:t>
      </w:r>
    </w:p>
  </w:footnote>
  <w:footnote w:id="8">
    <w:p w14:paraId="48707000" w14:textId="7AB2F256" w:rsidR="00412F12" w:rsidRPr="00314030" w:rsidRDefault="00412F12" w:rsidP="00FD2AB6">
      <w:pPr>
        <w:pStyle w:val="Tekstprzypisudolnego"/>
        <w:spacing w:before="0" w:after="0" w:line="240" w:lineRule="auto"/>
        <w:ind w:left="84" w:hanging="84"/>
        <w:rPr>
          <w:rFonts w:ascii="Arial Narrow" w:hAnsi="Arial Narrow"/>
          <w:sz w:val="16"/>
          <w:szCs w:val="16"/>
        </w:rPr>
      </w:pPr>
      <w:r w:rsidRPr="00E04058">
        <w:rPr>
          <w:rStyle w:val="Odwoanieprzypisudolnego"/>
          <w:rFonts w:ascii="Arial Nova Cond" w:hAnsi="Arial Nova Cond"/>
          <w:sz w:val="16"/>
          <w:szCs w:val="16"/>
        </w:rPr>
        <w:footnoteRef/>
      </w:r>
      <w:r w:rsidRPr="00E04058">
        <w:rPr>
          <w:rFonts w:ascii="Arial Nova Cond" w:hAnsi="Arial Nova Cond"/>
          <w:sz w:val="16"/>
          <w:szCs w:val="16"/>
        </w:rPr>
        <w:t xml:space="preserve"> </w:t>
      </w:r>
      <w:r w:rsidR="00FD2AB6" w:rsidRPr="00E04058">
        <w:rPr>
          <w:rFonts w:ascii="Arial Nova Cond" w:hAnsi="Arial Nova Cond" w:cs="Arial"/>
          <w:b/>
          <w:sz w:val="16"/>
          <w:szCs w:val="16"/>
        </w:rPr>
        <w:t>P</w:t>
      </w:r>
      <w:r w:rsidRPr="00E04058">
        <w:rPr>
          <w:rFonts w:ascii="Arial Nova Cond" w:hAnsi="Arial Nova Cond" w:cs="Arial"/>
          <w:b/>
          <w:sz w:val="16"/>
          <w:szCs w:val="16"/>
        </w:rPr>
        <w:t>odpis osobisty</w:t>
      </w:r>
      <w:r w:rsidRPr="00E04058">
        <w:rPr>
          <w:rFonts w:ascii="Arial Nova Cond" w:hAnsi="Arial Nova Cond" w:cs="Arial"/>
          <w:sz w:val="16"/>
          <w:szCs w:val="16"/>
        </w:rPr>
        <w:t xml:space="preserve"> - </w:t>
      </w:r>
      <w:r w:rsidRPr="00E04058">
        <w:rPr>
          <w:rFonts w:ascii="Arial Nova Cond" w:hAnsi="Arial Nova Cond" w:cs="Calibri"/>
          <w:sz w:val="16"/>
          <w:szCs w:val="16"/>
        </w:rPr>
        <w:t>zaawansowany</w:t>
      </w:r>
      <w:r w:rsidRPr="00E04058">
        <w:rPr>
          <w:rFonts w:ascii="Arial Nova Cond" w:hAnsi="Arial Nova Cond" w:cs="Arial"/>
          <w:sz w:val="16"/>
          <w:szCs w:val="16"/>
        </w:rPr>
        <w:t xml:space="preserve"> podpis elektroniczny w rozumieniu art. 3 pkt 11 rozporządzenia Parlamentu Europejskiego i Rady (UE) nr 910/2014 z dnia 23 lipca 2014 r. w sprawie identyfikacji elektronicznej i usług zaufania w odniesieniu do transakcji elektronicznych na rynku wewnętrznym oraz uchylającego dyrektywę 1999/93/WE, weryfikowany za pomocą certyfikatu podpisu osobistego;</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F0827294"/>
    <w:name w:val="WW8Num3"/>
    <w:lvl w:ilvl="0">
      <w:numFmt w:val="none"/>
      <w:lvlText w:val=""/>
      <w:lvlJc w:val="left"/>
      <w:pPr>
        <w:tabs>
          <w:tab w:val="num" w:pos="360"/>
        </w:tabs>
      </w:pPr>
    </w:lvl>
  </w:abstractNum>
  <w:abstractNum w:abstractNumId="1">
    <w:nsid w:val="00000004"/>
    <w:multiLevelType w:val="singleLevel"/>
    <w:tmpl w:val="826A7D3A"/>
    <w:name w:val="WW8Num9"/>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2">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nsid w:val="0000000B"/>
    <w:multiLevelType w:val="singleLevel"/>
    <w:tmpl w:val="6DC204AC"/>
    <w:name w:val="WW8Num19"/>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7">
    <w:nsid w:val="0000000E"/>
    <w:multiLevelType w:val="singleLevel"/>
    <w:tmpl w:val="0000000E"/>
    <w:name w:val="WW8Num22"/>
    <w:lvl w:ilvl="0">
      <w:start w:val="1"/>
      <w:numFmt w:val="decimal"/>
      <w:lvlText w:val="%1)"/>
      <w:lvlJc w:val="left"/>
      <w:pPr>
        <w:tabs>
          <w:tab w:val="num" w:pos="0"/>
        </w:tabs>
        <w:ind w:left="717" w:hanging="360"/>
      </w:pPr>
    </w:lvl>
  </w:abstractNum>
  <w:abstractNum w:abstractNumId="8">
    <w:nsid w:val="0000000F"/>
    <w:multiLevelType w:val="singleLevel"/>
    <w:tmpl w:val="0000000F"/>
    <w:name w:val="WW8Num23"/>
    <w:lvl w:ilvl="0">
      <w:start w:val="1"/>
      <w:numFmt w:val="decimal"/>
      <w:lvlText w:val="%1."/>
      <w:lvlJc w:val="left"/>
      <w:pPr>
        <w:tabs>
          <w:tab w:val="num" w:pos="357"/>
        </w:tabs>
        <w:ind w:left="357" w:hanging="357"/>
      </w:pPr>
    </w:lvl>
  </w:abstractNum>
  <w:abstractNum w:abstractNumId="9">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0">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1">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2">
    <w:nsid w:val="00000017"/>
    <w:multiLevelType w:val="singleLevel"/>
    <w:tmpl w:val="08AE3440"/>
    <w:lvl w:ilvl="0">
      <w:start w:val="1"/>
      <w:numFmt w:val="bullet"/>
      <w:lvlText w:val="–"/>
      <w:lvlJc w:val="left"/>
      <w:pPr>
        <w:ind w:left="720" w:hanging="360"/>
      </w:pPr>
      <w:rPr>
        <w:rFonts w:ascii="Arial" w:hAnsi="Arial" w:hint="default"/>
      </w:rPr>
    </w:lvl>
  </w:abstractNum>
  <w:abstractNum w:abstractNumId="13">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5">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D"/>
    <w:multiLevelType w:val="multilevel"/>
    <w:tmpl w:val="AB9E533C"/>
    <w:lvl w:ilvl="0">
      <w:start w:val="1"/>
      <w:numFmt w:val="decimal"/>
      <w:lvlText w:val="%1."/>
      <w:lvlJc w:val="left"/>
      <w:pPr>
        <w:tabs>
          <w:tab w:val="num" w:pos="357"/>
        </w:tabs>
        <w:ind w:left="357" w:hanging="357"/>
      </w:pPr>
      <w:rPr>
        <w:rFonts w:ascii="Cambria" w:eastAsia="Times New Roman" w:hAnsi="Cambria" w:cs="Calibri" w:hint="default"/>
        <w:kern w:val="1"/>
        <w:sz w:val="20"/>
        <w:szCs w:val="20"/>
        <w:lang w:eastAsia="ar-SA" w:bidi="ar-SA"/>
      </w:rPr>
    </w:lvl>
    <w:lvl w:ilvl="1">
      <w:start w:val="1"/>
      <w:numFmt w:val="decimal"/>
      <w:lvlText w:val="%2)"/>
      <w:lvlJc w:val="left"/>
      <w:pPr>
        <w:tabs>
          <w:tab w:val="num" w:pos="720"/>
        </w:tabs>
        <w:ind w:left="720" w:hanging="363"/>
      </w:pPr>
      <w:rPr>
        <w:rFonts w:ascii="Arial Narrow" w:eastAsia="Times New Roman" w:hAnsi="Arial Narrow" w:cs="Tahoma" w:hint="default"/>
        <w:b w:val="0"/>
        <w:i w:val="0"/>
        <w:position w:val="0"/>
        <w:sz w:val="22"/>
        <w:szCs w:val="22"/>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7">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8">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19">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0">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1">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2">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3">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4">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5">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6">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7">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28">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29">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0">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1">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2">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3">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4">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5">
    <w:nsid w:val="0000003F"/>
    <w:multiLevelType w:val="singleLevel"/>
    <w:tmpl w:val="0000003F"/>
    <w:name w:val="WW8Num81"/>
    <w:lvl w:ilvl="0">
      <w:start w:val="1"/>
      <w:numFmt w:val="decimal"/>
      <w:lvlText w:val="%1)"/>
      <w:lvlJc w:val="left"/>
      <w:pPr>
        <w:tabs>
          <w:tab w:val="num" w:pos="0"/>
        </w:tabs>
        <w:ind w:left="717" w:hanging="360"/>
      </w:pPr>
    </w:lvl>
  </w:abstractNum>
  <w:abstractNum w:abstractNumId="36">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7">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38">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39">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0">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1">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2">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3">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4">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5">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6">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7">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8">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49">
    <w:nsid w:val="00000058"/>
    <w:multiLevelType w:val="multilevel"/>
    <w:tmpl w:val="9F62F486"/>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2"/>
        <w:szCs w:val="22"/>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0">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1">
    <w:nsid w:val="0000006C"/>
    <w:multiLevelType w:val="multilevel"/>
    <w:tmpl w:val="54A0F84C"/>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Cambria" w:hAnsi="Cambria"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2">
    <w:nsid w:val="00487BA6"/>
    <w:multiLevelType w:val="hybridMultilevel"/>
    <w:tmpl w:val="886869B6"/>
    <w:lvl w:ilvl="0" w:tplc="C6121418">
      <w:start w:val="1"/>
      <w:numFmt w:val="decimal"/>
      <w:lvlText w:val="%1."/>
      <w:lvlJc w:val="left"/>
      <w:pPr>
        <w:ind w:left="720" w:hanging="360"/>
      </w:pPr>
      <w:rPr>
        <w:rFonts w:ascii="Arial Narrow" w:hAnsi="Arial Narrow"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01427D71"/>
    <w:multiLevelType w:val="multilevel"/>
    <w:tmpl w:val="7236DC28"/>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nsid w:val="01AC4551"/>
    <w:multiLevelType w:val="multilevel"/>
    <w:tmpl w:val="94A2942E"/>
    <w:lvl w:ilvl="0">
      <w:start w:val="1"/>
      <w:numFmt w:val="decimal"/>
      <w:lvlText w:val="%1."/>
      <w:lvlJc w:val="left"/>
      <w:pPr>
        <w:ind w:left="360" w:hanging="360"/>
      </w:pPr>
      <w:rPr>
        <w:rFonts w:hint="default"/>
        <w:b w:val="0"/>
        <w:i w:val="0"/>
        <w:sz w:val="20"/>
        <w:szCs w:val="2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5">
    <w:nsid w:val="01C33828"/>
    <w:multiLevelType w:val="multilevel"/>
    <w:tmpl w:val="9E48CB4A"/>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nsid w:val="024012FB"/>
    <w:multiLevelType w:val="multilevel"/>
    <w:tmpl w:val="AD2C1B6E"/>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Arial Narrow" w:hAnsi="Arial Narrow" w:cs="Century Gothic"/>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7">
    <w:nsid w:val="02C457DB"/>
    <w:multiLevelType w:val="hybridMultilevel"/>
    <w:tmpl w:val="13FE7196"/>
    <w:lvl w:ilvl="0" w:tplc="E52C89BC">
      <w:start w:val="1"/>
      <w:numFmt w:val="decimal"/>
      <w:lvlText w:val="%1)"/>
      <w:lvlJc w:val="left"/>
      <w:pPr>
        <w:ind w:left="717" w:hanging="360"/>
      </w:pPr>
      <w:rPr>
        <w:rFonts w:ascii="Arial Narrow" w:hAnsi="Arial Narrow" w:hint="default"/>
        <w:b w:val="0"/>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8">
    <w:nsid w:val="034D4A4F"/>
    <w:multiLevelType w:val="hybridMultilevel"/>
    <w:tmpl w:val="3A065646"/>
    <w:lvl w:ilvl="0" w:tplc="14D6DE32">
      <w:start w:val="1"/>
      <w:numFmt w:val="lowerLetter"/>
      <w:lvlText w:val="%1)"/>
      <w:lvlJc w:val="left"/>
      <w:pPr>
        <w:tabs>
          <w:tab w:val="num" w:pos="1077"/>
        </w:tabs>
        <w:ind w:left="1077" w:hanging="357"/>
      </w:pPr>
      <w:rPr>
        <w:rFonts w:ascii="Arial Narrow" w:eastAsia="Times New Roman" w:hAnsi="Arial Narrow" w:cs="Century Gothic"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9">
    <w:nsid w:val="03BE4EE4"/>
    <w:multiLevelType w:val="multilevel"/>
    <w:tmpl w:val="77686408"/>
    <w:lvl w:ilvl="0">
      <w:start w:val="1"/>
      <w:numFmt w:val="decimal"/>
      <w:lvlText w:val="%1."/>
      <w:lvlJc w:val="left"/>
      <w:pPr>
        <w:tabs>
          <w:tab w:val="num" w:pos="360"/>
        </w:tabs>
        <w:ind w:left="360" w:hanging="360"/>
      </w:pPr>
      <w:rPr>
        <w:rFonts w:ascii="Arial Narrow" w:hAnsi="Arial Narrow"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61">
    <w:nsid w:val="04C816F8"/>
    <w:multiLevelType w:val="hybridMultilevel"/>
    <w:tmpl w:val="948644C8"/>
    <w:lvl w:ilvl="0" w:tplc="AD1CB08E">
      <w:start w:val="1"/>
      <w:numFmt w:val="decimal"/>
      <w:lvlText w:val="%1."/>
      <w:lvlJc w:val="left"/>
      <w:pPr>
        <w:tabs>
          <w:tab w:val="num" w:pos="363"/>
        </w:tabs>
        <w:ind w:left="360"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051E6E00"/>
    <w:multiLevelType w:val="singleLevel"/>
    <w:tmpl w:val="F33835B0"/>
    <w:lvl w:ilvl="0">
      <w:start w:val="1"/>
      <w:numFmt w:val="decimal"/>
      <w:lvlText w:val="%1."/>
      <w:lvlJc w:val="left"/>
      <w:pPr>
        <w:tabs>
          <w:tab w:val="num" w:pos="357"/>
        </w:tabs>
        <w:ind w:left="357" w:hanging="357"/>
      </w:pPr>
      <w:rPr>
        <w:rFonts w:ascii="Arial Narrow" w:hAnsi="Arial Narrow" w:cs="Century Gothic" w:hint="default"/>
        <w:b w:val="0"/>
        <w:bCs w:val="0"/>
        <w:sz w:val="20"/>
        <w:szCs w:val="20"/>
      </w:rPr>
    </w:lvl>
  </w:abstractNum>
  <w:abstractNum w:abstractNumId="63">
    <w:nsid w:val="057E5628"/>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4">
    <w:nsid w:val="05816397"/>
    <w:multiLevelType w:val="multilevel"/>
    <w:tmpl w:val="CEE84C28"/>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nsid w:val="05ED06E6"/>
    <w:multiLevelType w:val="hybridMultilevel"/>
    <w:tmpl w:val="0E842B2C"/>
    <w:lvl w:ilvl="0" w:tplc="ED7C4B66">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7">
    <w:nsid w:val="067745D6"/>
    <w:multiLevelType w:val="multilevel"/>
    <w:tmpl w:val="CE7AB9A6"/>
    <w:lvl w:ilvl="0">
      <w:start w:val="2"/>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nsid w:val="07992B70"/>
    <w:multiLevelType w:val="multilevel"/>
    <w:tmpl w:val="7C1C9D7E"/>
    <w:lvl w:ilvl="0">
      <w:start w:val="1"/>
      <w:numFmt w:val="lowerLetter"/>
      <w:lvlText w:val="%1)"/>
      <w:lvlJc w:val="left"/>
      <w:pPr>
        <w:tabs>
          <w:tab w:val="num" w:pos="0"/>
        </w:tabs>
        <w:ind w:left="1848" w:hanging="360"/>
      </w:pPr>
      <w:rPr>
        <w:rFonts w:ascii="Arial Narrow" w:eastAsia="Times New Roman" w:hAnsi="Arial Narrow" w:cs="Calibri" w:hint="default"/>
        <w:color w:val="auto"/>
      </w:rPr>
    </w:lvl>
    <w:lvl w:ilvl="1">
      <w:start w:val="1"/>
      <w:numFmt w:val="bullet"/>
      <w:lvlText w:val="o"/>
      <w:lvlJc w:val="left"/>
      <w:pPr>
        <w:tabs>
          <w:tab w:val="num" w:pos="0"/>
        </w:tabs>
        <w:ind w:left="2568" w:hanging="360"/>
      </w:pPr>
      <w:rPr>
        <w:rFonts w:ascii="Courier New" w:hAnsi="Courier New" w:cs="Courier New" w:hint="default"/>
      </w:rPr>
    </w:lvl>
    <w:lvl w:ilvl="2">
      <w:start w:val="1"/>
      <w:numFmt w:val="bullet"/>
      <w:lvlText w:val=""/>
      <w:lvlJc w:val="left"/>
      <w:pPr>
        <w:tabs>
          <w:tab w:val="num" w:pos="0"/>
        </w:tabs>
        <w:ind w:left="3288" w:hanging="360"/>
      </w:pPr>
      <w:rPr>
        <w:rFonts w:ascii="Wingdings" w:hAnsi="Wingdings" w:cs="Wingdings" w:hint="default"/>
      </w:rPr>
    </w:lvl>
    <w:lvl w:ilvl="3">
      <w:start w:val="1"/>
      <w:numFmt w:val="bullet"/>
      <w:lvlText w:val=""/>
      <w:lvlJc w:val="left"/>
      <w:pPr>
        <w:tabs>
          <w:tab w:val="num" w:pos="0"/>
        </w:tabs>
        <w:ind w:left="4008" w:hanging="360"/>
      </w:pPr>
      <w:rPr>
        <w:rFonts w:ascii="Symbol" w:hAnsi="Symbol" w:cs="Symbol" w:hint="default"/>
      </w:rPr>
    </w:lvl>
    <w:lvl w:ilvl="4">
      <w:start w:val="1"/>
      <w:numFmt w:val="bullet"/>
      <w:lvlText w:val="o"/>
      <w:lvlJc w:val="left"/>
      <w:pPr>
        <w:tabs>
          <w:tab w:val="num" w:pos="0"/>
        </w:tabs>
        <w:ind w:left="4728" w:hanging="360"/>
      </w:pPr>
      <w:rPr>
        <w:rFonts w:ascii="Courier New" w:hAnsi="Courier New" w:cs="Courier New" w:hint="default"/>
      </w:rPr>
    </w:lvl>
    <w:lvl w:ilvl="5">
      <w:start w:val="1"/>
      <w:numFmt w:val="bullet"/>
      <w:lvlText w:val=""/>
      <w:lvlJc w:val="left"/>
      <w:pPr>
        <w:tabs>
          <w:tab w:val="num" w:pos="0"/>
        </w:tabs>
        <w:ind w:left="5448" w:hanging="360"/>
      </w:pPr>
      <w:rPr>
        <w:rFonts w:ascii="Wingdings" w:hAnsi="Wingdings" w:cs="Wingdings" w:hint="default"/>
      </w:rPr>
    </w:lvl>
    <w:lvl w:ilvl="6">
      <w:start w:val="1"/>
      <w:numFmt w:val="bullet"/>
      <w:lvlText w:val=""/>
      <w:lvlJc w:val="left"/>
      <w:pPr>
        <w:tabs>
          <w:tab w:val="num" w:pos="0"/>
        </w:tabs>
        <w:ind w:left="6168" w:hanging="360"/>
      </w:pPr>
      <w:rPr>
        <w:rFonts w:ascii="Symbol" w:hAnsi="Symbol" w:cs="Symbol" w:hint="default"/>
      </w:rPr>
    </w:lvl>
    <w:lvl w:ilvl="7">
      <w:start w:val="1"/>
      <w:numFmt w:val="bullet"/>
      <w:lvlText w:val="o"/>
      <w:lvlJc w:val="left"/>
      <w:pPr>
        <w:tabs>
          <w:tab w:val="num" w:pos="0"/>
        </w:tabs>
        <w:ind w:left="6888" w:hanging="360"/>
      </w:pPr>
      <w:rPr>
        <w:rFonts w:ascii="Courier New" w:hAnsi="Courier New" w:cs="Courier New" w:hint="default"/>
      </w:rPr>
    </w:lvl>
    <w:lvl w:ilvl="8">
      <w:start w:val="1"/>
      <w:numFmt w:val="bullet"/>
      <w:lvlText w:val=""/>
      <w:lvlJc w:val="left"/>
      <w:pPr>
        <w:tabs>
          <w:tab w:val="num" w:pos="0"/>
        </w:tabs>
        <w:ind w:left="7608" w:hanging="360"/>
      </w:pPr>
      <w:rPr>
        <w:rFonts w:ascii="Wingdings" w:hAnsi="Wingdings" w:cs="Wingdings" w:hint="default"/>
      </w:rPr>
    </w:lvl>
  </w:abstractNum>
  <w:abstractNum w:abstractNumId="69">
    <w:nsid w:val="07C969D2"/>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70">
    <w:nsid w:val="07F573BC"/>
    <w:multiLevelType w:val="multilevel"/>
    <w:tmpl w:val="6832DC18"/>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nsid w:val="089E52FF"/>
    <w:multiLevelType w:val="singleLevel"/>
    <w:tmpl w:val="2ACC5E3C"/>
    <w:lvl w:ilvl="0">
      <w:start w:val="1"/>
      <w:numFmt w:val="decimal"/>
      <w:lvlText w:val="%1."/>
      <w:lvlJc w:val="left"/>
      <w:pPr>
        <w:tabs>
          <w:tab w:val="num" w:pos="360"/>
        </w:tabs>
        <w:ind w:left="360" w:hanging="360"/>
      </w:pPr>
      <w:rPr>
        <w:rFonts w:ascii="Arial Nova Cond" w:hAnsi="Arial Nova Cond" w:cs="Arial" w:hint="default"/>
        <w:b w:val="0"/>
        <w:bCs w:val="0"/>
        <w:sz w:val="20"/>
        <w:szCs w:val="20"/>
      </w:rPr>
    </w:lvl>
  </w:abstractNum>
  <w:abstractNum w:abstractNumId="72">
    <w:nsid w:val="08C219F2"/>
    <w:multiLevelType w:val="multilevel"/>
    <w:tmpl w:val="AB323B72"/>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rPr>
    </w:lvl>
    <w:lvl w:ilvl="2">
      <w:start w:val="1"/>
      <w:numFmt w:val="decimal"/>
      <w:lvlText w:val="%3)"/>
      <w:lvlJc w:val="left"/>
      <w:pPr>
        <w:tabs>
          <w:tab w:val="num" w:pos="720"/>
        </w:tabs>
        <w:ind w:left="720" w:hanging="363"/>
      </w:pPr>
      <w:rPr>
        <w:rFonts w:cs="Times New Roman"/>
        <w:b w:val="0"/>
        <w:bCs w:val="0"/>
        <w:i w:val="0"/>
        <w:iCs w:val="0"/>
        <w:sz w:val="18"/>
        <w:szCs w:val="18"/>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73">
    <w:nsid w:val="08E55B0A"/>
    <w:multiLevelType w:val="hybridMultilevel"/>
    <w:tmpl w:val="694023B6"/>
    <w:lvl w:ilvl="0" w:tplc="5B84460C">
      <w:start w:val="1"/>
      <w:numFmt w:val="decimal"/>
      <w:lvlText w:val="%1)"/>
      <w:lvlJc w:val="left"/>
      <w:pPr>
        <w:ind w:left="3600" w:hanging="360"/>
      </w:pPr>
      <w:rPr>
        <w:rFonts w:cs="Times New Roman" w:hint="default"/>
        <w:i w:val="0"/>
        <w:iCs/>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08F42D91"/>
    <w:multiLevelType w:val="hybridMultilevel"/>
    <w:tmpl w:val="809C5F0C"/>
    <w:lvl w:ilvl="0" w:tplc="CDDE7DF0">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5">
    <w:nsid w:val="09C5096F"/>
    <w:multiLevelType w:val="hybridMultilevel"/>
    <w:tmpl w:val="B73AD0A0"/>
    <w:lvl w:ilvl="0" w:tplc="053636D2">
      <w:start w:val="1"/>
      <w:numFmt w:val="lowerLetter"/>
      <w:lvlText w:val="%1)"/>
      <w:lvlJc w:val="left"/>
      <w:pPr>
        <w:ind w:left="360" w:hanging="360"/>
      </w:pPr>
      <w:rPr>
        <w:rFonts w:ascii="Bahnschrift" w:eastAsia="Times New Roman" w:hAnsi="Bahnschrift"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6">
    <w:nsid w:val="0AD544FF"/>
    <w:multiLevelType w:val="multilevel"/>
    <w:tmpl w:val="9612BA5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77">
    <w:nsid w:val="0B7C354E"/>
    <w:multiLevelType w:val="multilevel"/>
    <w:tmpl w:val="B90A3510"/>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0D175FAE"/>
    <w:multiLevelType w:val="multilevel"/>
    <w:tmpl w:val="B644D920"/>
    <w:lvl w:ilvl="0">
      <w:start w:val="1"/>
      <w:numFmt w:val="decimal"/>
      <w:lvlText w:val="%1)"/>
      <w:lvlJc w:val="left"/>
      <w:pPr>
        <w:tabs>
          <w:tab w:val="num" w:pos="720"/>
        </w:tabs>
        <w:ind w:left="720" w:hanging="363"/>
      </w:pPr>
      <w:rPr>
        <w:rFonts w:ascii="Arial Narrow" w:hAnsi="Arial Narrow" w:cs="Tahoma" w:hint="default"/>
        <w:strike w:val="0"/>
        <w:dstrike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9">
    <w:nsid w:val="0E340368"/>
    <w:multiLevelType w:val="multilevel"/>
    <w:tmpl w:val="DAD84C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0">
    <w:nsid w:val="0E7303E9"/>
    <w:multiLevelType w:val="multilevel"/>
    <w:tmpl w:val="4B127F56"/>
    <w:lvl w:ilvl="0">
      <w:start w:val="1"/>
      <w:numFmt w:val="decimal"/>
      <w:lvlText w:val="%1."/>
      <w:lvlJc w:val="left"/>
      <w:pPr>
        <w:tabs>
          <w:tab w:val="num" w:pos="360"/>
        </w:tabs>
        <w:ind w:left="357" w:hanging="357"/>
      </w:pPr>
      <w:rPr>
        <w:rFonts w:ascii="Bahnschrift" w:hAnsi="Bahnschrift" w:hint="default"/>
        <w:b w:val="0"/>
        <w:sz w:val="20"/>
        <w:szCs w:val="20"/>
      </w:rPr>
    </w:lvl>
    <w:lvl w:ilvl="1">
      <w:start w:val="1"/>
      <w:numFmt w:val="lowerLetter"/>
      <w:lvlText w:val="%2."/>
      <w:lvlJc w:val="left"/>
      <w:pPr>
        <w:tabs>
          <w:tab w:val="num" w:pos="720"/>
        </w:tabs>
        <w:ind w:left="720" w:hanging="360"/>
      </w:pPr>
    </w:lvl>
    <w:lvl w:ilvl="2">
      <w:start w:val="1"/>
      <w:numFmt w:val="decimal"/>
      <w:lvlText w:val="%3)"/>
      <w:lvlJc w:val="right"/>
      <w:pPr>
        <w:tabs>
          <w:tab w:val="num" w:pos="1440"/>
        </w:tabs>
        <w:ind w:left="1440" w:hanging="180"/>
      </w:pPr>
      <w:rPr>
        <w:rFonts w:ascii="Calibri" w:eastAsia="Times New Roman" w:hAnsi="Calibri" w:cs="Calibri"/>
      </w:r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81">
    <w:nsid w:val="0EF87A7D"/>
    <w:multiLevelType w:val="hybridMultilevel"/>
    <w:tmpl w:val="BD700DE6"/>
    <w:lvl w:ilvl="0" w:tplc="95EC0E44">
      <w:start w:val="1"/>
      <w:numFmt w:val="decimal"/>
      <w:lvlText w:val="%1."/>
      <w:lvlJc w:val="left"/>
      <w:pPr>
        <w:tabs>
          <w:tab w:val="num" w:pos="360"/>
        </w:tabs>
        <w:ind w:left="360" w:hanging="360"/>
      </w:pPr>
      <w:rPr>
        <w:rFonts w:cs="Times New Roman" w:hint="default"/>
        <w:sz w:val="16"/>
        <w:szCs w:val="16"/>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nsid w:val="0FAD1FDA"/>
    <w:multiLevelType w:val="hybridMultilevel"/>
    <w:tmpl w:val="9664E99E"/>
    <w:lvl w:ilvl="0" w:tplc="E57C77B0">
      <w:start w:val="1"/>
      <w:numFmt w:val="decimal"/>
      <w:lvlText w:val="%1."/>
      <w:lvlJc w:val="left"/>
      <w:pPr>
        <w:tabs>
          <w:tab w:val="num" w:pos="357"/>
        </w:tabs>
        <w:ind w:left="357" w:hanging="357"/>
      </w:pPr>
      <w:rPr>
        <w:rFonts w:ascii="Arial Narrow" w:hAnsi="Arial Narrow"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nsid w:val="0FEF6E62"/>
    <w:multiLevelType w:val="hybridMultilevel"/>
    <w:tmpl w:val="F8BAA796"/>
    <w:lvl w:ilvl="0" w:tplc="D24669D4">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4">
    <w:nsid w:val="1033316E"/>
    <w:multiLevelType w:val="multilevel"/>
    <w:tmpl w:val="E3E211FC"/>
    <w:lvl w:ilvl="0">
      <w:start w:val="1"/>
      <w:numFmt w:val="decimal"/>
      <w:lvlText w:val="%1."/>
      <w:lvlJc w:val="left"/>
      <w:pPr>
        <w:tabs>
          <w:tab w:val="num" w:pos="357"/>
        </w:tabs>
        <w:ind w:left="357" w:hanging="357"/>
      </w:pPr>
      <w:rPr>
        <w:rFonts w:ascii="Arial Narrow" w:eastAsia="Times New Roman" w:hAnsi="Arial Narrow" w:cs="Calibri" w:hint="default"/>
        <w:kern w:val="1"/>
        <w:sz w:val="20"/>
        <w:szCs w:val="20"/>
        <w:lang w:eastAsia="ar-SA" w:bidi="ar-SA"/>
      </w:rPr>
    </w:lvl>
    <w:lvl w:ilvl="1">
      <w:start w:val="1"/>
      <w:numFmt w:val="decimal"/>
      <w:lvlText w:val="%2)"/>
      <w:lvlJc w:val="left"/>
      <w:pPr>
        <w:tabs>
          <w:tab w:val="num" w:pos="720"/>
        </w:tabs>
        <w:ind w:left="720" w:hanging="363"/>
      </w:pPr>
      <w:rPr>
        <w:rFonts w:ascii="Arial Narrow" w:eastAsia="Times New Roman" w:hAnsi="Arial Narrow" w:cs="Tahoma" w:hint="default"/>
        <w:b w:val="0"/>
        <w:i w:val="0"/>
        <w:position w:val="0"/>
        <w:sz w:val="20"/>
        <w:szCs w:val="20"/>
        <w:vertAlign w:val="baseline"/>
      </w:rPr>
    </w:lvl>
    <w:lvl w:ilvl="2">
      <w:start w:val="1"/>
      <w:numFmt w:val="lowerLetter"/>
      <w:lvlText w:val="%2.%3)"/>
      <w:lvlJc w:val="right"/>
      <w:pPr>
        <w:tabs>
          <w:tab w:val="num" w:pos="2160"/>
        </w:tabs>
        <w:ind w:left="2160" w:hanging="180"/>
      </w:pPr>
      <w:rPr>
        <w:rFonts w:ascii="Calibri" w:eastAsia="Times New Roman" w:hAnsi="Calibri" w:cs="Tahoma"/>
        <w:b/>
        <w:i/>
        <w:position w:val="0"/>
        <w:sz w:val="22"/>
        <w:szCs w:val="20"/>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85">
    <w:nsid w:val="11325C4B"/>
    <w:multiLevelType w:val="hybridMultilevel"/>
    <w:tmpl w:val="1EEEFF18"/>
    <w:lvl w:ilvl="0" w:tplc="E14014C0">
      <w:start w:val="1"/>
      <w:numFmt w:val="decimal"/>
      <w:lvlText w:val="%1)"/>
      <w:lvlJc w:val="left"/>
      <w:pPr>
        <w:tabs>
          <w:tab w:val="num" w:pos="720"/>
        </w:tabs>
        <w:ind w:left="720" w:hanging="363"/>
      </w:pPr>
      <w:rPr>
        <w:rFonts w:ascii="Arial Narrow" w:eastAsia="Times New Roman" w:hAnsi="Arial Narrow" w:cs="Times New Roman"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86">
    <w:nsid w:val="11564260"/>
    <w:multiLevelType w:val="hybridMultilevel"/>
    <w:tmpl w:val="1B34E096"/>
    <w:lvl w:ilvl="0" w:tplc="6CD485AA">
      <w:start w:val="1"/>
      <w:numFmt w:val="lowerLetter"/>
      <w:lvlText w:val="%1)"/>
      <w:lvlJc w:val="left"/>
      <w:pPr>
        <w:ind w:left="1080" w:hanging="360"/>
      </w:pPr>
      <w:rPr>
        <w:rFonts w:ascii="Arial Narrow" w:eastAsia="Times New Roman" w:hAnsi="Arial Narrow" w:cstheme="minorHAnsi" w:hint="default"/>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7">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8">
    <w:nsid w:val="12C710C9"/>
    <w:multiLevelType w:val="multilevel"/>
    <w:tmpl w:val="26803F70"/>
    <w:lvl w:ilvl="0">
      <w:start w:val="1"/>
      <w:numFmt w:val="decimal"/>
      <w:lvlText w:val="§ %1."/>
      <w:lvlJc w:val="left"/>
      <w:pPr>
        <w:tabs>
          <w:tab w:val="num" w:pos="357"/>
        </w:tabs>
        <w:ind w:left="357" w:hanging="357"/>
      </w:pPr>
      <w:rPr>
        <w:b/>
        <w:i w:val="0"/>
      </w:rPr>
    </w:lvl>
    <w:lvl w:ilvl="1">
      <w:start w:val="1"/>
      <w:numFmt w:val="decimal"/>
      <w:lvlText w:val="%2."/>
      <w:lvlJc w:val="left"/>
      <w:pPr>
        <w:tabs>
          <w:tab w:val="num" w:pos="363"/>
        </w:tabs>
        <w:ind w:left="363" w:hanging="363"/>
      </w:pPr>
      <w:rPr>
        <w:rFonts w:ascii="Arial Narrow" w:hAnsi="Arial Narrow"/>
        <w:b w:val="0"/>
        <w:i w:val="0"/>
        <w:sz w:val="20"/>
        <w:szCs w:val="2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89">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0">
    <w:nsid w:val="136711CB"/>
    <w:multiLevelType w:val="multilevel"/>
    <w:tmpl w:val="2B687EA2"/>
    <w:lvl w:ilvl="0">
      <w:start w:val="1"/>
      <w:numFmt w:val="decimal"/>
      <w:lvlText w:val="%1."/>
      <w:lvlJc w:val="left"/>
      <w:pPr>
        <w:tabs>
          <w:tab w:val="num" w:pos="360"/>
        </w:tabs>
        <w:ind w:left="360" w:hanging="360"/>
      </w:pPr>
      <w:rPr>
        <w:rFonts w:ascii="Arial Narrow" w:hAnsi="Arial Narrow"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nsid w:val="13A6774A"/>
    <w:multiLevelType w:val="multilevel"/>
    <w:tmpl w:val="374EFDAC"/>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ind w:left="729" w:hanging="360"/>
      </w:pPr>
      <w:rPr>
        <w:rFonts w:ascii="Arial Narrow" w:eastAsia="Times New Roman" w:hAnsi="Arial Narrow" w:cs="Calibri"/>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92">
    <w:nsid w:val="13D6365A"/>
    <w:multiLevelType w:val="multilevel"/>
    <w:tmpl w:val="9A4AB63C"/>
    <w:lvl w:ilvl="0">
      <w:start w:val="1"/>
      <w:numFmt w:val="decimal"/>
      <w:lvlText w:val="%1."/>
      <w:lvlJc w:val="left"/>
      <w:pPr>
        <w:tabs>
          <w:tab w:val="num" w:pos="363"/>
        </w:tabs>
        <w:ind w:left="360"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3">
    <w:nsid w:val="141476D2"/>
    <w:multiLevelType w:val="multilevel"/>
    <w:tmpl w:val="1016824A"/>
    <w:lvl w:ilvl="0">
      <w:start w:val="1"/>
      <w:numFmt w:val="decimal"/>
      <w:lvlText w:val="%1."/>
      <w:lvlJc w:val="left"/>
      <w:pPr>
        <w:tabs>
          <w:tab w:val="num" w:pos="357"/>
        </w:tabs>
        <w:ind w:left="357" w:hanging="357"/>
      </w:pPr>
      <w:rPr>
        <w:rFonts w:ascii="Arial Narrow" w:hAnsi="Arial Narrow" w:hint="default"/>
        <w:i w:val="0"/>
        <w:iCs/>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nsid w:val="14C21A6D"/>
    <w:multiLevelType w:val="multilevel"/>
    <w:tmpl w:val="1AA0D9E6"/>
    <w:lvl w:ilvl="0">
      <w:numFmt w:val="bullet"/>
      <w:lvlText w:val=""/>
      <w:lvlJc w:val="left"/>
      <w:pPr>
        <w:tabs>
          <w:tab w:val="num" w:pos="0"/>
        </w:tabs>
        <w:ind w:left="836" w:hanging="361"/>
      </w:pPr>
      <w:rPr>
        <w:rFonts w:ascii="Symbol" w:hAnsi="Symbol" w:cs="Symbol" w:hint="default"/>
        <w:b w:val="0"/>
        <w:bCs w:val="0"/>
        <w:w w:val="100"/>
        <w:sz w:val="20"/>
        <w:szCs w:val="20"/>
      </w:rPr>
    </w:lvl>
    <w:lvl w:ilvl="1">
      <w:start w:val="1"/>
      <w:numFmt w:val="bullet"/>
      <w:lvlText w:val="-"/>
      <w:lvlJc w:val="left"/>
      <w:pPr>
        <w:tabs>
          <w:tab w:val="num" w:pos="0"/>
        </w:tabs>
        <w:ind w:left="1557" w:hanging="360"/>
      </w:pPr>
      <w:rPr>
        <w:rFonts w:ascii="Bahnschrift" w:hAnsi="Bahnschrift" w:cs="Arial Narrow" w:hint="default"/>
        <w:b w:val="0"/>
        <w:bCs w:val="0"/>
        <w:spacing w:val="-7"/>
        <w:w w:val="99"/>
        <w:sz w:val="20"/>
        <w:szCs w:val="20"/>
      </w:rPr>
    </w:lvl>
    <w:lvl w:ilvl="2">
      <w:numFmt w:val="bullet"/>
      <w:lvlText w:val=""/>
      <w:lvlJc w:val="left"/>
      <w:pPr>
        <w:tabs>
          <w:tab w:val="num" w:pos="0"/>
        </w:tabs>
        <w:ind w:left="2420" w:hanging="360"/>
      </w:pPr>
      <w:rPr>
        <w:rFonts w:ascii="Symbol" w:hAnsi="Symbol" w:cs="Symbol" w:hint="default"/>
      </w:rPr>
    </w:lvl>
    <w:lvl w:ilvl="3">
      <w:numFmt w:val="bullet"/>
      <w:lvlText w:val=""/>
      <w:lvlJc w:val="left"/>
      <w:pPr>
        <w:tabs>
          <w:tab w:val="num" w:pos="0"/>
        </w:tabs>
        <w:ind w:left="3281" w:hanging="360"/>
      </w:pPr>
      <w:rPr>
        <w:rFonts w:ascii="Symbol" w:hAnsi="Symbol" w:cs="Symbol" w:hint="default"/>
      </w:rPr>
    </w:lvl>
    <w:lvl w:ilvl="4">
      <w:numFmt w:val="bullet"/>
      <w:lvlText w:val=""/>
      <w:lvlJc w:val="left"/>
      <w:pPr>
        <w:tabs>
          <w:tab w:val="num" w:pos="0"/>
        </w:tabs>
        <w:ind w:left="4142" w:hanging="360"/>
      </w:pPr>
      <w:rPr>
        <w:rFonts w:ascii="Symbol" w:hAnsi="Symbol" w:cs="Symbol" w:hint="default"/>
      </w:rPr>
    </w:lvl>
    <w:lvl w:ilvl="5">
      <w:numFmt w:val="bullet"/>
      <w:lvlText w:val=""/>
      <w:lvlJc w:val="left"/>
      <w:pPr>
        <w:tabs>
          <w:tab w:val="num" w:pos="0"/>
        </w:tabs>
        <w:ind w:left="5003" w:hanging="360"/>
      </w:pPr>
      <w:rPr>
        <w:rFonts w:ascii="Symbol" w:hAnsi="Symbol" w:cs="Symbol" w:hint="default"/>
      </w:rPr>
    </w:lvl>
    <w:lvl w:ilvl="6">
      <w:numFmt w:val="bullet"/>
      <w:lvlText w:val=""/>
      <w:lvlJc w:val="left"/>
      <w:pPr>
        <w:tabs>
          <w:tab w:val="num" w:pos="0"/>
        </w:tabs>
        <w:ind w:left="5864" w:hanging="360"/>
      </w:pPr>
      <w:rPr>
        <w:rFonts w:ascii="Symbol" w:hAnsi="Symbol" w:cs="Symbol" w:hint="default"/>
      </w:rPr>
    </w:lvl>
    <w:lvl w:ilvl="7">
      <w:numFmt w:val="bullet"/>
      <w:lvlText w:val=""/>
      <w:lvlJc w:val="left"/>
      <w:pPr>
        <w:tabs>
          <w:tab w:val="num" w:pos="0"/>
        </w:tabs>
        <w:ind w:left="6725" w:hanging="360"/>
      </w:pPr>
      <w:rPr>
        <w:rFonts w:ascii="Symbol" w:hAnsi="Symbol" w:cs="Symbol" w:hint="default"/>
      </w:rPr>
    </w:lvl>
    <w:lvl w:ilvl="8">
      <w:numFmt w:val="bullet"/>
      <w:lvlText w:val=""/>
      <w:lvlJc w:val="left"/>
      <w:pPr>
        <w:tabs>
          <w:tab w:val="num" w:pos="0"/>
        </w:tabs>
        <w:ind w:left="7586" w:hanging="360"/>
      </w:pPr>
      <w:rPr>
        <w:rFonts w:ascii="Symbol" w:hAnsi="Symbol" w:cs="Symbol" w:hint="default"/>
      </w:rPr>
    </w:lvl>
  </w:abstractNum>
  <w:abstractNum w:abstractNumId="95">
    <w:nsid w:val="155501AC"/>
    <w:multiLevelType w:val="multilevel"/>
    <w:tmpl w:val="83720E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nsid w:val="15633BD6"/>
    <w:multiLevelType w:val="hybridMultilevel"/>
    <w:tmpl w:val="FF142958"/>
    <w:lvl w:ilvl="0" w:tplc="FFFFFFFF">
      <w:start w:val="1"/>
      <w:numFmt w:val="decimal"/>
      <w:lvlText w:val="%1."/>
      <w:lvlJc w:val="left"/>
      <w:pPr>
        <w:ind w:left="1069"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nsid w:val="15CE366F"/>
    <w:multiLevelType w:val="hybridMultilevel"/>
    <w:tmpl w:val="196CA4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16626B2E"/>
    <w:multiLevelType w:val="hybridMultilevel"/>
    <w:tmpl w:val="00FC21BE"/>
    <w:name w:val="WW8Num642"/>
    <w:lvl w:ilvl="0" w:tplc="BF90ADF4">
      <w:start w:val="2"/>
      <w:numFmt w:val="decimal"/>
      <w:lvlText w:val="%1."/>
      <w:lvlJc w:val="left"/>
      <w:pPr>
        <w:tabs>
          <w:tab w:val="num" w:pos="357"/>
        </w:tabs>
        <w:ind w:left="357" w:hanging="357"/>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9">
    <w:nsid w:val="166C615E"/>
    <w:multiLevelType w:val="hybridMultilevel"/>
    <w:tmpl w:val="2B861376"/>
    <w:lvl w:ilvl="0" w:tplc="000AD2FE">
      <w:start w:val="1"/>
      <w:numFmt w:val="decimal"/>
      <w:lvlText w:val="%1."/>
      <w:lvlJc w:val="left"/>
      <w:pPr>
        <w:ind w:left="720" w:hanging="360"/>
      </w:pPr>
      <w:rPr>
        <w:rFonts w:ascii="Arial Narrow" w:hAnsi="Arial Narrow"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nsid w:val="16CB0FD4"/>
    <w:multiLevelType w:val="multilevel"/>
    <w:tmpl w:val="F9BEADBC"/>
    <w:lvl w:ilvl="0">
      <w:start w:val="1"/>
      <w:numFmt w:val="decimal"/>
      <w:lvlText w:val="§ %1."/>
      <w:lvlJc w:val="left"/>
      <w:pPr>
        <w:tabs>
          <w:tab w:val="num" w:pos="357"/>
        </w:tabs>
        <w:ind w:left="357" w:hanging="357"/>
      </w:pPr>
      <w:rPr>
        <w:rFonts w:cs="Times New Roman"/>
        <w:b/>
        <w:i w:val="0"/>
        <w:color w:val="auto"/>
      </w:rPr>
    </w:lvl>
    <w:lvl w:ilvl="1">
      <w:start w:val="1"/>
      <w:numFmt w:val="decimal"/>
      <w:lvlText w:val="%2."/>
      <w:lvlJc w:val="left"/>
      <w:pPr>
        <w:tabs>
          <w:tab w:val="num" w:pos="363"/>
        </w:tabs>
        <w:ind w:left="363" w:hanging="363"/>
      </w:pPr>
      <w:rPr>
        <w:rFonts w:cs="Times New Roman"/>
        <w:b w:val="0"/>
        <w:i w:val="0"/>
      </w:rPr>
    </w:lvl>
    <w:lvl w:ilvl="2">
      <w:start w:val="1"/>
      <w:numFmt w:val="lowerLetter"/>
      <w:lvlText w:val="%3)"/>
      <w:lvlJc w:val="left"/>
      <w:pPr>
        <w:tabs>
          <w:tab w:val="num" w:pos="729"/>
        </w:tabs>
        <w:ind w:left="567" w:hanging="198"/>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01">
    <w:nsid w:val="172B00E8"/>
    <w:multiLevelType w:val="multilevel"/>
    <w:tmpl w:val="059C85CA"/>
    <w:lvl w:ilvl="0">
      <w:start w:val="1"/>
      <w:numFmt w:val="decimal"/>
      <w:lvlText w:val="%1)"/>
      <w:lvlJc w:val="left"/>
      <w:pPr>
        <w:tabs>
          <w:tab w:val="num" w:pos="0"/>
        </w:tabs>
        <w:ind w:left="720" w:hanging="360"/>
      </w:pPr>
      <w:rPr>
        <w:rFonts w:ascii="Arial Narrow" w:eastAsia="Times New Roman" w:hAnsi="Arial Narrow" w:cs="Times New Roman"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2">
    <w:nsid w:val="17555807"/>
    <w:multiLevelType w:val="multilevel"/>
    <w:tmpl w:val="4CF47C0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ascii="Arial Narrow" w:hAnsi="Arial Narrow"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Barlow Semi Condensed" w:hAnsi="Barlow Semi Condensed"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3">
    <w:nsid w:val="176C48EE"/>
    <w:multiLevelType w:val="singleLevel"/>
    <w:tmpl w:val="00000048"/>
    <w:lvl w:ilvl="0">
      <w:start w:val="1"/>
      <w:numFmt w:val="decimal"/>
      <w:lvlText w:val="%1."/>
      <w:lvlJc w:val="left"/>
      <w:pPr>
        <w:tabs>
          <w:tab w:val="num" w:pos="360"/>
        </w:tabs>
        <w:ind w:left="360" w:hanging="360"/>
      </w:pPr>
    </w:lvl>
  </w:abstractNum>
  <w:abstractNum w:abstractNumId="104">
    <w:nsid w:val="18B179C5"/>
    <w:multiLevelType w:val="multilevel"/>
    <w:tmpl w:val="7BFE2FC2"/>
    <w:lvl w:ilvl="0">
      <w:start w:val="1"/>
      <w:numFmt w:val="decimal"/>
      <w:lvlText w:val="%1."/>
      <w:lvlJc w:val="left"/>
      <w:pPr>
        <w:tabs>
          <w:tab w:val="num" w:pos="357"/>
        </w:tabs>
        <w:ind w:left="357" w:hanging="357"/>
      </w:pPr>
      <w:rPr>
        <w:rFonts w:cs="Times New Roman"/>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ascii="Arial Narrow" w:hAnsi="Arial Narrow" w:cs="Century Gothic"/>
        <w:sz w:val="20"/>
        <w:szCs w:val="20"/>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5">
    <w:nsid w:val="193F41A9"/>
    <w:multiLevelType w:val="hybridMultilevel"/>
    <w:tmpl w:val="FEE060C2"/>
    <w:lvl w:ilvl="0" w:tplc="55BC68C6">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6">
    <w:nsid w:val="194C40C1"/>
    <w:multiLevelType w:val="hybridMultilevel"/>
    <w:tmpl w:val="E214A848"/>
    <w:lvl w:ilvl="0" w:tplc="4E928840">
      <w:start w:val="1"/>
      <w:numFmt w:val="lowerLetter"/>
      <w:lvlText w:val="%1)"/>
      <w:lvlJc w:val="left"/>
      <w:pPr>
        <w:ind w:left="1080" w:hanging="360"/>
      </w:pPr>
      <w:rPr>
        <w:rFonts w:ascii="Arial Narrow" w:eastAsia="Times New Roman" w:hAnsi="Arial Narrow" w:cstheme="minorHAnsi" w:hint="default"/>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7">
    <w:nsid w:val="194F244A"/>
    <w:multiLevelType w:val="multilevel"/>
    <w:tmpl w:val="92066B1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8">
    <w:nsid w:val="19BB4779"/>
    <w:multiLevelType w:val="multilevel"/>
    <w:tmpl w:val="3492200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09">
    <w:nsid w:val="19C83EC0"/>
    <w:multiLevelType w:val="hybridMultilevel"/>
    <w:tmpl w:val="FDFA0CA2"/>
    <w:lvl w:ilvl="0" w:tplc="E7DCA17E">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0">
    <w:nsid w:val="1A1A12CC"/>
    <w:multiLevelType w:val="hybridMultilevel"/>
    <w:tmpl w:val="185499D6"/>
    <w:lvl w:ilvl="0" w:tplc="4D2CEFF2">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1">
    <w:nsid w:val="1A613AA9"/>
    <w:multiLevelType w:val="multilevel"/>
    <w:tmpl w:val="7F7298C8"/>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ascii="Arial Narrow" w:hAnsi="Arial Narrow"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2">
    <w:nsid w:val="1A903DF2"/>
    <w:multiLevelType w:val="hybridMultilevel"/>
    <w:tmpl w:val="7FA2CD26"/>
    <w:lvl w:ilvl="0" w:tplc="B14EAA0E">
      <w:start w:val="1"/>
      <w:numFmt w:val="decimal"/>
      <w:lvlText w:val="%1)"/>
      <w:lvlJc w:val="left"/>
      <w:pPr>
        <w:tabs>
          <w:tab w:val="num" w:pos="720"/>
        </w:tabs>
        <w:ind w:left="720" w:hanging="363"/>
      </w:pPr>
      <w:rPr>
        <w:rFonts w:ascii="Arial Narrow" w:hAnsi="Arial Narrow" w:cs="Tahoma" w:hint="default"/>
        <w:b w:val="0"/>
        <w:color w:val="auto"/>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3">
    <w:nsid w:val="1B802CB1"/>
    <w:multiLevelType w:val="multilevel"/>
    <w:tmpl w:val="5B90FC90"/>
    <w:lvl w:ilvl="0">
      <w:start w:val="32"/>
      <w:numFmt w:val="decimal"/>
      <w:lvlText w:val="%1."/>
      <w:lvlJc w:val="left"/>
      <w:pPr>
        <w:tabs>
          <w:tab w:val="num" w:pos="0"/>
        </w:tabs>
        <w:ind w:left="645" w:hanging="645"/>
      </w:pPr>
    </w:lvl>
    <w:lvl w:ilvl="1">
      <w:start w:val="2"/>
      <w:numFmt w:val="decimal"/>
      <w:lvlText w:val="%1.%2."/>
      <w:lvlJc w:val="left"/>
      <w:pPr>
        <w:tabs>
          <w:tab w:val="num" w:pos="0"/>
        </w:tabs>
        <w:ind w:left="1212" w:hanging="645"/>
      </w:pPr>
    </w:lvl>
    <w:lvl w:ilvl="2">
      <w:start w:val="1"/>
      <w:numFmt w:val="decimal"/>
      <w:lvlText w:val="%3)"/>
      <w:lvlJc w:val="left"/>
      <w:pPr>
        <w:tabs>
          <w:tab w:val="num" w:pos="0"/>
        </w:tabs>
        <w:ind w:left="1854" w:hanging="720"/>
      </w:pPr>
      <w:rPr>
        <w:rFonts w:ascii="Arial Narrow" w:eastAsia="Calibri" w:hAnsi="Arial Narrow" w:cs="Calibri" w:hint="default"/>
      </w:r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14">
    <w:nsid w:val="1BAE118F"/>
    <w:multiLevelType w:val="multilevel"/>
    <w:tmpl w:val="B4828554"/>
    <w:lvl w:ilvl="0">
      <w:start w:val="1"/>
      <w:numFmt w:val="decimal"/>
      <w:lvlText w:val="%1."/>
      <w:lvlJc w:val="left"/>
      <w:pPr>
        <w:tabs>
          <w:tab w:val="num" w:pos="357"/>
        </w:tabs>
        <w:ind w:left="357" w:hanging="357"/>
      </w:pPr>
    </w:lvl>
    <w:lvl w:ilvl="1">
      <w:start w:val="1"/>
      <w:numFmt w:val="decimal"/>
      <w:lvlText w:val="%2)"/>
      <w:lvlJc w:val="left"/>
      <w:pPr>
        <w:tabs>
          <w:tab w:val="num" w:pos="720"/>
        </w:tabs>
        <w:ind w:left="720" w:hanging="363"/>
      </w:pPr>
    </w:lvl>
    <w:lvl w:ilvl="2">
      <w:start w:val="1"/>
      <w:numFmt w:val="upperRoman"/>
      <w:lvlText w:val="%3."/>
      <w:lvlJc w:val="left"/>
      <w:pPr>
        <w:tabs>
          <w:tab w:val="num" w:pos="0"/>
        </w:tabs>
        <w:ind w:left="2700" w:hanging="72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1C302430"/>
    <w:multiLevelType w:val="multilevel"/>
    <w:tmpl w:val="ED789980"/>
    <w:lvl w:ilvl="0">
      <w:start w:val="1"/>
      <w:numFmt w:val="decimal"/>
      <w:lvlText w:val="%1)"/>
      <w:lvlJc w:val="left"/>
      <w:pPr>
        <w:tabs>
          <w:tab w:val="num" w:pos="720"/>
        </w:tabs>
        <w:ind w:left="720" w:hanging="363"/>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1C8A2236"/>
    <w:multiLevelType w:val="multilevel"/>
    <w:tmpl w:val="09E6F8A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7">
    <w:nsid w:val="1C8B33FC"/>
    <w:multiLevelType w:val="multilevel"/>
    <w:tmpl w:val="6AA4B32E"/>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1E1B18FD"/>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nsid w:val="1E444CAF"/>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0">
    <w:nsid w:val="1E624C0E"/>
    <w:multiLevelType w:val="multilevel"/>
    <w:tmpl w:val="1A8826B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1F7D371A"/>
    <w:multiLevelType w:val="multilevel"/>
    <w:tmpl w:val="742A0898"/>
    <w:lvl w:ilvl="0">
      <w:start w:val="1"/>
      <w:numFmt w:val="decimal"/>
      <w:lvlText w:val="%1)"/>
      <w:lvlJc w:val="left"/>
      <w:pPr>
        <w:tabs>
          <w:tab w:val="num" w:pos="1440"/>
        </w:tabs>
        <w:ind w:left="1440" w:hanging="360"/>
      </w:pPr>
      <w:rPr>
        <w:rFonts w:ascii="Arial Narrow" w:eastAsia="Times New Roman" w:hAnsi="Arial Narrow" w:cs="Tahoma" w:hint="default"/>
        <w:b w:val="0"/>
        <w:i w:val="0"/>
        <w:strike w:val="0"/>
        <w:dstrike w:val="0"/>
        <w:color w:val="auto"/>
        <w:position w:val="0"/>
        <w:sz w:val="20"/>
        <w:szCs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2">
    <w:nsid w:val="20662F90"/>
    <w:multiLevelType w:val="multilevel"/>
    <w:tmpl w:val="8A1839A0"/>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ova Cond" w:hAnsi="Arial Nova Cond"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23">
    <w:nsid w:val="20CB4693"/>
    <w:multiLevelType w:val="hybridMultilevel"/>
    <w:tmpl w:val="1AE8916A"/>
    <w:lvl w:ilvl="0" w:tplc="D2FC942A">
      <w:start w:val="1"/>
      <w:numFmt w:val="decimal"/>
      <w:lvlText w:val="%1."/>
      <w:lvlJc w:val="left"/>
      <w:pPr>
        <w:tabs>
          <w:tab w:val="num" w:pos="360"/>
        </w:tabs>
        <w:ind w:left="357" w:hanging="357"/>
      </w:pPr>
      <w:rPr>
        <w:rFonts w:hint="default"/>
        <w:b w:val="0"/>
      </w:rPr>
    </w:lvl>
    <w:lvl w:ilvl="1" w:tplc="04150019">
      <w:start w:val="1"/>
      <w:numFmt w:val="lowerLetter"/>
      <w:lvlText w:val="%2."/>
      <w:lvlJc w:val="left"/>
      <w:pPr>
        <w:tabs>
          <w:tab w:val="num" w:pos="720"/>
        </w:tabs>
        <w:ind w:left="720" w:hanging="360"/>
      </w:pPr>
    </w:lvl>
    <w:lvl w:ilvl="2" w:tplc="0415001B">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124">
    <w:nsid w:val="20DC5740"/>
    <w:multiLevelType w:val="multilevel"/>
    <w:tmpl w:val="694022CC"/>
    <w:lvl w:ilvl="0">
      <w:start w:val="1"/>
      <w:numFmt w:val="decimal"/>
      <w:lvlText w:val="§ %1."/>
      <w:lvlJc w:val="left"/>
      <w:pPr>
        <w:tabs>
          <w:tab w:val="num" w:pos="641"/>
        </w:tabs>
        <w:ind w:left="641" w:hanging="357"/>
      </w:pPr>
      <w:rPr>
        <w:rFonts w:ascii="Arial Narrow" w:hAnsi="Arial Narrow" w:cs="Times New Roman" w:hint="default"/>
        <w:b/>
        <w:bCs/>
        <w:i w:val="0"/>
        <w:iCs w:val="0"/>
      </w:rPr>
    </w:lvl>
    <w:lvl w:ilvl="1">
      <w:start w:val="1"/>
      <w:numFmt w:val="decimal"/>
      <w:lvlText w:val="%2."/>
      <w:lvlJc w:val="left"/>
      <w:pPr>
        <w:tabs>
          <w:tab w:val="num" w:pos="363"/>
        </w:tabs>
        <w:ind w:left="363" w:hanging="363"/>
      </w:pPr>
      <w:rPr>
        <w:rFonts w:ascii="Arial Narrow" w:hAnsi="Arial Narrow"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25">
    <w:nsid w:val="2216703B"/>
    <w:multiLevelType w:val="hybridMultilevel"/>
    <w:tmpl w:val="2C7258E6"/>
    <w:lvl w:ilvl="0" w:tplc="8E724720">
      <w:start w:val="1"/>
      <w:numFmt w:val="lowerLetter"/>
      <w:lvlText w:val="%1)"/>
      <w:lvlJc w:val="right"/>
      <w:pPr>
        <w:tabs>
          <w:tab w:val="num" w:pos="1077"/>
        </w:tabs>
        <w:ind w:left="1077" w:hanging="357"/>
      </w:pPr>
      <w:rPr>
        <w:rFonts w:ascii="Arial Narrow" w:eastAsia="Times New Roman" w:hAnsi="Arial Narrow" w:cs="Times New Roman" w:hint="default"/>
      </w:rPr>
    </w:lvl>
    <w:lvl w:ilvl="1" w:tplc="E5383280">
      <w:start w:val="1"/>
      <w:numFmt w:val="bullet"/>
      <w:lvlText w:val="-"/>
      <w:lvlJc w:val="left"/>
      <w:pPr>
        <w:tabs>
          <w:tab w:val="num" w:pos="1437"/>
        </w:tabs>
        <w:ind w:left="1437" w:hanging="357"/>
      </w:pPr>
      <w:rPr>
        <w:rFonts w:hint="default"/>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BB286BCC">
      <w:start w:val="1"/>
      <w:numFmt w:val="decimal"/>
      <w:lvlText w:val="%5)"/>
      <w:lvlJc w:val="left"/>
      <w:pPr>
        <w:ind w:left="3600" w:hanging="360"/>
      </w:pPr>
      <w:rPr>
        <w:rFonts w:cs="Times New Roman" w:hint="default"/>
        <w:color w:val="auto"/>
        <w:vertAlign w:val="baseline"/>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6">
    <w:nsid w:val="22277586"/>
    <w:multiLevelType w:val="multilevel"/>
    <w:tmpl w:val="D2F4830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7">
    <w:nsid w:val="223A3970"/>
    <w:multiLevelType w:val="hybridMultilevel"/>
    <w:tmpl w:val="1ACC60EE"/>
    <w:lvl w:ilvl="0" w:tplc="EF8688B6">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9069D6">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8">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9">
    <w:nsid w:val="231D4B06"/>
    <w:multiLevelType w:val="multilevel"/>
    <w:tmpl w:val="7F069216"/>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241D180A"/>
    <w:multiLevelType w:val="multilevel"/>
    <w:tmpl w:val="C37888AE"/>
    <w:lvl w:ilvl="0">
      <w:start w:val="1"/>
      <w:numFmt w:val="decimal"/>
      <w:lvlText w:val="%1)"/>
      <w:lvlJc w:val="left"/>
      <w:pPr>
        <w:tabs>
          <w:tab w:val="num" w:pos="720"/>
        </w:tabs>
        <w:ind w:left="722" w:hanging="365"/>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243119BF"/>
    <w:multiLevelType w:val="multilevel"/>
    <w:tmpl w:val="8CA07EEE"/>
    <w:lvl w:ilvl="0">
      <w:start w:val="1"/>
      <w:numFmt w:val="decimal"/>
      <w:lvlText w:val="%1)"/>
      <w:lvlJc w:val="left"/>
      <w:pPr>
        <w:tabs>
          <w:tab w:val="num" w:pos="1440"/>
        </w:tabs>
        <w:ind w:left="1440" w:hanging="360"/>
      </w:pPr>
      <w:rPr>
        <w:rFonts w:ascii="Arial Narrow" w:eastAsia="Times New Roman" w:hAnsi="Arial Narrow" w:cs="Tahoma" w:hint="default"/>
        <w:b w:val="0"/>
        <w:i w:val="0"/>
        <w:strike w:val="0"/>
        <w:dstrike w:val="0"/>
        <w:color w:val="auto"/>
        <w:position w:val="0"/>
        <w:sz w:val="20"/>
        <w:szCs w:val="20"/>
        <w:vertAlign w:val="baseli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2">
    <w:nsid w:val="244059D8"/>
    <w:multiLevelType w:val="hybridMultilevel"/>
    <w:tmpl w:val="87B6C3B0"/>
    <w:lvl w:ilvl="0" w:tplc="E236B636">
      <w:start w:val="1"/>
      <w:numFmt w:val="decimal"/>
      <w:lvlText w:val="%1."/>
      <w:lvlJc w:val="left"/>
      <w:pPr>
        <w:tabs>
          <w:tab w:val="num" w:pos="360"/>
        </w:tabs>
        <w:ind w:left="717" w:hanging="357"/>
      </w:pPr>
      <w:rPr>
        <w:rFonts w:ascii="Arial Narrow" w:hAnsi="Arial Narrow" w:cs="Calibri" w:hint="default"/>
        <w:b w:val="0"/>
        <w:bCs w:val="0"/>
        <w:color w:val="auto"/>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nsid w:val="245219FA"/>
    <w:multiLevelType w:val="multilevel"/>
    <w:tmpl w:val="DAB6343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34">
    <w:nsid w:val="25112685"/>
    <w:multiLevelType w:val="multilevel"/>
    <w:tmpl w:val="E6EEF92A"/>
    <w:lvl w:ilvl="0">
      <w:start w:val="1"/>
      <w:numFmt w:val="decimal"/>
      <w:lvlText w:val="%1)"/>
      <w:lvlJc w:val="left"/>
      <w:pPr>
        <w:tabs>
          <w:tab w:val="num" w:pos="0"/>
        </w:tabs>
        <w:ind w:left="717" w:hanging="360"/>
      </w:pPr>
      <w:rPr>
        <w:i w:val="0"/>
        <w:iCs w:val="0"/>
        <w:color w:val="auto"/>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135">
    <w:nsid w:val="254F0228"/>
    <w:multiLevelType w:val="multilevel"/>
    <w:tmpl w:val="6A42DD88"/>
    <w:lvl w:ilvl="0">
      <w:start w:val="1"/>
      <w:numFmt w:val="decimal"/>
      <w:lvlText w:val="%1)"/>
      <w:lvlJc w:val="left"/>
      <w:pPr>
        <w:tabs>
          <w:tab w:val="num" w:pos="720"/>
        </w:tabs>
        <w:ind w:left="720" w:hanging="363"/>
      </w:pPr>
      <w:rPr>
        <w:rFonts w:ascii="Arial Narrow" w:hAnsi="Arial Narrow" w:cs="Calibri"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2567292F"/>
    <w:multiLevelType w:val="hybridMultilevel"/>
    <w:tmpl w:val="526C80BA"/>
    <w:lvl w:ilvl="0" w:tplc="6A4E949C">
      <w:start w:val="1"/>
      <w:numFmt w:val="decimal"/>
      <w:lvlText w:val="%1."/>
      <w:lvlJc w:val="left"/>
      <w:pPr>
        <w:ind w:left="1919" w:hanging="360"/>
      </w:pPr>
      <w:rPr>
        <w:rFonts w:ascii="Arial Narrow" w:hAnsi="Arial Narrow"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nsid w:val="2655318D"/>
    <w:multiLevelType w:val="hybridMultilevel"/>
    <w:tmpl w:val="51FE0B7A"/>
    <w:lvl w:ilvl="0" w:tplc="7CDA1352">
      <w:start w:val="1"/>
      <w:numFmt w:val="decimal"/>
      <w:lvlText w:val="%1."/>
      <w:lvlJc w:val="left"/>
      <w:pPr>
        <w:tabs>
          <w:tab w:val="num" w:pos="1009"/>
        </w:tabs>
        <w:ind w:left="1009" w:hanging="453"/>
      </w:pPr>
      <w:rPr>
        <w:rFonts w:cs="Times New Roman" w:hint="default"/>
        <w:b/>
      </w:rPr>
    </w:lvl>
    <w:lvl w:ilvl="1" w:tplc="82FEEEB6">
      <w:start w:val="1"/>
      <w:numFmt w:val="lowerLetter"/>
      <w:lvlText w:val="%2)"/>
      <w:lvlJc w:val="left"/>
      <w:pPr>
        <w:ind w:left="1440" w:hanging="360"/>
      </w:pPr>
      <w:rPr>
        <w:rFonts w:ascii="Arial Narrow" w:eastAsia="Times New Roman" w:hAnsi="Arial Narrow" w:cs="Arial" w:hint="default"/>
        <w:sz w:val="22"/>
        <w:szCs w:val="22"/>
      </w:rPr>
    </w:lvl>
    <w:lvl w:ilvl="2" w:tplc="199A7ABA">
      <w:start w:val="1"/>
      <w:numFmt w:val="upperRoman"/>
      <w:lvlText w:val="%3."/>
      <w:lvlJc w:val="left"/>
      <w:pPr>
        <w:ind w:left="2700" w:hanging="720"/>
      </w:pPr>
      <w:rPr>
        <w:rFonts w:hint="default"/>
        <w:b/>
      </w:rPr>
    </w:lvl>
    <w:lvl w:ilvl="3" w:tplc="0C7897FE">
      <w:start w:val="1"/>
      <w:numFmt w:val="decimal"/>
      <w:lvlText w:val="%4."/>
      <w:lvlJc w:val="left"/>
      <w:pPr>
        <w:tabs>
          <w:tab w:val="num" w:pos="1009"/>
        </w:tabs>
        <w:ind w:left="1009" w:hanging="453"/>
      </w:pPr>
      <w:rPr>
        <w:rFonts w:cs="Times New Roman" w:hint="default"/>
        <w:b/>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8">
    <w:nsid w:val="26857D89"/>
    <w:multiLevelType w:val="multilevel"/>
    <w:tmpl w:val="930CACA6"/>
    <w:lvl w:ilvl="0">
      <w:start w:val="1"/>
      <w:numFmt w:val="upperRoman"/>
      <w:lvlText w:val="%1."/>
      <w:lvlJc w:val="right"/>
      <w:pPr>
        <w:tabs>
          <w:tab w:val="num" w:pos="360"/>
        </w:tabs>
        <w:ind w:left="360" w:hanging="360"/>
      </w:pPr>
      <w:rPr>
        <w:rFonts w:hint="default"/>
        <w:b/>
      </w:rPr>
    </w:lvl>
    <w:lvl w:ilvl="1">
      <w:start w:val="1"/>
      <w:numFmt w:val="upperRoman"/>
      <w:lvlText w:val="%2."/>
      <w:lvlJc w:val="right"/>
      <w:pPr>
        <w:tabs>
          <w:tab w:val="num" w:pos="1080"/>
        </w:tabs>
        <w:ind w:left="1080" w:hanging="360"/>
      </w:pPr>
      <w:rPr>
        <w:rFonts w:hint="default"/>
      </w:rPr>
    </w:lvl>
    <w:lvl w:ilvl="2">
      <w:start w:val="1"/>
      <w:numFmt w:val="upperRoman"/>
      <w:lvlText w:val="%3."/>
      <w:lvlJc w:val="right"/>
      <w:pPr>
        <w:tabs>
          <w:tab w:val="num" w:pos="1800"/>
        </w:tabs>
        <w:ind w:left="1800" w:hanging="360"/>
      </w:pPr>
      <w:rPr>
        <w:rFonts w:hint="default"/>
      </w:rPr>
    </w:lvl>
    <w:lvl w:ilvl="3">
      <w:start w:val="1"/>
      <w:numFmt w:val="upperRoman"/>
      <w:lvlText w:val="%4."/>
      <w:lvlJc w:val="right"/>
      <w:pPr>
        <w:tabs>
          <w:tab w:val="num" w:pos="2520"/>
        </w:tabs>
        <w:ind w:left="2520" w:hanging="360"/>
      </w:pPr>
      <w:rPr>
        <w:rFonts w:hint="default"/>
      </w:rPr>
    </w:lvl>
    <w:lvl w:ilvl="4">
      <w:start w:val="1"/>
      <w:numFmt w:val="upperRoman"/>
      <w:lvlText w:val="%5."/>
      <w:lvlJc w:val="right"/>
      <w:pPr>
        <w:tabs>
          <w:tab w:val="num" w:pos="3240"/>
        </w:tabs>
        <w:ind w:left="3240" w:hanging="360"/>
      </w:pPr>
      <w:rPr>
        <w:rFonts w:hint="default"/>
      </w:rPr>
    </w:lvl>
    <w:lvl w:ilvl="5">
      <w:start w:val="1"/>
      <w:numFmt w:val="upperRoman"/>
      <w:lvlText w:val="%6."/>
      <w:lvlJc w:val="right"/>
      <w:pPr>
        <w:tabs>
          <w:tab w:val="num" w:pos="3960"/>
        </w:tabs>
        <w:ind w:left="3960" w:hanging="360"/>
      </w:pPr>
      <w:rPr>
        <w:rFonts w:hint="default"/>
      </w:rPr>
    </w:lvl>
    <w:lvl w:ilvl="6">
      <w:start w:val="1"/>
      <w:numFmt w:val="upperRoman"/>
      <w:lvlText w:val="%7."/>
      <w:lvlJc w:val="right"/>
      <w:pPr>
        <w:tabs>
          <w:tab w:val="num" w:pos="4680"/>
        </w:tabs>
        <w:ind w:left="4680" w:hanging="360"/>
      </w:pPr>
      <w:rPr>
        <w:rFonts w:hint="default"/>
      </w:rPr>
    </w:lvl>
    <w:lvl w:ilvl="7">
      <w:start w:val="1"/>
      <w:numFmt w:val="upperRoman"/>
      <w:lvlText w:val="%8."/>
      <w:lvlJc w:val="right"/>
      <w:pPr>
        <w:tabs>
          <w:tab w:val="num" w:pos="5400"/>
        </w:tabs>
        <w:ind w:left="5400" w:hanging="360"/>
      </w:pPr>
      <w:rPr>
        <w:rFonts w:hint="default"/>
      </w:rPr>
    </w:lvl>
    <w:lvl w:ilvl="8">
      <w:start w:val="1"/>
      <w:numFmt w:val="upperRoman"/>
      <w:lvlText w:val="%9."/>
      <w:lvlJc w:val="right"/>
      <w:pPr>
        <w:tabs>
          <w:tab w:val="num" w:pos="6120"/>
        </w:tabs>
        <w:ind w:left="6120" w:hanging="360"/>
      </w:pPr>
      <w:rPr>
        <w:rFonts w:hint="default"/>
      </w:rPr>
    </w:lvl>
  </w:abstractNum>
  <w:abstractNum w:abstractNumId="139">
    <w:nsid w:val="26F8324F"/>
    <w:multiLevelType w:val="multilevel"/>
    <w:tmpl w:val="CF34B5A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color w:val="auto"/>
      </w:rPr>
    </w:lvl>
    <w:lvl w:ilvl="2">
      <w:start w:val="1"/>
      <w:numFmt w:val="decimal"/>
      <w:lvlText w:val="%3)"/>
      <w:lvlJc w:val="left"/>
      <w:pPr>
        <w:tabs>
          <w:tab w:val="num" w:pos="720"/>
        </w:tabs>
        <w:ind w:left="720" w:hanging="363"/>
      </w:pPr>
      <w:rPr>
        <w:rFonts w:ascii="Arial Narrow" w:hAnsi="Arial Narrow" w:hint="default"/>
        <w:b w:val="0"/>
        <w:i w:val="0"/>
        <w:sz w:val="22"/>
        <w:szCs w:val="22"/>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0">
    <w:nsid w:val="27E53775"/>
    <w:multiLevelType w:val="multilevel"/>
    <w:tmpl w:val="78CA51E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41">
    <w:nsid w:val="280A49CA"/>
    <w:multiLevelType w:val="multilevel"/>
    <w:tmpl w:val="80F2338C"/>
    <w:lvl w:ilvl="0">
      <w:start w:val="4"/>
      <w:numFmt w:val="decimal"/>
      <w:lvlText w:val="%1."/>
      <w:lvlJc w:val="left"/>
      <w:pPr>
        <w:ind w:left="360" w:hanging="360"/>
      </w:pPr>
      <w:rPr>
        <w:rFonts w:hint="default"/>
      </w:rPr>
    </w:lvl>
    <w:lvl w:ilvl="1">
      <w:start w:val="1"/>
      <w:numFmt w:val="decimal"/>
      <w:lvlText w:val="%1.%2)"/>
      <w:lvlJc w:val="left"/>
      <w:pPr>
        <w:ind w:left="2306" w:hanging="720"/>
      </w:pPr>
      <w:rPr>
        <w:rFonts w:hint="default"/>
        <w:color w:val="auto"/>
      </w:rPr>
    </w:lvl>
    <w:lvl w:ilvl="2">
      <w:start w:val="1"/>
      <w:numFmt w:val="decimal"/>
      <w:lvlText w:val="%1.%2)%3."/>
      <w:lvlJc w:val="left"/>
      <w:pPr>
        <w:ind w:left="3892" w:hanging="720"/>
      </w:pPr>
      <w:rPr>
        <w:rFonts w:hint="default"/>
      </w:rPr>
    </w:lvl>
    <w:lvl w:ilvl="3">
      <w:start w:val="1"/>
      <w:numFmt w:val="decimal"/>
      <w:lvlText w:val="%1.%2)%3.%4."/>
      <w:lvlJc w:val="left"/>
      <w:pPr>
        <w:ind w:left="5478" w:hanging="72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010" w:hanging="1080"/>
      </w:pPr>
      <w:rPr>
        <w:rFonts w:hint="default"/>
      </w:rPr>
    </w:lvl>
    <w:lvl w:ilvl="6">
      <w:start w:val="1"/>
      <w:numFmt w:val="decimal"/>
      <w:lvlText w:val="%1.%2)%3.%4.%5.%6.%7."/>
      <w:lvlJc w:val="left"/>
      <w:pPr>
        <w:ind w:left="10956" w:hanging="1440"/>
      </w:pPr>
      <w:rPr>
        <w:rFonts w:hint="default"/>
      </w:rPr>
    </w:lvl>
    <w:lvl w:ilvl="7">
      <w:start w:val="1"/>
      <w:numFmt w:val="decimal"/>
      <w:lvlText w:val="%1.%2)%3.%4.%5.%6.%7.%8."/>
      <w:lvlJc w:val="left"/>
      <w:pPr>
        <w:ind w:left="12542" w:hanging="1440"/>
      </w:pPr>
      <w:rPr>
        <w:rFonts w:hint="default"/>
      </w:rPr>
    </w:lvl>
    <w:lvl w:ilvl="8">
      <w:start w:val="1"/>
      <w:numFmt w:val="decimal"/>
      <w:lvlText w:val="%1.%2)%3.%4.%5.%6.%7.%8.%9."/>
      <w:lvlJc w:val="left"/>
      <w:pPr>
        <w:ind w:left="14488" w:hanging="1800"/>
      </w:pPr>
      <w:rPr>
        <w:rFonts w:hint="default"/>
      </w:rPr>
    </w:lvl>
  </w:abstractNum>
  <w:abstractNum w:abstractNumId="142">
    <w:nsid w:val="28CF3C42"/>
    <w:multiLevelType w:val="multilevel"/>
    <w:tmpl w:val="E898D2E8"/>
    <w:lvl w:ilvl="0">
      <w:start w:val="1"/>
      <w:numFmt w:val="decimal"/>
      <w:lvlText w:val="%1."/>
      <w:lvlJc w:val="left"/>
      <w:pPr>
        <w:tabs>
          <w:tab w:val="num" w:pos="720"/>
        </w:tabs>
        <w:ind w:left="720" w:hanging="360"/>
      </w:pPr>
      <w:rPr>
        <w:rFonts w:cs="Times New Roman" w:hint="default"/>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3">
    <w:nsid w:val="295B408B"/>
    <w:multiLevelType w:val="multilevel"/>
    <w:tmpl w:val="F0C69274"/>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Times New Roman"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44">
    <w:nsid w:val="2BBB620C"/>
    <w:multiLevelType w:val="multilevel"/>
    <w:tmpl w:val="9A7CFB4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45">
    <w:nsid w:val="2C8F17D0"/>
    <w:multiLevelType w:val="hybridMultilevel"/>
    <w:tmpl w:val="071C1AF2"/>
    <w:lvl w:ilvl="0" w:tplc="F9DC2ED0">
      <w:start w:val="1"/>
      <w:numFmt w:val="lowerLetter"/>
      <w:lvlText w:val="%1)"/>
      <w:lvlJc w:val="left"/>
      <w:pPr>
        <w:tabs>
          <w:tab w:val="num" w:pos="1077"/>
        </w:tabs>
        <w:ind w:left="1077" w:hanging="357"/>
      </w:pPr>
      <w:rPr>
        <w:rFonts w:ascii="Arial Narrow" w:hAnsi="Arial Narro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nsid w:val="2CB85B74"/>
    <w:multiLevelType w:val="multilevel"/>
    <w:tmpl w:val="99EA372A"/>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7">
    <w:nsid w:val="2CCF4F0C"/>
    <w:multiLevelType w:val="hybridMultilevel"/>
    <w:tmpl w:val="85220D4E"/>
    <w:lvl w:ilvl="0" w:tplc="EC4CE882">
      <w:start w:val="1"/>
      <w:numFmt w:val="decimal"/>
      <w:lvlText w:val="%1)"/>
      <w:lvlJc w:val="left"/>
      <w:pPr>
        <w:tabs>
          <w:tab w:val="num" w:pos="720"/>
        </w:tabs>
        <w:ind w:left="720" w:hanging="363"/>
      </w:pPr>
      <w:rPr>
        <w:rFonts w:ascii="Arial Narrow" w:hAnsi="Arial Narrow" w:cs="Tahoma" w:hint="default"/>
        <w:b w:val="0"/>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8">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149">
    <w:nsid w:val="2DDE4887"/>
    <w:multiLevelType w:val="multilevel"/>
    <w:tmpl w:val="438230A2"/>
    <w:lvl w:ilvl="0">
      <w:start w:val="1"/>
      <w:numFmt w:val="decimal"/>
      <w:lvlText w:val="%1)"/>
      <w:lvlJc w:val="left"/>
      <w:pPr>
        <w:tabs>
          <w:tab w:val="num" w:pos="0"/>
        </w:tabs>
        <w:ind w:left="717"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0">
    <w:nsid w:val="2E79072B"/>
    <w:multiLevelType w:val="hybridMultilevel"/>
    <w:tmpl w:val="4C46A938"/>
    <w:lvl w:ilvl="0" w:tplc="5AB8BEB4">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1">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152">
    <w:nsid w:val="30E16B6A"/>
    <w:multiLevelType w:val="hybridMultilevel"/>
    <w:tmpl w:val="694023B6"/>
    <w:lvl w:ilvl="0" w:tplc="FFFFFFFF">
      <w:start w:val="1"/>
      <w:numFmt w:val="decimal"/>
      <w:lvlText w:val="%1)"/>
      <w:lvlJc w:val="left"/>
      <w:pPr>
        <w:ind w:left="3600" w:hanging="360"/>
      </w:pPr>
      <w:rPr>
        <w:rFonts w:cs="Times New Roman" w:hint="default"/>
        <w:i w:val="0"/>
        <w:iCs/>
        <w:color w:val="auto"/>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nsid w:val="311E19A2"/>
    <w:multiLevelType w:val="multilevel"/>
    <w:tmpl w:val="C788277E"/>
    <w:lvl w:ilvl="0">
      <w:start w:val="1"/>
      <w:numFmt w:val="decimal"/>
      <w:lvlText w:val="%1."/>
      <w:lvlJc w:val="left"/>
      <w:pPr>
        <w:tabs>
          <w:tab w:val="num" w:pos="1080"/>
        </w:tabs>
        <w:ind w:left="1077" w:hanging="357"/>
      </w:pPr>
      <w:rPr>
        <w:rFonts w:ascii="Arial Narrow" w:hAnsi="Arial Narrow"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4">
    <w:nsid w:val="31216E4C"/>
    <w:multiLevelType w:val="hybridMultilevel"/>
    <w:tmpl w:val="61402D88"/>
    <w:lvl w:ilvl="0" w:tplc="49825924">
      <w:start w:val="1"/>
      <w:numFmt w:val="decimal"/>
      <w:lvlText w:val="%1)"/>
      <w:lvlJc w:val="left"/>
      <w:pPr>
        <w:ind w:left="717" w:hanging="360"/>
      </w:pPr>
      <w:rPr>
        <w:rFonts w:cs="Times New Roman" w:hint="default"/>
        <w:color w:val="000000"/>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155">
    <w:nsid w:val="31497BE7"/>
    <w:multiLevelType w:val="multilevel"/>
    <w:tmpl w:val="572231D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6">
    <w:nsid w:val="315C49EC"/>
    <w:multiLevelType w:val="multilevel"/>
    <w:tmpl w:val="917EFA9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Calibri"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7">
    <w:nsid w:val="31AC6266"/>
    <w:multiLevelType w:val="multilevel"/>
    <w:tmpl w:val="87009724"/>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8">
    <w:nsid w:val="33E938B9"/>
    <w:multiLevelType w:val="multilevel"/>
    <w:tmpl w:val="7EE0BD7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22"/>
        <w:szCs w:val="22"/>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59">
    <w:nsid w:val="34072E57"/>
    <w:multiLevelType w:val="multilevel"/>
    <w:tmpl w:val="9814BEDA"/>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0">
    <w:nsid w:val="35006F65"/>
    <w:multiLevelType w:val="multilevel"/>
    <w:tmpl w:val="10388A9E"/>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1">
    <w:nsid w:val="357A50DB"/>
    <w:multiLevelType w:val="multilevel"/>
    <w:tmpl w:val="5FFE2C6E"/>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b w:val="0"/>
        <w:bCs w:val="0"/>
        <w:i w:val="0"/>
        <w:iCs w:val="0"/>
        <w:color w:val="auto"/>
      </w:rPr>
    </w:lvl>
    <w:lvl w:ilvl="2">
      <w:start w:val="1"/>
      <w:numFmt w:val="decimal"/>
      <w:lvlText w:val="%3)"/>
      <w:lvlJc w:val="left"/>
      <w:pPr>
        <w:tabs>
          <w:tab w:val="num" w:pos="720"/>
        </w:tabs>
        <w:ind w:left="720" w:hanging="363"/>
      </w:pPr>
      <w:rPr>
        <w:b w:val="0"/>
        <w:bCs w:val="0"/>
        <w:i w:val="0"/>
        <w:iCs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entury Gothic" w:hAnsi="Century Gothic" w:cs="Century Gothic"/>
        <w:b w:val="0"/>
        <w:bCs w:val="0"/>
        <w:i w:val="0"/>
        <w:iCs w:val="0"/>
        <w:sz w:val="18"/>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62">
    <w:nsid w:val="35AD771D"/>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3">
    <w:nsid w:val="36C02F74"/>
    <w:multiLevelType w:val="hybridMultilevel"/>
    <w:tmpl w:val="A95C9EC4"/>
    <w:lvl w:ilvl="0" w:tplc="424A6B1C">
      <w:start w:val="1"/>
      <w:numFmt w:val="decimal"/>
      <w:lvlText w:val="%1)"/>
      <w:lvlJc w:val="left"/>
      <w:pPr>
        <w:ind w:left="1440" w:hanging="360"/>
      </w:pPr>
      <w:rPr>
        <w:rFonts w:ascii="Arial Narrow" w:eastAsia="Times New Roman" w:hAnsi="Arial Narrow" w:cstheme="minorHAnsi"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nsid w:val="3718574C"/>
    <w:multiLevelType w:val="hybridMultilevel"/>
    <w:tmpl w:val="2118068E"/>
    <w:lvl w:ilvl="0" w:tplc="F4D2E6D0">
      <w:start w:val="1"/>
      <w:numFmt w:val="decimal"/>
      <w:lvlText w:val="%1)"/>
      <w:lvlJc w:val="left"/>
      <w:pPr>
        <w:ind w:left="717" w:hanging="360"/>
      </w:pPr>
      <w:rPr>
        <w:rFonts w:ascii="Bahnschrift" w:hAnsi="Bahnschrift" w:hint="default"/>
        <w:b w:val="0"/>
        <w:sz w:val="20"/>
        <w:szCs w:val="2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65">
    <w:nsid w:val="38210009"/>
    <w:multiLevelType w:val="multilevel"/>
    <w:tmpl w:val="33EC762E"/>
    <w:lvl w:ilvl="0">
      <w:start w:val="1"/>
      <w:numFmt w:val="decimal"/>
      <w:lvlText w:val="%1."/>
      <w:lvlJc w:val="left"/>
      <w:pPr>
        <w:tabs>
          <w:tab w:val="num" w:pos="357"/>
        </w:tabs>
        <w:ind w:left="357" w:hanging="357"/>
      </w:pPr>
    </w:lvl>
    <w:lvl w:ilvl="1">
      <w:start w:val="1"/>
      <w:numFmt w:val="decimal"/>
      <w:lvlText w:val="%2)"/>
      <w:lvlJc w:val="left"/>
      <w:pPr>
        <w:tabs>
          <w:tab w:val="num" w:pos="720"/>
        </w:tabs>
        <w:ind w:left="720"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6">
    <w:nsid w:val="391F1911"/>
    <w:multiLevelType w:val="hybridMultilevel"/>
    <w:tmpl w:val="6E1E0F04"/>
    <w:lvl w:ilvl="0" w:tplc="841A44F6">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7">
    <w:nsid w:val="39BC2ADA"/>
    <w:multiLevelType w:val="multilevel"/>
    <w:tmpl w:val="3AD454F0"/>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8">
    <w:nsid w:val="39F414AE"/>
    <w:multiLevelType w:val="hybridMultilevel"/>
    <w:tmpl w:val="A8D8D2F6"/>
    <w:lvl w:ilvl="0" w:tplc="AE48A2D8">
      <w:start w:val="1"/>
      <w:numFmt w:val="decimal"/>
      <w:lvlText w:val="%1."/>
      <w:lvlJc w:val="left"/>
      <w:pPr>
        <w:tabs>
          <w:tab w:val="num" w:pos="357"/>
        </w:tabs>
        <w:ind w:left="357" w:hanging="357"/>
      </w:pPr>
      <w:rPr>
        <w:rFonts w:ascii="Arial Narrow" w:hAnsi="Arial Narrow" w:hint="default"/>
        <w:b w:val="0"/>
        <w:sz w:val="22"/>
        <w:szCs w:val="22"/>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39FB00B1"/>
    <w:multiLevelType w:val="hybridMultilevel"/>
    <w:tmpl w:val="FF142958"/>
    <w:lvl w:ilvl="0" w:tplc="0088DD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0">
    <w:nsid w:val="3A116D05"/>
    <w:multiLevelType w:val="hybridMultilevel"/>
    <w:tmpl w:val="ED6CFE76"/>
    <w:lvl w:ilvl="0" w:tplc="8B0E1194">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1">
    <w:nsid w:val="3AA03B12"/>
    <w:multiLevelType w:val="multilevel"/>
    <w:tmpl w:val="CB0AE01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72">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73">
    <w:nsid w:val="3B334804"/>
    <w:multiLevelType w:val="hybridMultilevel"/>
    <w:tmpl w:val="4432BD1C"/>
    <w:lvl w:ilvl="0" w:tplc="33EEA258">
      <w:start w:val="1"/>
      <w:numFmt w:val="decimal"/>
      <w:lvlText w:val="%1."/>
      <w:lvlJc w:val="left"/>
      <w:pPr>
        <w:ind w:left="720" w:hanging="360"/>
      </w:pPr>
      <w:rPr>
        <w:rFonts w:hint="default"/>
        <w:b w:val="0"/>
      </w:rPr>
    </w:lvl>
    <w:lvl w:ilvl="1" w:tplc="0E3EB688">
      <w:start w:val="1"/>
      <w:numFmt w:val="decimal"/>
      <w:lvlText w:val="%2)"/>
      <w:lvlJc w:val="left"/>
      <w:pPr>
        <w:ind w:left="1440" w:hanging="360"/>
      </w:pPr>
      <w:rPr>
        <w:rFonts w:hint="default"/>
      </w:rPr>
    </w:lvl>
    <w:lvl w:ilvl="2" w:tplc="267CA99C">
      <w:start w:val="1"/>
      <w:numFmt w:val="lowerLetter"/>
      <w:lvlText w:val="%3)"/>
      <w:lvlJc w:val="left"/>
      <w:pPr>
        <w:ind w:left="2340" w:hanging="360"/>
      </w:pPr>
      <w:rPr>
        <w:rFonts w:hint="default"/>
      </w:rPr>
    </w:lvl>
    <w:lvl w:ilvl="3" w:tplc="85243E6E">
      <w:start w:val="1"/>
      <w:numFmt w:val="upperLetter"/>
      <w:lvlText w:val="%4."/>
      <w:lvlJc w:val="left"/>
      <w:pPr>
        <w:ind w:left="2880" w:hanging="360"/>
      </w:pPr>
      <w:rPr>
        <w:rFonts w:hint="default"/>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nsid w:val="3B4C0E06"/>
    <w:multiLevelType w:val="hybridMultilevel"/>
    <w:tmpl w:val="2DBAB876"/>
    <w:lvl w:ilvl="0" w:tplc="15F25B1C">
      <w:start w:val="1"/>
      <w:numFmt w:val="lowerLetter"/>
      <w:lvlText w:val="%1)"/>
      <w:lvlJc w:val="left"/>
      <w:pPr>
        <w:ind w:left="2316" w:hanging="360"/>
      </w:pPr>
      <w:rPr>
        <w:rFonts w:ascii="Arial Narrow" w:eastAsia="Times New Roman" w:hAnsi="Arial Narrow" w:cs="Calibri"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175">
    <w:nsid w:val="3B56038A"/>
    <w:multiLevelType w:val="hybridMultilevel"/>
    <w:tmpl w:val="0F7A141A"/>
    <w:lvl w:ilvl="0" w:tplc="731EB3F2">
      <w:start w:val="1"/>
      <w:numFmt w:val="decimal"/>
      <w:lvlText w:val="%1."/>
      <w:lvlJc w:val="left"/>
      <w:pPr>
        <w:ind w:left="720" w:hanging="360"/>
      </w:pPr>
      <w:rPr>
        <w:rFonts w:ascii="Arial Narrow" w:hAnsi="Arial Narrow" w:cs="Calibri"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6">
    <w:nsid w:val="3B5A1DD6"/>
    <w:multiLevelType w:val="multilevel"/>
    <w:tmpl w:val="438EEBF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Cambria" w:hAnsi="Cambria" w:hint="default"/>
        <w:b w:val="0"/>
        <w:i w:val="0"/>
        <w:color w:val="auto"/>
        <w:sz w:val="20"/>
        <w:szCs w:val="20"/>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7">
    <w:nsid w:val="3B670DE2"/>
    <w:multiLevelType w:val="hybridMultilevel"/>
    <w:tmpl w:val="8C786624"/>
    <w:lvl w:ilvl="0" w:tplc="EFAE6DAC">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644A060">
      <w:start w:val="1"/>
      <w:numFmt w:val="decimal"/>
      <w:lvlText w:val="%4)"/>
      <w:lvlJc w:val="left"/>
      <w:pPr>
        <w:ind w:left="2880" w:hanging="360"/>
      </w:pPr>
      <w:rPr>
        <w:rFonts w:ascii="Arial Narrow" w:eastAsia="Times New Roman" w:hAnsi="Arial Narrow" w:cs="Arial" w:hint="default"/>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8">
    <w:nsid w:val="3BBB28FA"/>
    <w:multiLevelType w:val="hybridMultilevel"/>
    <w:tmpl w:val="F566EF4C"/>
    <w:lvl w:ilvl="0" w:tplc="CFC201DA">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9">
    <w:nsid w:val="3CD87AFF"/>
    <w:multiLevelType w:val="hybridMultilevel"/>
    <w:tmpl w:val="9AE60E12"/>
    <w:lvl w:ilvl="0" w:tplc="0E042A9C">
      <w:start w:val="1"/>
      <w:numFmt w:val="lowerLetter"/>
      <w:lvlText w:val="%1)"/>
      <w:lvlJc w:val="left"/>
      <w:pPr>
        <w:ind w:left="1077" w:hanging="360"/>
      </w:pPr>
      <w:rPr>
        <w:rFonts w:cs="Times New Roman" w:hint="default"/>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80">
    <w:nsid w:val="3D036F05"/>
    <w:multiLevelType w:val="hybridMultilevel"/>
    <w:tmpl w:val="DD408BF8"/>
    <w:lvl w:ilvl="0" w:tplc="1D90734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1">
    <w:nsid w:val="3D08144D"/>
    <w:multiLevelType w:val="multilevel"/>
    <w:tmpl w:val="13CCB57E"/>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2">
    <w:nsid w:val="3E09238B"/>
    <w:multiLevelType w:val="hybridMultilevel"/>
    <w:tmpl w:val="EA963752"/>
    <w:lvl w:ilvl="0" w:tplc="C93EDF14">
      <w:start w:val="1"/>
      <w:numFmt w:val="decimal"/>
      <w:lvlText w:val="%1)"/>
      <w:lvlJc w:val="left"/>
      <w:pPr>
        <w:tabs>
          <w:tab w:val="num" w:pos="720"/>
        </w:tabs>
        <w:ind w:left="720" w:hanging="363"/>
      </w:pPr>
      <w:rPr>
        <w:rFonts w:ascii="Arial Narrow" w:hAnsi="Arial Narrow" w:cs="Century Gothic" w:hint="default"/>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3">
    <w:nsid w:val="3E1B4236"/>
    <w:multiLevelType w:val="multilevel"/>
    <w:tmpl w:val="3E76B44C"/>
    <w:lvl w:ilvl="0">
      <w:start w:val="1"/>
      <w:numFmt w:val="decimal"/>
      <w:lvlText w:val="%1."/>
      <w:lvlJc w:val="left"/>
      <w:pPr>
        <w:ind w:left="360" w:hanging="360"/>
      </w:pPr>
      <w:rPr>
        <w:rFonts w:hint="default"/>
        <w:b w:val="0"/>
        <w:i w:val="0"/>
      </w:rPr>
    </w:lvl>
    <w:lvl w:ilvl="1">
      <w:start w:val="1"/>
      <w:numFmt w:val="decimal"/>
      <w:lvlText w:val="%1.%2."/>
      <w:lvlJc w:val="left"/>
      <w:pPr>
        <w:ind w:left="2771"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4">
    <w:nsid w:val="3E76634E"/>
    <w:multiLevelType w:val="multilevel"/>
    <w:tmpl w:val="2ED04B8E"/>
    <w:lvl w:ilvl="0">
      <w:start w:val="1"/>
      <w:numFmt w:val="decimal"/>
      <w:lvlText w:val="%1)"/>
      <w:lvlJc w:val="left"/>
      <w:pPr>
        <w:tabs>
          <w:tab w:val="num" w:pos="0"/>
        </w:tabs>
        <w:ind w:left="786" w:hanging="360"/>
      </w:pPr>
      <w:rPr>
        <w:rFonts w:ascii="Arial Narrow" w:eastAsia="Times New Roman" w:hAnsi="Arial Narrow" w:cs="Times New Roman" w:hint="default"/>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85">
    <w:nsid w:val="3E7F4E29"/>
    <w:multiLevelType w:val="hybridMultilevel"/>
    <w:tmpl w:val="2E3AC6B2"/>
    <w:lvl w:ilvl="0" w:tplc="56F095D2">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6">
    <w:nsid w:val="3EAD2A35"/>
    <w:multiLevelType w:val="multilevel"/>
    <w:tmpl w:val="E6607274"/>
    <w:lvl w:ilvl="0">
      <w:start w:val="1"/>
      <w:numFmt w:val="lowerLetter"/>
      <w:lvlText w:val="%1)"/>
      <w:lvlJc w:val="left"/>
      <w:pPr>
        <w:tabs>
          <w:tab w:val="num" w:pos="357"/>
        </w:tabs>
        <w:ind w:left="357" w:hanging="357"/>
      </w:pPr>
      <w:rPr>
        <w:rFonts w:ascii="Arial Narrow" w:eastAsia="Times New Roman" w:hAnsi="Arial Narrow" w:cs="Calibri" w:hint="default"/>
        <w:b w:val="0"/>
        <w:bCs/>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7">
    <w:nsid w:val="3EFC06C4"/>
    <w:multiLevelType w:val="multilevel"/>
    <w:tmpl w:val="994A50CC"/>
    <w:lvl w:ilvl="0">
      <w:start w:val="1"/>
      <w:numFmt w:val="lowerLetter"/>
      <w:lvlText w:val="%1)"/>
      <w:lvlJc w:val="left"/>
      <w:pPr>
        <w:tabs>
          <w:tab w:val="num" w:pos="0"/>
        </w:tabs>
        <w:ind w:left="1082" w:hanging="360"/>
      </w:pPr>
    </w:lvl>
    <w:lvl w:ilvl="1">
      <w:start w:val="1"/>
      <w:numFmt w:val="lowerLetter"/>
      <w:lvlText w:val="%2."/>
      <w:lvlJc w:val="left"/>
      <w:pPr>
        <w:tabs>
          <w:tab w:val="num" w:pos="0"/>
        </w:tabs>
        <w:ind w:left="1802" w:hanging="360"/>
      </w:pPr>
    </w:lvl>
    <w:lvl w:ilvl="2">
      <w:start w:val="1"/>
      <w:numFmt w:val="lowerLetter"/>
      <w:lvlText w:val="%3)"/>
      <w:lvlJc w:val="left"/>
      <w:pPr>
        <w:tabs>
          <w:tab w:val="num" w:pos="0"/>
        </w:tabs>
        <w:ind w:left="2522" w:hanging="180"/>
      </w:pPr>
    </w:lvl>
    <w:lvl w:ilvl="3">
      <w:start w:val="1"/>
      <w:numFmt w:val="decimal"/>
      <w:lvlText w:val="%4."/>
      <w:lvlJc w:val="left"/>
      <w:pPr>
        <w:tabs>
          <w:tab w:val="num" w:pos="0"/>
        </w:tabs>
        <w:ind w:left="3242" w:hanging="360"/>
      </w:pPr>
    </w:lvl>
    <w:lvl w:ilvl="4">
      <w:start w:val="1"/>
      <w:numFmt w:val="lowerLetter"/>
      <w:lvlText w:val="%5."/>
      <w:lvlJc w:val="left"/>
      <w:pPr>
        <w:tabs>
          <w:tab w:val="num" w:pos="0"/>
        </w:tabs>
        <w:ind w:left="3962" w:hanging="360"/>
      </w:pPr>
    </w:lvl>
    <w:lvl w:ilvl="5">
      <w:start w:val="1"/>
      <w:numFmt w:val="lowerRoman"/>
      <w:lvlText w:val="%6."/>
      <w:lvlJc w:val="right"/>
      <w:pPr>
        <w:tabs>
          <w:tab w:val="num" w:pos="0"/>
        </w:tabs>
        <w:ind w:left="4682" w:hanging="180"/>
      </w:pPr>
    </w:lvl>
    <w:lvl w:ilvl="6">
      <w:start w:val="1"/>
      <w:numFmt w:val="decimal"/>
      <w:lvlText w:val="%7."/>
      <w:lvlJc w:val="left"/>
      <w:pPr>
        <w:tabs>
          <w:tab w:val="num" w:pos="0"/>
        </w:tabs>
        <w:ind w:left="5402" w:hanging="360"/>
      </w:pPr>
    </w:lvl>
    <w:lvl w:ilvl="7">
      <w:start w:val="1"/>
      <w:numFmt w:val="lowerLetter"/>
      <w:lvlText w:val="%8."/>
      <w:lvlJc w:val="left"/>
      <w:pPr>
        <w:tabs>
          <w:tab w:val="num" w:pos="0"/>
        </w:tabs>
        <w:ind w:left="6122" w:hanging="360"/>
      </w:pPr>
    </w:lvl>
    <w:lvl w:ilvl="8">
      <w:start w:val="1"/>
      <w:numFmt w:val="lowerRoman"/>
      <w:lvlText w:val="%9."/>
      <w:lvlJc w:val="right"/>
      <w:pPr>
        <w:tabs>
          <w:tab w:val="num" w:pos="0"/>
        </w:tabs>
        <w:ind w:left="6842" w:hanging="180"/>
      </w:pPr>
    </w:lvl>
  </w:abstractNum>
  <w:abstractNum w:abstractNumId="188">
    <w:nsid w:val="40A659CE"/>
    <w:multiLevelType w:val="hybridMultilevel"/>
    <w:tmpl w:val="EEEC6BF0"/>
    <w:lvl w:ilvl="0" w:tplc="66E276A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90">
    <w:nsid w:val="42504AD9"/>
    <w:multiLevelType w:val="hybridMultilevel"/>
    <w:tmpl w:val="9374562A"/>
    <w:lvl w:ilvl="0" w:tplc="EBCC8272">
      <w:start w:val="1"/>
      <w:numFmt w:val="decimal"/>
      <w:lvlText w:val="%1)"/>
      <w:lvlJc w:val="left"/>
      <w:pPr>
        <w:tabs>
          <w:tab w:val="num" w:pos="720"/>
        </w:tabs>
        <w:ind w:left="720" w:hanging="363"/>
      </w:pPr>
      <w:rPr>
        <w:rFonts w:ascii="Barlow Semi Condensed" w:hAnsi="Barlow Semi Condensed"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1">
    <w:nsid w:val="4292132B"/>
    <w:multiLevelType w:val="multilevel"/>
    <w:tmpl w:val="D486BAB6"/>
    <w:lvl w:ilvl="0">
      <w:start w:val="1"/>
      <w:numFmt w:val="decimal"/>
      <w:lvlText w:val="%1)"/>
      <w:lvlJc w:val="left"/>
      <w:pPr>
        <w:tabs>
          <w:tab w:val="num" w:pos="720"/>
        </w:tabs>
        <w:ind w:left="720" w:hanging="363"/>
      </w:pPr>
      <w:rPr>
        <w:rFonts w:ascii="Bahnschrift" w:hAnsi="Bahnschrift"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2">
    <w:nsid w:val="42AF74B7"/>
    <w:multiLevelType w:val="hybridMultilevel"/>
    <w:tmpl w:val="2C2E38B2"/>
    <w:lvl w:ilvl="0" w:tplc="E1120526">
      <w:start w:val="1"/>
      <w:numFmt w:val="upperRoman"/>
      <w:pStyle w:val="Nagwek1"/>
      <w:lvlText w:val="§%1."/>
      <w:lvlJc w:val="left"/>
      <w:pPr>
        <w:ind w:left="1211"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6B5038D4">
      <w:start w:val="1"/>
      <w:numFmt w:val="decimal"/>
      <w:lvlText w:val="%4."/>
      <w:lvlJc w:val="left"/>
      <w:pPr>
        <w:ind w:left="2880" w:hanging="360"/>
      </w:pPr>
      <w:rPr>
        <w:rFonts w:ascii="Arial Narrow" w:hAnsi="Arial Narrow" w:cs="Times New Roman"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3">
    <w:nsid w:val="43A97E6D"/>
    <w:multiLevelType w:val="multilevel"/>
    <w:tmpl w:val="D40426AC"/>
    <w:styleLink w:val="WWOutlineListStyle120"/>
    <w:lvl w:ilvl="0">
      <w:start w:val="1"/>
      <w:numFmt w:val="upperRoman"/>
      <w:lvlText w:val="§%1."/>
      <w:lvlJc w:val="left"/>
      <w:pPr>
        <w:ind w:left="1211" w:hanging="360"/>
      </w:pPr>
      <w:rPr>
        <w:rFonts w:cs="Times New Roman"/>
        <w:b/>
        <w:bCs/>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4">
    <w:nsid w:val="440B0C0F"/>
    <w:multiLevelType w:val="multilevel"/>
    <w:tmpl w:val="86A4AD32"/>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95">
    <w:nsid w:val="44A64F22"/>
    <w:multiLevelType w:val="multilevel"/>
    <w:tmpl w:val="1CFE954A"/>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6">
    <w:nsid w:val="453A1195"/>
    <w:multiLevelType w:val="multilevel"/>
    <w:tmpl w:val="5CB625D2"/>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7">
    <w:nsid w:val="45952DD5"/>
    <w:multiLevelType w:val="hybridMultilevel"/>
    <w:tmpl w:val="5602F82E"/>
    <w:lvl w:ilvl="0" w:tplc="01EC35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8">
    <w:nsid w:val="461B42FD"/>
    <w:multiLevelType w:val="hybridMultilevel"/>
    <w:tmpl w:val="FF1C779A"/>
    <w:lvl w:ilvl="0" w:tplc="23968D12">
      <w:start w:val="1"/>
      <w:numFmt w:val="decimal"/>
      <w:lvlText w:val="%1."/>
      <w:lvlJc w:val="left"/>
      <w:pPr>
        <w:ind w:left="720" w:hanging="360"/>
      </w:pPr>
      <w:rPr>
        <w:rFonts w:ascii="Arial Narrow" w:hAnsi="Arial Narrow" w:cs="Century Gothic" w:hint="default"/>
        <w:b w:val="0"/>
        <w:bCs w:val="0"/>
        <w:sz w:val="22"/>
        <w:szCs w:val="22"/>
      </w:rPr>
    </w:lvl>
    <w:lvl w:ilvl="1" w:tplc="16AABA8A">
      <w:start w:val="1"/>
      <w:numFmt w:val="decimal"/>
      <w:lvlText w:val="%2)"/>
      <w:lvlJc w:val="left"/>
      <w:pPr>
        <w:ind w:left="1440" w:hanging="360"/>
      </w:pPr>
      <w:rPr>
        <w:rFonts w:ascii="Arial Narrow" w:eastAsia="Times New Roman" w:hAnsi="Arial Narrow" w:cstheme="minorHAnsi" w:hint="default"/>
        <w:i w:val="0"/>
        <w:iCs w:val="0"/>
      </w:rPr>
    </w:lvl>
    <w:lvl w:ilvl="2" w:tplc="0415001B">
      <w:start w:val="1"/>
      <w:numFmt w:val="lowerRoman"/>
      <w:lvlText w:val="%3."/>
      <w:lvlJc w:val="right"/>
      <w:pPr>
        <w:ind w:left="2160" w:hanging="180"/>
      </w:pPr>
      <w:rPr>
        <w:rFonts w:cs="Times New Roman"/>
      </w:rPr>
    </w:lvl>
    <w:lvl w:ilvl="3" w:tplc="C4EAB696">
      <w:start w:val="1"/>
      <w:numFmt w:val="decimal"/>
      <w:lvlText w:val="%4)"/>
      <w:lvlJc w:val="left"/>
      <w:pPr>
        <w:ind w:left="2880" w:hanging="360"/>
      </w:pPr>
      <w:rPr>
        <w:rFonts w:ascii="Arial Narrow" w:eastAsia="Times New Roman" w:hAnsi="Arial Narrow" w:cs="Arial" w:hint="default"/>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9">
    <w:nsid w:val="4891167B"/>
    <w:multiLevelType w:val="multilevel"/>
    <w:tmpl w:val="CB003BE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color w:val="auto"/>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1440"/>
        </w:tabs>
        <w:ind w:left="1440" w:hanging="363"/>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0">
    <w:nsid w:val="49A63296"/>
    <w:multiLevelType w:val="multilevel"/>
    <w:tmpl w:val="6E86804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18"/>
        <w:szCs w:val="18"/>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1">
    <w:nsid w:val="49F27B2B"/>
    <w:multiLevelType w:val="multilevel"/>
    <w:tmpl w:val="90E4F692"/>
    <w:lvl w:ilvl="0">
      <w:start w:val="1"/>
      <w:numFmt w:val="lowerLetter"/>
      <w:lvlText w:val="%1)"/>
      <w:lvlJc w:val="left"/>
      <w:pPr>
        <w:tabs>
          <w:tab w:val="num" w:pos="357"/>
        </w:tabs>
        <w:ind w:left="357" w:hanging="357"/>
      </w:pPr>
      <w:rPr>
        <w:rFonts w:ascii="Arial Narrow" w:eastAsia="Times New Roman" w:hAnsi="Arial Narrow" w:cs="Calibri" w:hint="default"/>
        <w:b w:val="0"/>
        <w:bCs/>
        <w:i w:val="0"/>
        <w:color w:val="auto"/>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02">
    <w:nsid w:val="4AC23A60"/>
    <w:multiLevelType w:val="multilevel"/>
    <w:tmpl w:val="80DA8AC0"/>
    <w:lvl w:ilvl="0">
      <w:start w:val="1"/>
      <w:numFmt w:val="lowerLetter"/>
      <w:lvlText w:val="%1)"/>
      <w:lvlJc w:val="left"/>
      <w:pPr>
        <w:tabs>
          <w:tab w:val="num" w:pos="0"/>
        </w:tabs>
        <w:ind w:left="1797" w:hanging="360"/>
      </w:pPr>
      <w:rPr>
        <w:rFonts w:ascii="Arial Narrow" w:eastAsia="Times New Roman" w:hAnsi="Arial Narrow" w:cs="Tahoma" w:hint="default"/>
      </w:rPr>
    </w:lvl>
    <w:lvl w:ilvl="1">
      <w:start w:val="1"/>
      <w:numFmt w:val="bullet"/>
      <w:lvlText w:val="o"/>
      <w:lvlJc w:val="left"/>
      <w:pPr>
        <w:tabs>
          <w:tab w:val="num" w:pos="0"/>
        </w:tabs>
        <w:ind w:left="2517" w:hanging="360"/>
      </w:pPr>
      <w:rPr>
        <w:rFonts w:ascii="Courier New" w:hAnsi="Courier New" w:cs="Courier New" w:hint="default"/>
      </w:rPr>
    </w:lvl>
    <w:lvl w:ilvl="2">
      <w:start w:val="1"/>
      <w:numFmt w:val="bullet"/>
      <w:lvlText w:val=""/>
      <w:lvlJc w:val="left"/>
      <w:pPr>
        <w:tabs>
          <w:tab w:val="num" w:pos="0"/>
        </w:tabs>
        <w:ind w:left="3237" w:hanging="360"/>
      </w:pPr>
      <w:rPr>
        <w:rFonts w:ascii="Wingdings" w:hAnsi="Wingdings" w:cs="Wingdings" w:hint="default"/>
      </w:rPr>
    </w:lvl>
    <w:lvl w:ilvl="3">
      <w:start w:val="1"/>
      <w:numFmt w:val="bullet"/>
      <w:lvlText w:val=""/>
      <w:lvlJc w:val="left"/>
      <w:pPr>
        <w:tabs>
          <w:tab w:val="num" w:pos="0"/>
        </w:tabs>
        <w:ind w:left="3957" w:hanging="360"/>
      </w:pPr>
      <w:rPr>
        <w:rFonts w:ascii="Symbol" w:hAnsi="Symbol" w:cs="Symbol" w:hint="default"/>
      </w:rPr>
    </w:lvl>
    <w:lvl w:ilvl="4">
      <w:start w:val="1"/>
      <w:numFmt w:val="bullet"/>
      <w:lvlText w:val="o"/>
      <w:lvlJc w:val="left"/>
      <w:pPr>
        <w:tabs>
          <w:tab w:val="num" w:pos="0"/>
        </w:tabs>
        <w:ind w:left="4677" w:hanging="360"/>
      </w:pPr>
      <w:rPr>
        <w:rFonts w:ascii="Courier New" w:hAnsi="Courier New" w:cs="Courier New" w:hint="default"/>
      </w:rPr>
    </w:lvl>
    <w:lvl w:ilvl="5">
      <w:start w:val="1"/>
      <w:numFmt w:val="bullet"/>
      <w:lvlText w:val=""/>
      <w:lvlJc w:val="left"/>
      <w:pPr>
        <w:tabs>
          <w:tab w:val="num" w:pos="0"/>
        </w:tabs>
        <w:ind w:left="5397" w:hanging="360"/>
      </w:pPr>
      <w:rPr>
        <w:rFonts w:ascii="Wingdings" w:hAnsi="Wingdings" w:cs="Wingdings" w:hint="default"/>
      </w:rPr>
    </w:lvl>
    <w:lvl w:ilvl="6">
      <w:start w:val="1"/>
      <w:numFmt w:val="bullet"/>
      <w:lvlText w:val=""/>
      <w:lvlJc w:val="left"/>
      <w:pPr>
        <w:tabs>
          <w:tab w:val="num" w:pos="0"/>
        </w:tabs>
        <w:ind w:left="6117" w:hanging="360"/>
      </w:pPr>
      <w:rPr>
        <w:rFonts w:ascii="Symbol" w:hAnsi="Symbol" w:cs="Symbol" w:hint="default"/>
      </w:rPr>
    </w:lvl>
    <w:lvl w:ilvl="7">
      <w:start w:val="1"/>
      <w:numFmt w:val="bullet"/>
      <w:lvlText w:val="o"/>
      <w:lvlJc w:val="left"/>
      <w:pPr>
        <w:tabs>
          <w:tab w:val="num" w:pos="0"/>
        </w:tabs>
        <w:ind w:left="6837" w:hanging="360"/>
      </w:pPr>
      <w:rPr>
        <w:rFonts w:ascii="Courier New" w:hAnsi="Courier New" w:cs="Courier New" w:hint="default"/>
      </w:rPr>
    </w:lvl>
    <w:lvl w:ilvl="8">
      <w:start w:val="1"/>
      <w:numFmt w:val="bullet"/>
      <w:lvlText w:val=""/>
      <w:lvlJc w:val="left"/>
      <w:pPr>
        <w:tabs>
          <w:tab w:val="num" w:pos="0"/>
        </w:tabs>
        <w:ind w:left="7557" w:hanging="360"/>
      </w:pPr>
      <w:rPr>
        <w:rFonts w:ascii="Wingdings" w:hAnsi="Wingdings" w:cs="Wingdings" w:hint="default"/>
      </w:rPr>
    </w:lvl>
  </w:abstractNum>
  <w:abstractNum w:abstractNumId="203">
    <w:nsid w:val="4B8A3B02"/>
    <w:multiLevelType w:val="multilevel"/>
    <w:tmpl w:val="14D8F8E4"/>
    <w:lvl w:ilvl="0">
      <w:start w:val="10"/>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rPr>
        <w:rFonts w:ascii="Arial Narrow" w:eastAsia="Times New Roman" w:hAnsi="Arial Narrow"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4">
    <w:nsid w:val="4C203154"/>
    <w:multiLevelType w:val="multilevel"/>
    <w:tmpl w:val="FDA41E9A"/>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cs="Times New Roman"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ova" w:hAnsi="Arial Nova"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205">
    <w:nsid w:val="4CB62022"/>
    <w:multiLevelType w:val="multilevel"/>
    <w:tmpl w:val="69AEAAA2"/>
    <w:lvl w:ilvl="0">
      <w:start w:val="1"/>
      <w:numFmt w:val="decimal"/>
      <w:lvlText w:val="%1)"/>
      <w:lvlJc w:val="left"/>
      <w:pPr>
        <w:tabs>
          <w:tab w:val="num" w:pos="720"/>
        </w:tabs>
        <w:ind w:left="720" w:hanging="363"/>
      </w:pPr>
      <w:rPr>
        <w:rFonts w:ascii="Arial Narrow" w:eastAsia="Times New Roman" w:hAnsi="Arial Narrow"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6">
    <w:nsid w:val="4CD54494"/>
    <w:multiLevelType w:val="hybridMultilevel"/>
    <w:tmpl w:val="63C62FDA"/>
    <w:lvl w:ilvl="0" w:tplc="02A4C15E">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7">
    <w:nsid w:val="4D086719"/>
    <w:multiLevelType w:val="multilevel"/>
    <w:tmpl w:val="365607F8"/>
    <w:lvl w:ilvl="0">
      <w:start w:val="1"/>
      <w:numFmt w:val="decimal"/>
      <w:lvlText w:val="§ %1."/>
      <w:lvlJc w:val="left"/>
      <w:pPr>
        <w:tabs>
          <w:tab w:val="num" w:pos="357"/>
        </w:tabs>
        <w:ind w:left="357" w:hanging="357"/>
      </w:pPr>
      <w:rPr>
        <w:b/>
        <w:i w:val="0"/>
      </w:rPr>
    </w:lvl>
    <w:lvl w:ilvl="1">
      <w:start w:val="1"/>
      <w:numFmt w:val="decimal"/>
      <w:lvlText w:val="%2."/>
      <w:lvlJc w:val="left"/>
      <w:pPr>
        <w:tabs>
          <w:tab w:val="num" w:pos="363"/>
        </w:tabs>
        <w:ind w:left="363" w:hanging="363"/>
      </w:pPr>
      <w:rPr>
        <w:rFonts w:ascii="Arial Narrow" w:hAnsi="Arial Narrow" w:hint="default"/>
        <w:b w:val="0"/>
        <w:i w:val="0"/>
        <w:sz w:val="20"/>
        <w:szCs w:val="2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08">
    <w:nsid w:val="4DEC15D5"/>
    <w:multiLevelType w:val="multilevel"/>
    <w:tmpl w:val="377AAF2A"/>
    <w:lvl w:ilvl="0">
      <w:start w:val="1"/>
      <w:numFmt w:val="decimal"/>
      <w:lvlText w:val="%1)"/>
      <w:lvlJc w:val="left"/>
      <w:pPr>
        <w:tabs>
          <w:tab w:val="num" w:pos="720"/>
        </w:tabs>
        <w:ind w:left="720" w:hanging="363"/>
      </w:pPr>
      <w:rPr>
        <w:rFonts w:ascii="Arial Narrow" w:hAnsi="Arial Narrow" w:cs="Tahoma" w:hint="default"/>
        <w:strike w:val="0"/>
        <w:dstrike w:val="0"/>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9">
    <w:nsid w:val="4E5606E2"/>
    <w:multiLevelType w:val="hybridMultilevel"/>
    <w:tmpl w:val="5AC83856"/>
    <w:lvl w:ilvl="0" w:tplc="988E1BDA">
      <w:start w:val="1"/>
      <w:numFmt w:val="lowerLetter"/>
      <w:lvlText w:val="%1)"/>
      <w:lvlJc w:val="left"/>
      <w:pPr>
        <w:tabs>
          <w:tab w:val="num" w:pos="1077"/>
        </w:tabs>
        <w:ind w:left="1077" w:hanging="35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0">
    <w:nsid w:val="4E59652A"/>
    <w:multiLevelType w:val="multilevel"/>
    <w:tmpl w:val="7E76D756"/>
    <w:lvl w:ilvl="0">
      <w:start w:val="1"/>
      <w:numFmt w:val="decimal"/>
      <w:lvlText w:val="%1)"/>
      <w:lvlJc w:val="left"/>
      <w:pPr>
        <w:tabs>
          <w:tab w:val="num" w:pos="720"/>
        </w:tabs>
        <w:ind w:left="720" w:hanging="363"/>
      </w:pPr>
      <w:rPr>
        <w:rFonts w:ascii="Arial Narrow" w:eastAsia="Times New Roman" w:hAnsi="Arial Narrow"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1">
    <w:nsid w:val="4FB469D1"/>
    <w:multiLevelType w:val="multilevel"/>
    <w:tmpl w:val="79CAC0E2"/>
    <w:lvl w:ilvl="0">
      <w:start w:val="1"/>
      <w:numFmt w:val="decimal"/>
      <w:lvlText w:val="%1)"/>
      <w:lvlJc w:val="left"/>
      <w:pPr>
        <w:tabs>
          <w:tab w:val="num" w:pos="720"/>
        </w:tabs>
        <w:ind w:left="722" w:hanging="365"/>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2">
    <w:nsid w:val="4FBF08A0"/>
    <w:multiLevelType w:val="multilevel"/>
    <w:tmpl w:val="C53E76EE"/>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trike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13">
    <w:nsid w:val="50214FFE"/>
    <w:multiLevelType w:val="hybridMultilevel"/>
    <w:tmpl w:val="F86A87B6"/>
    <w:lvl w:ilvl="0" w:tplc="FFFFFFFF">
      <w:start w:val="1"/>
      <w:numFmt w:val="lowerLetter"/>
      <w:lvlText w:val="%1)"/>
      <w:lvlJc w:val="left"/>
      <w:pPr>
        <w:tabs>
          <w:tab w:val="num" w:pos="1077"/>
        </w:tabs>
        <w:ind w:left="107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4">
    <w:nsid w:val="51002CFD"/>
    <w:multiLevelType w:val="hybridMultilevel"/>
    <w:tmpl w:val="4702A7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5">
    <w:nsid w:val="512D651D"/>
    <w:multiLevelType w:val="hybridMultilevel"/>
    <w:tmpl w:val="FF1429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6">
    <w:nsid w:val="51D4663D"/>
    <w:multiLevelType w:val="multilevel"/>
    <w:tmpl w:val="D73EDD5A"/>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7">
    <w:nsid w:val="521C3D04"/>
    <w:multiLevelType w:val="multilevel"/>
    <w:tmpl w:val="2A14C5FA"/>
    <w:lvl w:ilvl="0">
      <w:start w:val="1"/>
      <w:numFmt w:val="lowerLetter"/>
      <w:lvlText w:val="%1)"/>
      <w:lvlJc w:val="left"/>
      <w:rPr>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8">
    <w:nsid w:val="54173D89"/>
    <w:multiLevelType w:val="hybridMultilevel"/>
    <w:tmpl w:val="6AFEEE00"/>
    <w:name w:val="WW8Num333242"/>
    <w:lvl w:ilvl="0" w:tplc="FC18AAFA">
      <w:start w:val="1"/>
      <w:numFmt w:val="decimal"/>
      <w:lvlText w:val="%1)"/>
      <w:lvlJc w:val="left"/>
      <w:pPr>
        <w:tabs>
          <w:tab w:val="num" w:pos="720"/>
        </w:tabs>
        <w:ind w:left="722" w:hanging="365"/>
      </w:pPr>
      <w:rPr>
        <w:rFonts w:ascii="Arial Narrow" w:hAnsi="Arial Narrow"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219">
    <w:nsid w:val="54353CFB"/>
    <w:multiLevelType w:val="hybridMultilevel"/>
    <w:tmpl w:val="FF142958"/>
    <w:lvl w:ilvl="0" w:tplc="FFFFFFFF">
      <w:start w:val="1"/>
      <w:numFmt w:val="decimal"/>
      <w:lvlText w:val="%1."/>
      <w:lvlJc w:val="left"/>
      <w:pPr>
        <w:ind w:left="1069"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0">
    <w:nsid w:val="544B7D2F"/>
    <w:multiLevelType w:val="hybridMultilevel"/>
    <w:tmpl w:val="63DC6450"/>
    <w:lvl w:ilvl="0" w:tplc="DFB0E28E">
      <w:start w:val="1"/>
      <w:numFmt w:val="decimal"/>
      <w:lvlText w:val="%1."/>
      <w:lvlJc w:val="left"/>
      <w:pPr>
        <w:tabs>
          <w:tab w:val="num" w:pos="357"/>
        </w:tabs>
        <w:ind w:left="357" w:hanging="357"/>
      </w:pPr>
      <w:rPr>
        <w:rFonts w:hint="default"/>
        <w:b w:val="0"/>
        <w:bCs/>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1">
    <w:nsid w:val="54516B9F"/>
    <w:multiLevelType w:val="hybridMultilevel"/>
    <w:tmpl w:val="EA2C1E1E"/>
    <w:lvl w:ilvl="0" w:tplc="DE8C5558">
      <w:start w:val="1"/>
      <w:numFmt w:val="lowerLetter"/>
      <w:lvlText w:val="%1)"/>
      <w:lvlJc w:val="left"/>
      <w:pPr>
        <w:ind w:left="1077" w:hanging="360"/>
      </w:pPr>
      <w:rPr>
        <w:rFonts w:ascii="Bahnschrift" w:hAnsi="Bahnschrift" w:hint="default"/>
        <w:b w:val="0"/>
        <w:sz w:val="20"/>
        <w:szCs w:val="2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22">
    <w:nsid w:val="545E6DD8"/>
    <w:multiLevelType w:val="multilevel"/>
    <w:tmpl w:val="923EC404"/>
    <w:lvl w:ilvl="0">
      <w:start w:val="1"/>
      <w:numFmt w:val="decimal"/>
      <w:lvlText w:val="%1)"/>
      <w:lvlJc w:val="left"/>
      <w:pPr>
        <w:tabs>
          <w:tab w:val="num" w:pos="720"/>
        </w:tabs>
        <w:ind w:left="722" w:hanging="36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3">
    <w:nsid w:val="54AC1421"/>
    <w:multiLevelType w:val="hybridMultilevel"/>
    <w:tmpl w:val="76F4F67A"/>
    <w:lvl w:ilvl="0" w:tplc="41F6FA8A">
      <w:start w:val="1"/>
      <w:numFmt w:val="decimal"/>
      <w:lvlText w:val="%1."/>
      <w:lvlJc w:val="left"/>
      <w:pPr>
        <w:tabs>
          <w:tab w:val="num" w:pos="357"/>
        </w:tabs>
        <w:ind w:left="357" w:hanging="357"/>
      </w:pPr>
      <w:rPr>
        <w:rFonts w:ascii="Arial Narrow" w:hAnsi="Arial Narrow" w:cs="Times New Roman" w:hint="default"/>
        <w:sz w:val="22"/>
        <w:szCs w:val="22"/>
      </w:rPr>
    </w:lvl>
    <w:lvl w:ilvl="1" w:tplc="A364DB20" w:tentative="1">
      <w:start w:val="1"/>
      <w:numFmt w:val="lowerLetter"/>
      <w:lvlText w:val="%2."/>
      <w:lvlJc w:val="left"/>
      <w:pPr>
        <w:tabs>
          <w:tab w:val="num" w:pos="1440"/>
        </w:tabs>
        <w:ind w:left="1440" w:hanging="360"/>
      </w:pPr>
      <w:rPr>
        <w:rFonts w:cs="Times New Roman"/>
      </w:rPr>
    </w:lvl>
    <w:lvl w:ilvl="2" w:tplc="4216A280" w:tentative="1">
      <w:start w:val="1"/>
      <w:numFmt w:val="lowerRoman"/>
      <w:lvlText w:val="%3."/>
      <w:lvlJc w:val="right"/>
      <w:pPr>
        <w:tabs>
          <w:tab w:val="num" w:pos="2160"/>
        </w:tabs>
        <w:ind w:left="2160" w:hanging="180"/>
      </w:pPr>
      <w:rPr>
        <w:rFonts w:cs="Times New Roman"/>
      </w:rPr>
    </w:lvl>
    <w:lvl w:ilvl="3" w:tplc="7F66F622" w:tentative="1">
      <w:start w:val="1"/>
      <w:numFmt w:val="decimal"/>
      <w:lvlText w:val="%4."/>
      <w:lvlJc w:val="left"/>
      <w:pPr>
        <w:tabs>
          <w:tab w:val="num" w:pos="2880"/>
        </w:tabs>
        <w:ind w:left="2880" w:hanging="360"/>
      </w:pPr>
      <w:rPr>
        <w:rFonts w:cs="Times New Roman"/>
      </w:rPr>
    </w:lvl>
    <w:lvl w:ilvl="4" w:tplc="6784A478"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4">
    <w:nsid w:val="54F04930"/>
    <w:multiLevelType w:val="multilevel"/>
    <w:tmpl w:val="C7FC9232"/>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rPr>
    </w:lvl>
    <w:lvl w:ilvl="2">
      <w:start w:val="1"/>
      <w:numFmt w:val="decimal"/>
      <w:lvlText w:val="%3)"/>
      <w:lvlJc w:val="left"/>
      <w:pPr>
        <w:tabs>
          <w:tab w:val="num" w:pos="720"/>
        </w:tabs>
        <w:ind w:left="720" w:hanging="363"/>
      </w:pPr>
      <w:rPr>
        <w:rFonts w:cs="Times New Roman"/>
        <w:b w:val="0"/>
        <w:bCs w:val="0"/>
        <w:i w:val="0"/>
        <w:iCs w:val="0"/>
        <w:sz w:val="18"/>
        <w:szCs w:val="18"/>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rial Narrow" w:hAnsi="Arial Narrow" w:cs="Arial Narrow"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25">
    <w:nsid w:val="55833F02"/>
    <w:multiLevelType w:val="hybridMultilevel"/>
    <w:tmpl w:val="E35CC120"/>
    <w:lvl w:ilvl="0" w:tplc="A1B633B8">
      <w:start w:val="1"/>
      <w:numFmt w:val="decimal"/>
      <w:lvlText w:val="%1."/>
      <w:lvlJc w:val="left"/>
      <w:pPr>
        <w:tabs>
          <w:tab w:val="num" w:pos="720"/>
        </w:tabs>
        <w:ind w:left="720" w:hanging="363"/>
      </w:pPr>
      <w:rPr>
        <w:rFonts w:ascii="Arial Narrow" w:eastAsia="Times New Roman" w:hAnsi="Arial Narrow" w:cs="Times New Roman"/>
        <w:color w:val="auto"/>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6">
    <w:nsid w:val="55BE17D3"/>
    <w:multiLevelType w:val="hybridMultilevel"/>
    <w:tmpl w:val="02ACBD66"/>
    <w:lvl w:ilvl="0" w:tplc="6194C776">
      <w:start w:val="1"/>
      <w:numFmt w:val="bullet"/>
      <w:lvlText w:val="-"/>
      <w:lvlJc w:val="left"/>
      <w:pPr>
        <w:ind w:left="1797" w:hanging="360"/>
      </w:pPr>
      <w:rPr>
        <w:rFonts w:ascii="Arial Narrow" w:hAnsi="Arial Narrow" w:cs="Times New Roman"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227">
    <w:nsid w:val="56722A7B"/>
    <w:multiLevelType w:val="multilevel"/>
    <w:tmpl w:val="3E76B44C"/>
    <w:lvl w:ilvl="0">
      <w:start w:val="1"/>
      <w:numFmt w:val="decimal"/>
      <w:lvlText w:val="%1."/>
      <w:lvlJc w:val="left"/>
      <w:pPr>
        <w:ind w:left="360" w:hanging="360"/>
      </w:pPr>
      <w:rPr>
        <w:rFonts w:hint="default"/>
        <w:b w:val="0"/>
        <w:i w:val="0"/>
      </w:rPr>
    </w:lvl>
    <w:lvl w:ilvl="1">
      <w:start w:val="1"/>
      <w:numFmt w:val="decimal"/>
      <w:lvlText w:val="%1.%2."/>
      <w:lvlJc w:val="left"/>
      <w:pPr>
        <w:ind w:left="1495" w:hanging="360"/>
      </w:pPr>
      <w:rPr>
        <w:rFonts w:hint="default"/>
        <w:b w:val="0"/>
        <w:i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8">
    <w:nsid w:val="57A46E21"/>
    <w:multiLevelType w:val="hybridMultilevel"/>
    <w:tmpl w:val="782A5DA2"/>
    <w:lvl w:ilvl="0" w:tplc="8BE8AE66">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9">
    <w:nsid w:val="57AD5E15"/>
    <w:multiLevelType w:val="multilevel"/>
    <w:tmpl w:val="34786B1A"/>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0">
    <w:nsid w:val="58533C2C"/>
    <w:multiLevelType w:val="multilevel"/>
    <w:tmpl w:val="3C6ED510"/>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1">
    <w:nsid w:val="586D08D3"/>
    <w:multiLevelType w:val="multilevel"/>
    <w:tmpl w:val="1C00831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rFonts w:ascii="Bahnschrift" w:hAnsi="Bahnschrift" w:hint="default"/>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2">
    <w:nsid w:val="587302EF"/>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3">
    <w:nsid w:val="59153C93"/>
    <w:multiLevelType w:val="hybridMultilevel"/>
    <w:tmpl w:val="473C49C8"/>
    <w:name w:val="WW8Num15222"/>
    <w:lvl w:ilvl="0" w:tplc="10C806D2">
      <w:start w:val="1"/>
      <w:numFmt w:val="decimal"/>
      <w:lvlText w:val="%1."/>
      <w:lvlJc w:val="left"/>
      <w:pPr>
        <w:tabs>
          <w:tab w:val="num" w:pos="360"/>
        </w:tabs>
        <w:ind w:left="357" w:hanging="357"/>
      </w:pPr>
      <w:rPr>
        <w:rFonts w:ascii="Arial Narrow" w:hAnsi="Arial Narrow" w:hint="default"/>
        <w:b w:val="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234">
    <w:nsid w:val="598B6834"/>
    <w:multiLevelType w:val="hybridMultilevel"/>
    <w:tmpl w:val="5C28CBA6"/>
    <w:lvl w:ilvl="0" w:tplc="3AAAE894">
      <w:start w:val="1"/>
      <w:numFmt w:val="decimal"/>
      <w:lvlText w:val="%1."/>
      <w:lvlJc w:val="left"/>
      <w:pPr>
        <w:tabs>
          <w:tab w:val="num" w:pos="360"/>
        </w:tabs>
        <w:ind w:left="717" w:hanging="357"/>
      </w:pPr>
      <w:rPr>
        <w:rFonts w:ascii="Arial Narrow" w:hAnsi="Arial Narrow" w:cs="Calibri" w:hint="default"/>
        <w:b w:val="0"/>
        <w:bCs w:val="0"/>
        <w:color w:val="auto"/>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5">
    <w:nsid w:val="59E577BE"/>
    <w:multiLevelType w:val="multilevel"/>
    <w:tmpl w:val="9024462A"/>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Arial Narrow" w:hAnsi="Arial Narrow"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36">
    <w:nsid w:val="5A343B30"/>
    <w:multiLevelType w:val="multilevel"/>
    <w:tmpl w:val="7CA6675C"/>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37">
    <w:nsid w:val="5A815965"/>
    <w:multiLevelType w:val="hybridMultilevel"/>
    <w:tmpl w:val="9ECA2096"/>
    <w:lvl w:ilvl="0" w:tplc="96EE9488">
      <w:start w:val="1"/>
      <w:numFmt w:val="lowerLetter"/>
      <w:lvlText w:val="%1)"/>
      <w:lvlJc w:val="left"/>
      <w:pPr>
        <w:tabs>
          <w:tab w:val="num" w:pos="938"/>
        </w:tabs>
        <w:ind w:left="93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8">
    <w:nsid w:val="5ABF0A6E"/>
    <w:multiLevelType w:val="multilevel"/>
    <w:tmpl w:val="7FE61C1E"/>
    <w:lvl w:ilvl="0">
      <w:start w:val="1"/>
      <w:numFmt w:val="decimal"/>
      <w:lvlText w:val="%1)"/>
      <w:lvlJc w:val="left"/>
      <w:pPr>
        <w:tabs>
          <w:tab w:val="num" w:pos="720"/>
        </w:tabs>
        <w:ind w:left="722" w:hanging="365"/>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9">
    <w:nsid w:val="5B853CC2"/>
    <w:multiLevelType w:val="multilevel"/>
    <w:tmpl w:val="A808E84A"/>
    <w:lvl w:ilvl="0">
      <w:start w:val="1"/>
      <w:numFmt w:val="decimal"/>
      <w:lvlText w:val="%1)"/>
      <w:lvlJc w:val="left"/>
      <w:pPr>
        <w:tabs>
          <w:tab w:val="num" w:pos="0"/>
        </w:tabs>
        <w:ind w:left="717" w:hanging="360"/>
      </w:pPr>
      <w:rPr>
        <w:rFonts w:ascii="Arial Narrow" w:hAnsi="Arial Narrow" w:cs="Calibri" w:hint="default"/>
        <w:sz w:val="20"/>
        <w:szCs w:val="20"/>
      </w:r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240">
    <w:nsid w:val="5BD95BE3"/>
    <w:multiLevelType w:val="hybridMultilevel"/>
    <w:tmpl w:val="8B1E8D56"/>
    <w:lvl w:ilvl="0" w:tplc="FFFFFFFF">
      <w:start w:val="1"/>
      <w:numFmt w:val="decimal"/>
      <w:lvlText w:val="%1)"/>
      <w:lvlJc w:val="left"/>
      <w:pPr>
        <w:ind w:left="720" w:hanging="360"/>
      </w:pPr>
      <w:rPr>
        <w:rFonts w:ascii="Arial Narrow" w:hAnsi="Arial Narrow"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1">
    <w:nsid w:val="5C305BF9"/>
    <w:multiLevelType w:val="hybridMultilevel"/>
    <w:tmpl w:val="3392CBD6"/>
    <w:lvl w:ilvl="0" w:tplc="4B3A4AD6">
      <w:start w:val="1"/>
      <w:numFmt w:val="bullet"/>
      <w:lvlText w:val="-"/>
      <w:lvlJc w:val="left"/>
      <w:pPr>
        <w:ind w:left="2316" w:hanging="360"/>
      </w:pPr>
      <w:rPr>
        <w:rFonts w:ascii="Barlow Semi Condensed" w:hAnsi="Barlow Semi Condensed" w:cs="Times New Roman" w:hint="default"/>
      </w:rPr>
    </w:lvl>
    <w:lvl w:ilvl="1" w:tplc="04150003" w:tentative="1">
      <w:start w:val="1"/>
      <w:numFmt w:val="bullet"/>
      <w:lvlText w:val="o"/>
      <w:lvlJc w:val="left"/>
      <w:pPr>
        <w:ind w:left="3036" w:hanging="360"/>
      </w:pPr>
      <w:rPr>
        <w:rFonts w:ascii="Courier New" w:hAnsi="Courier New" w:cs="Courier New" w:hint="default"/>
      </w:rPr>
    </w:lvl>
    <w:lvl w:ilvl="2" w:tplc="04150005">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tentative="1">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42">
    <w:nsid w:val="5D8E62DB"/>
    <w:multiLevelType w:val="multilevel"/>
    <w:tmpl w:val="885831AA"/>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3">
    <w:nsid w:val="5E95505A"/>
    <w:multiLevelType w:val="hybridMultilevel"/>
    <w:tmpl w:val="FF142958"/>
    <w:lvl w:ilvl="0" w:tplc="1BD2C2D2">
      <w:start w:val="1"/>
      <w:numFmt w:val="decimal"/>
      <w:lvlText w:val="%1."/>
      <w:lvlJc w:val="left"/>
      <w:pPr>
        <w:ind w:left="1069" w:hanging="360"/>
      </w:pPr>
    </w:lvl>
    <w:lvl w:ilvl="1" w:tplc="6E10FF3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4">
    <w:nsid w:val="5EA80C31"/>
    <w:multiLevelType w:val="multilevel"/>
    <w:tmpl w:val="0B8A027A"/>
    <w:lvl w:ilvl="0">
      <w:start w:val="1"/>
      <w:numFmt w:val="decimal"/>
      <w:lvlText w:val="%1)"/>
      <w:lvlJc w:val="left"/>
      <w:pPr>
        <w:tabs>
          <w:tab w:val="num" w:pos="789"/>
        </w:tabs>
        <w:ind w:left="789" w:hanging="363"/>
      </w:pPr>
      <w:rPr>
        <w:rFonts w:ascii="Arial Narrow" w:hAnsi="Arial Narrow" w:cs="Tahoma" w:hint="default"/>
        <w:color w:val="auto"/>
        <w:sz w:val="20"/>
        <w:szCs w:val="20"/>
      </w:rPr>
    </w:lvl>
    <w:lvl w:ilvl="1">
      <w:start w:val="1"/>
      <w:numFmt w:val="lowerLetter"/>
      <w:lvlText w:val="%2."/>
      <w:lvlJc w:val="left"/>
      <w:pPr>
        <w:tabs>
          <w:tab w:val="num" w:pos="1509"/>
        </w:tabs>
        <w:ind w:left="1509" w:hanging="360"/>
      </w:pPr>
    </w:lvl>
    <w:lvl w:ilvl="2">
      <w:start w:val="1"/>
      <w:numFmt w:val="lowerRoman"/>
      <w:lvlText w:val="%3."/>
      <w:lvlJc w:val="right"/>
      <w:pPr>
        <w:tabs>
          <w:tab w:val="num" w:pos="2229"/>
        </w:tabs>
        <w:ind w:left="2229" w:hanging="180"/>
      </w:pPr>
    </w:lvl>
    <w:lvl w:ilvl="3">
      <w:start w:val="1"/>
      <w:numFmt w:val="decimal"/>
      <w:lvlText w:val="%4."/>
      <w:lvlJc w:val="left"/>
      <w:pPr>
        <w:tabs>
          <w:tab w:val="num" w:pos="2949"/>
        </w:tabs>
        <w:ind w:left="2949" w:hanging="360"/>
      </w:pPr>
    </w:lvl>
    <w:lvl w:ilvl="4">
      <w:start w:val="1"/>
      <w:numFmt w:val="lowerLetter"/>
      <w:lvlText w:val="%5."/>
      <w:lvlJc w:val="left"/>
      <w:pPr>
        <w:tabs>
          <w:tab w:val="num" w:pos="3669"/>
        </w:tabs>
        <w:ind w:left="3669" w:hanging="360"/>
      </w:pPr>
    </w:lvl>
    <w:lvl w:ilvl="5">
      <w:start w:val="1"/>
      <w:numFmt w:val="lowerRoman"/>
      <w:lvlText w:val="%6."/>
      <w:lvlJc w:val="right"/>
      <w:pPr>
        <w:tabs>
          <w:tab w:val="num" w:pos="4389"/>
        </w:tabs>
        <w:ind w:left="4389" w:hanging="180"/>
      </w:pPr>
    </w:lvl>
    <w:lvl w:ilvl="6">
      <w:start w:val="1"/>
      <w:numFmt w:val="decimal"/>
      <w:lvlText w:val="%7."/>
      <w:lvlJc w:val="left"/>
      <w:pPr>
        <w:tabs>
          <w:tab w:val="num" w:pos="5109"/>
        </w:tabs>
        <w:ind w:left="5109" w:hanging="360"/>
      </w:pPr>
    </w:lvl>
    <w:lvl w:ilvl="7">
      <w:start w:val="1"/>
      <w:numFmt w:val="lowerLetter"/>
      <w:lvlText w:val="%8."/>
      <w:lvlJc w:val="left"/>
      <w:pPr>
        <w:tabs>
          <w:tab w:val="num" w:pos="5829"/>
        </w:tabs>
        <w:ind w:left="5829" w:hanging="360"/>
      </w:pPr>
    </w:lvl>
    <w:lvl w:ilvl="8">
      <w:start w:val="1"/>
      <w:numFmt w:val="lowerRoman"/>
      <w:lvlText w:val="%9."/>
      <w:lvlJc w:val="right"/>
      <w:pPr>
        <w:tabs>
          <w:tab w:val="num" w:pos="6549"/>
        </w:tabs>
        <w:ind w:left="6549" w:hanging="180"/>
      </w:pPr>
    </w:lvl>
  </w:abstractNum>
  <w:abstractNum w:abstractNumId="245">
    <w:nsid w:val="5F1877D4"/>
    <w:multiLevelType w:val="multilevel"/>
    <w:tmpl w:val="C018064A"/>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46">
    <w:nsid w:val="5F40613C"/>
    <w:multiLevelType w:val="multilevel"/>
    <w:tmpl w:val="E6A6014E"/>
    <w:lvl w:ilvl="0">
      <w:start w:val="1"/>
      <w:numFmt w:val="decimal"/>
      <w:lvlText w:val="%1."/>
      <w:lvlJc w:val="left"/>
      <w:pPr>
        <w:tabs>
          <w:tab w:val="num" w:pos="360"/>
        </w:tabs>
        <w:ind w:left="360" w:hanging="360"/>
      </w:pPr>
      <w:rPr>
        <w:rFonts w:ascii="Arial Narrow" w:hAnsi="Arial Narrow"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7">
    <w:nsid w:val="5FD35E18"/>
    <w:multiLevelType w:val="multilevel"/>
    <w:tmpl w:val="1C008318"/>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rFonts w:ascii="Bahnschrift" w:hAnsi="Bahnschrift" w:hint="default"/>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48">
    <w:nsid w:val="60502D8C"/>
    <w:multiLevelType w:val="hybridMultilevel"/>
    <w:tmpl w:val="8FECD9D8"/>
    <w:lvl w:ilvl="0" w:tplc="FE94303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9">
    <w:nsid w:val="60A44E21"/>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0">
    <w:nsid w:val="610D057A"/>
    <w:multiLevelType w:val="multilevel"/>
    <w:tmpl w:val="8DC8AC90"/>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1">
    <w:nsid w:val="61647E8B"/>
    <w:multiLevelType w:val="multilevel"/>
    <w:tmpl w:val="F8BAC010"/>
    <w:lvl w:ilvl="0">
      <w:start w:val="1"/>
      <w:numFmt w:val="decimal"/>
      <w:lvlText w:val="%1)"/>
      <w:lvlJc w:val="left"/>
      <w:pPr>
        <w:tabs>
          <w:tab w:val="num" w:pos="720"/>
        </w:tabs>
        <w:ind w:left="720" w:hanging="363"/>
      </w:pPr>
      <w:rPr>
        <w:rFonts w:ascii="Arial Narrow" w:hAnsi="Arial Narrow" w:cs="Calibri"/>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2">
    <w:nsid w:val="62116A20"/>
    <w:multiLevelType w:val="multilevel"/>
    <w:tmpl w:val="2D6E2DA8"/>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3">
    <w:nsid w:val="6257608F"/>
    <w:multiLevelType w:val="multilevel"/>
    <w:tmpl w:val="1FAEB894"/>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4">
    <w:nsid w:val="629B24CD"/>
    <w:multiLevelType w:val="multilevel"/>
    <w:tmpl w:val="F0CA1E8E"/>
    <w:lvl w:ilvl="0">
      <w:start w:val="1"/>
      <w:numFmt w:val="decimal"/>
      <w:lvlText w:val="%1)"/>
      <w:lvlJc w:val="left"/>
      <w:pPr>
        <w:tabs>
          <w:tab w:val="num" w:pos="720"/>
        </w:tabs>
        <w:ind w:left="722" w:hanging="365"/>
      </w:pPr>
      <w:rPr>
        <w:rFonts w:ascii="Arial Narrow" w:hAnsi="Arial Narrow"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5">
    <w:nsid w:val="62A351F2"/>
    <w:multiLevelType w:val="multilevel"/>
    <w:tmpl w:val="F4DE6D40"/>
    <w:lvl w:ilvl="0">
      <w:start w:val="1"/>
      <w:numFmt w:val="decimal"/>
      <w:lvlText w:val="%1)"/>
      <w:lvlJc w:val="left"/>
      <w:pPr>
        <w:tabs>
          <w:tab w:val="num" w:pos="720"/>
        </w:tabs>
        <w:ind w:left="722" w:hanging="36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6">
    <w:nsid w:val="62C15D4A"/>
    <w:multiLevelType w:val="hybridMultilevel"/>
    <w:tmpl w:val="4A8C6482"/>
    <w:lvl w:ilvl="0" w:tplc="119AC72A">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7">
    <w:nsid w:val="63050866"/>
    <w:multiLevelType w:val="multilevel"/>
    <w:tmpl w:val="404E44A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Cambria" w:hAnsi="Cambria" w:hint="default"/>
        <w:b w:val="0"/>
        <w:i w:val="0"/>
        <w:color w:val="auto"/>
        <w:sz w:val="20"/>
        <w:szCs w:val="20"/>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58">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259">
    <w:nsid w:val="6469580D"/>
    <w:multiLevelType w:val="hybridMultilevel"/>
    <w:tmpl w:val="D6A28CF6"/>
    <w:lvl w:ilvl="0" w:tplc="3EE41168">
      <w:start w:val="1"/>
      <w:numFmt w:val="lowerLetter"/>
      <w:lvlText w:val="%1)"/>
      <w:lvlJc w:val="left"/>
      <w:pPr>
        <w:ind w:left="1080" w:hanging="360"/>
      </w:pPr>
      <w:rPr>
        <w:rFonts w:ascii="Arial Narrow" w:eastAsia="Times New Roman" w:hAnsi="Arial Narrow" w:cstheme="minorHAnsi" w:hint="default"/>
        <w:sz w:val="22"/>
        <w:szCs w:val="22"/>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60">
    <w:nsid w:val="64DB6196"/>
    <w:multiLevelType w:val="hybridMultilevel"/>
    <w:tmpl w:val="E35CE866"/>
    <w:lvl w:ilvl="0" w:tplc="FE943032">
      <w:start w:val="1"/>
      <w:numFmt w:val="bullet"/>
      <w:lvlText w:val="-"/>
      <w:lvlJc w:val="left"/>
      <w:pPr>
        <w:ind w:left="2316" w:hanging="360"/>
      </w:pPr>
      <w:rPr>
        <w:rFonts w:ascii="Times New Roman" w:hAnsi="Times New Roman" w:cs="Times New Roman" w:hint="default"/>
      </w:rPr>
    </w:lvl>
    <w:lvl w:ilvl="1" w:tplc="04150003">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tentative="1">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61">
    <w:nsid w:val="65954650"/>
    <w:multiLevelType w:val="multilevel"/>
    <w:tmpl w:val="2348DD6A"/>
    <w:lvl w:ilvl="0">
      <w:start w:val="1"/>
      <w:numFmt w:val="decimal"/>
      <w:lvlText w:val="%1)"/>
      <w:lvlJc w:val="left"/>
      <w:pPr>
        <w:tabs>
          <w:tab w:val="num" w:pos="0"/>
        </w:tabs>
        <w:ind w:left="1440" w:hanging="360"/>
      </w:pPr>
      <w:rPr>
        <w:rFonts w:ascii="Arial Narrow" w:eastAsia="Times New Roman" w:hAnsi="Arial Narrow" w:cs="Times New Roman" w:hint="default"/>
      </w:rPr>
    </w:lvl>
    <w:lvl w:ilvl="1">
      <w:start w:val="1"/>
      <w:numFmt w:val="lowerLetter"/>
      <w:lvlText w:val="%2."/>
      <w:lvlJc w:val="left"/>
      <w:pPr>
        <w:tabs>
          <w:tab w:val="num" w:pos="0"/>
        </w:tabs>
        <w:ind w:left="2160" w:hanging="360"/>
      </w:pPr>
      <w:rPr>
        <w:rFonts w:cs="Times New Roman"/>
      </w:rPr>
    </w:lvl>
    <w:lvl w:ilvl="2">
      <w:start w:val="1"/>
      <w:numFmt w:val="lowerRoman"/>
      <w:lvlText w:val="%3."/>
      <w:lvlJc w:val="right"/>
      <w:pPr>
        <w:tabs>
          <w:tab w:val="num" w:pos="0"/>
        </w:tabs>
        <w:ind w:left="2880" w:hanging="180"/>
      </w:pPr>
      <w:rPr>
        <w:rFonts w:cs="Times New Roman"/>
      </w:rPr>
    </w:lvl>
    <w:lvl w:ilvl="3">
      <w:start w:val="1"/>
      <w:numFmt w:val="decimal"/>
      <w:lvlText w:val="%4."/>
      <w:lvlJc w:val="left"/>
      <w:pPr>
        <w:tabs>
          <w:tab w:val="num" w:pos="0"/>
        </w:tabs>
        <w:ind w:left="3600" w:hanging="360"/>
      </w:pPr>
      <w:rPr>
        <w:rFonts w:cs="Times New Roman"/>
      </w:rPr>
    </w:lvl>
    <w:lvl w:ilvl="4">
      <w:start w:val="1"/>
      <w:numFmt w:val="lowerLetter"/>
      <w:lvlText w:val="%5."/>
      <w:lvlJc w:val="left"/>
      <w:pPr>
        <w:tabs>
          <w:tab w:val="num" w:pos="0"/>
        </w:tabs>
        <w:ind w:left="4320" w:hanging="360"/>
      </w:pPr>
      <w:rPr>
        <w:rFonts w:cs="Times New Roman"/>
      </w:rPr>
    </w:lvl>
    <w:lvl w:ilvl="5">
      <w:start w:val="1"/>
      <w:numFmt w:val="lowerRoman"/>
      <w:lvlText w:val="%6."/>
      <w:lvlJc w:val="right"/>
      <w:pPr>
        <w:tabs>
          <w:tab w:val="num" w:pos="0"/>
        </w:tabs>
        <w:ind w:left="5040" w:hanging="180"/>
      </w:pPr>
      <w:rPr>
        <w:rFonts w:cs="Times New Roman"/>
      </w:rPr>
    </w:lvl>
    <w:lvl w:ilvl="6">
      <w:start w:val="1"/>
      <w:numFmt w:val="decimal"/>
      <w:lvlText w:val="%7."/>
      <w:lvlJc w:val="left"/>
      <w:pPr>
        <w:tabs>
          <w:tab w:val="num" w:pos="0"/>
        </w:tabs>
        <w:ind w:left="5760" w:hanging="360"/>
      </w:pPr>
      <w:rPr>
        <w:rFonts w:cs="Times New Roman"/>
      </w:rPr>
    </w:lvl>
    <w:lvl w:ilvl="7">
      <w:start w:val="1"/>
      <w:numFmt w:val="lowerLetter"/>
      <w:lvlText w:val="%8."/>
      <w:lvlJc w:val="left"/>
      <w:pPr>
        <w:tabs>
          <w:tab w:val="num" w:pos="0"/>
        </w:tabs>
        <w:ind w:left="6480" w:hanging="360"/>
      </w:pPr>
      <w:rPr>
        <w:rFonts w:cs="Times New Roman"/>
      </w:rPr>
    </w:lvl>
    <w:lvl w:ilvl="8">
      <w:start w:val="1"/>
      <w:numFmt w:val="lowerRoman"/>
      <w:lvlText w:val="%9."/>
      <w:lvlJc w:val="right"/>
      <w:pPr>
        <w:tabs>
          <w:tab w:val="num" w:pos="0"/>
        </w:tabs>
        <w:ind w:left="7200" w:hanging="180"/>
      </w:pPr>
      <w:rPr>
        <w:rFonts w:cs="Times New Roman"/>
      </w:rPr>
    </w:lvl>
  </w:abstractNum>
  <w:abstractNum w:abstractNumId="262">
    <w:nsid w:val="65FB1E57"/>
    <w:multiLevelType w:val="multilevel"/>
    <w:tmpl w:val="60F6408C"/>
    <w:lvl w:ilvl="0">
      <w:start w:val="1"/>
      <w:numFmt w:val="lowerLetter"/>
      <w:lvlText w:val="%1)"/>
      <w:lvlJc w:val="left"/>
      <w:pPr>
        <w:tabs>
          <w:tab w:val="num" w:pos="1077"/>
        </w:tabs>
        <w:ind w:left="107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3">
    <w:nsid w:val="660507C6"/>
    <w:multiLevelType w:val="multilevel"/>
    <w:tmpl w:val="0164A530"/>
    <w:lvl w:ilvl="0">
      <w:start w:val="1"/>
      <w:numFmt w:val="bullet"/>
      <w:lvlText w:val="-"/>
      <w:lvlJc w:val="left"/>
      <w:pPr>
        <w:tabs>
          <w:tab w:val="num" w:pos="357"/>
        </w:tabs>
        <w:ind w:left="357" w:hanging="357"/>
      </w:pPr>
      <w:rPr>
        <w:rFonts w:ascii="Bahnschrift" w:hAnsi="Bahnschrift" w:cs="Cambria"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Calibri"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64">
    <w:nsid w:val="6656351A"/>
    <w:multiLevelType w:val="multilevel"/>
    <w:tmpl w:val="96525B76"/>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65">
    <w:nsid w:val="665E6FDD"/>
    <w:multiLevelType w:val="hybridMultilevel"/>
    <w:tmpl w:val="D3FC0CDA"/>
    <w:lvl w:ilvl="0" w:tplc="5AEED874">
      <w:start w:val="1"/>
      <w:numFmt w:val="decimal"/>
      <w:lvlText w:val="%1)"/>
      <w:lvlJc w:val="left"/>
      <w:pPr>
        <w:tabs>
          <w:tab w:val="num" w:pos="720"/>
        </w:tabs>
        <w:ind w:left="720" w:hanging="363"/>
      </w:pPr>
      <w:rPr>
        <w:rFonts w:ascii="Arial Narrow" w:eastAsia="Times New Roman" w:hAnsi="Arial Narrow" w:cs="Times New Roman"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266">
    <w:nsid w:val="66ED6DF7"/>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7">
    <w:nsid w:val="66F22BA1"/>
    <w:multiLevelType w:val="multilevel"/>
    <w:tmpl w:val="055AD1A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3"/>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8">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269">
    <w:nsid w:val="6A83723F"/>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0">
    <w:nsid w:val="6A8A744F"/>
    <w:multiLevelType w:val="hybridMultilevel"/>
    <w:tmpl w:val="F496AA26"/>
    <w:lvl w:ilvl="0" w:tplc="F4C00D84">
      <w:start w:val="1"/>
      <w:numFmt w:val="lowerLetter"/>
      <w:lvlText w:val="%1)"/>
      <w:lvlJc w:val="left"/>
      <w:pPr>
        <w:tabs>
          <w:tab w:val="num" w:pos="1077"/>
        </w:tabs>
        <w:ind w:left="1077" w:hanging="357"/>
      </w:pPr>
      <w:rPr>
        <w:rFonts w:ascii="Arial Narrow" w:eastAsia="Times New Roman" w:hAnsi="Arial Narrow" w:cs="Tahoma"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71">
    <w:nsid w:val="6B4040E6"/>
    <w:multiLevelType w:val="hybridMultilevel"/>
    <w:tmpl w:val="FF142958"/>
    <w:lvl w:ilvl="0" w:tplc="0088DD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2">
    <w:nsid w:val="6BA43F02"/>
    <w:multiLevelType w:val="multilevel"/>
    <w:tmpl w:val="C9E4E8FE"/>
    <w:lvl w:ilvl="0">
      <w:start w:val="14"/>
      <w:numFmt w:val="bullet"/>
      <w:lvlText w:val="-"/>
      <w:lvlJc w:val="left"/>
      <w:pPr>
        <w:tabs>
          <w:tab w:val="num" w:pos="357"/>
        </w:tabs>
        <w:ind w:left="357" w:hanging="357"/>
      </w:pPr>
      <w:rPr>
        <w:rFonts w:ascii="Bahnschrift" w:hAnsi="Bahnschrift" w:cs="Cambria" w:hint="default"/>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73">
    <w:nsid w:val="6CF25ADA"/>
    <w:multiLevelType w:val="hybridMultilevel"/>
    <w:tmpl w:val="5F746E66"/>
    <w:lvl w:ilvl="0" w:tplc="DAF47B70">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4">
    <w:nsid w:val="6DA5106B"/>
    <w:multiLevelType w:val="hybridMultilevel"/>
    <w:tmpl w:val="CB74AF02"/>
    <w:lvl w:ilvl="0" w:tplc="586A564E">
      <w:start w:val="1"/>
      <w:numFmt w:val="lowerLetter"/>
      <w:lvlText w:val="%1)"/>
      <w:lvlJc w:val="left"/>
      <w:pPr>
        <w:ind w:left="360" w:hanging="360"/>
      </w:pPr>
      <w:rPr>
        <w:rFonts w:ascii="Arial Narrow" w:eastAsia="Times New Roman" w:hAnsi="Arial Narrow"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5">
    <w:nsid w:val="6E417F42"/>
    <w:multiLevelType w:val="hybridMultilevel"/>
    <w:tmpl w:val="ABA8C034"/>
    <w:lvl w:ilvl="0" w:tplc="204A3E66">
      <w:start w:val="1"/>
      <w:numFmt w:val="decimal"/>
      <w:lvlText w:val="%1."/>
      <w:lvlJc w:val="left"/>
      <w:pPr>
        <w:ind w:left="720" w:hanging="360"/>
      </w:pPr>
      <w:rPr>
        <w:rFonts w:ascii="Arial Narrow" w:hAnsi="Arial Narrow" w:cs="Century Gothic" w:hint="default"/>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6">
    <w:nsid w:val="6E660ADF"/>
    <w:multiLevelType w:val="hybridMultilevel"/>
    <w:tmpl w:val="A87E7668"/>
    <w:lvl w:ilvl="0" w:tplc="F7CE2526">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7">
    <w:nsid w:val="70954360"/>
    <w:multiLevelType w:val="multilevel"/>
    <w:tmpl w:val="0FDCCA78"/>
    <w:lvl w:ilvl="0">
      <w:start w:val="1"/>
      <w:numFmt w:val="decimal"/>
      <w:lvlText w:val="%1)"/>
      <w:lvlJc w:val="left"/>
      <w:pPr>
        <w:tabs>
          <w:tab w:val="num" w:pos="0"/>
        </w:tabs>
        <w:ind w:left="1440" w:hanging="360"/>
      </w:pPr>
      <w:rPr>
        <w:rFonts w:ascii="Arial Narrow" w:eastAsia="Times New Roman" w:hAnsi="Arial Narrow" w:hint="default"/>
      </w:r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78">
    <w:nsid w:val="71AE009C"/>
    <w:multiLevelType w:val="hybridMultilevel"/>
    <w:tmpl w:val="FF142958"/>
    <w:lvl w:ilvl="0" w:tplc="0088DD0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9">
    <w:nsid w:val="72EC23D6"/>
    <w:multiLevelType w:val="multilevel"/>
    <w:tmpl w:val="EFD8C432"/>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0">
    <w:nsid w:val="7349786F"/>
    <w:multiLevelType w:val="hybridMultilevel"/>
    <w:tmpl w:val="4A8C6482"/>
    <w:lvl w:ilvl="0" w:tplc="FFFFFFFF">
      <w:start w:val="1"/>
      <w:numFmt w:val="decimal"/>
      <w:lvlText w:val="%1)"/>
      <w:lvlJc w:val="left"/>
      <w:pPr>
        <w:tabs>
          <w:tab w:val="num" w:pos="720"/>
        </w:tabs>
        <w:ind w:left="720" w:hanging="363"/>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1">
    <w:nsid w:val="73A13551"/>
    <w:multiLevelType w:val="multilevel"/>
    <w:tmpl w:val="3A9CE6C0"/>
    <w:lvl w:ilvl="0">
      <w:start w:val="1"/>
      <w:numFmt w:val="decimal"/>
      <w:lvlText w:val="%1)"/>
      <w:lvlJc w:val="left"/>
      <w:pPr>
        <w:tabs>
          <w:tab w:val="num" w:pos="720"/>
        </w:tabs>
        <w:ind w:left="720" w:hanging="363"/>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2">
    <w:nsid w:val="73B774A3"/>
    <w:multiLevelType w:val="hybridMultilevel"/>
    <w:tmpl w:val="4B2AD716"/>
    <w:lvl w:ilvl="0" w:tplc="1E2E16F4">
      <w:start w:val="1"/>
      <w:numFmt w:val="lowerLetter"/>
      <w:lvlText w:val="%1)"/>
      <w:lvlJc w:val="left"/>
      <w:pPr>
        <w:ind w:left="2316" w:hanging="360"/>
      </w:pPr>
      <w:rPr>
        <w:rFonts w:ascii="Arial Narrow" w:eastAsia="Times New Roman" w:hAnsi="Arial Narrow" w:cs="Calibri" w:hint="default"/>
        <w:b w:val="0"/>
      </w:rPr>
    </w:lvl>
    <w:lvl w:ilvl="1" w:tplc="04150003" w:tentative="1">
      <w:start w:val="1"/>
      <w:numFmt w:val="bullet"/>
      <w:lvlText w:val="o"/>
      <w:lvlJc w:val="left"/>
      <w:pPr>
        <w:ind w:left="3036" w:hanging="360"/>
      </w:pPr>
      <w:rPr>
        <w:rFonts w:ascii="Courier New" w:hAnsi="Courier New" w:cs="Courier New" w:hint="default"/>
      </w:rPr>
    </w:lvl>
    <w:lvl w:ilvl="2" w:tplc="04150005" w:tentative="1">
      <w:start w:val="1"/>
      <w:numFmt w:val="bullet"/>
      <w:lvlText w:val=""/>
      <w:lvlJc w:val="left"/>
      <w:pPr>
        <w:ind w:left="3756" w:hanging="360"/>
      </w:pPr>
      <w:rPr>
        <w:rFonts w:ascii="Wingdings" w:hAnsi="Wingdings" w:hint="default"/>
      </w:rPr>
    </w:lvl>
    <w:lvl w:ilvl="3" w:tplc="04150001" w:tentative="1">
      <w:start w:val="1"/>
      <w:numFmt w:val="bullet"/>
      <w:lvlText w:val=""/>
      <w:lvlJc w:val="left"/>
      <w:pPr>
        <w:ind w:left="4476" w:hanging="360"/>
      </w:pPr>
      <w:rPr>
        <w:rFonts w:ascii="Symbol" w:hAnsi="Symbol" w:hint="default"/>
      </w:rPr>
    </w:lvl>
    <w:lvl w:ilvl="4" w:tplc="04150003" w:tentative="1">
      <w:start w:val="1"/>
      <w:numFmt w:val="bullet"/>
      <w:lvlText w:val="o"/>
      <w:lvlJc w:val="left"/>
      <w:pPr>
        <w:ind w:left="5196" w:hanging="360"/>
      </w:pPr>
      <w:rPr>
        <w:rFonts w:ascii="Courier New" w:hAnsi="Courier New" w:cs="Courier New" w:hint="default"/>
      </w:rPr>
    </w:lvl>
    <w:lvl w:ilvl="5" w:tplc="04150005">
      <w:start w:val="1"/>
      <w:numFmt w:val="bullet"/>
      <w:lvlText w:val=""/>
      <w:lvlJc w:val="left"/>
      <w:pPr>
        <w:ind w:left="5916" w:hanging="360"/>
      </w:pPr>
      <w:rPr>
        <w:rFonts w:ascii="Wingdings" w:hAnsi="Wingdings" w:hint="default"/>
      </w:rPr>
    </w:lvl>
    <w:lvl w:ilvl="6" w:tplc="04150001" w:tentative="1">
      <w:start w:val="1"/>
      <w:numFmt w:val="bullet"/>
      <w:lvlText w:val=""/>
      <w:lvlJc w:val="left"/>
      <w:pPr>
        <w:ind w:left="6636" w:hanging="360"/>
      </w:pPr>
      <w:rPr>
        <w:rFonts w:ascii="Symbol" w:hAnsi="Symbol" w:hint="default"/>
      </w:rPr>
    </w:lvl>
    <w:lvl w:ilvl="7" w:tplc="04150003" w:tentative="1">
      <w:start w:val="1"/>
      <w:numFmt w:val="bullet"/>
      <w:lvlText w:val="o"/>
      <w:lvlJc w:val="left"/>
      <w:pPr>
        <w:ind w:left="7356" w:hanging="360"/>
      </w:pPr>
      <w:rPr>
        <w:rFonts w:ascii="Courier New" w:hAnsi="Courier New" w:cs="Courier New" w:hint="default"/>
      </w:rPr>
    </w:lvl>
    <w:lvl w:ilvl="8" w:tplc="04150005" w:tentative="1">
      <w:start w:val="1"/>
      <w:numFmt w:val="bullet"/>
      <w:lvlText w:val=""/>
      <w:lvlJc w:val="left"/>
      <w:pPr>
        <w:ind w:left="8076" w:hanging="360"/>
      </w:pPr>
      <w:rPr>
        <w:rFonts w:ascii="Wingdings" w:hAnsi="Wingdings" w:hint="default"/>
      </w:rPr>
    </w:lvl>
  </w:abstractNum>
  <w:abstractNum w:abstractNumId="283">
    <w:nsid w:val="73F977BB"/>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84">
    <w:nsid w:val="74594262"/>
    <w:multiLevelType w:val="multilevel"/>
    <w:tmpl w:val="E1982B1A"/>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85">
    <w:nsid w:val="749E2534"/>
    <w:multiLevelType w:val="hybridMultilevel"/>
    <w:tmpl w:val="867E22B8"/>
    <w:lvl w:ilvl="0" w:tplc="5A2491AC">
      <w:start w:val="1"/>
      <w:numFmt w:val="decimal"/>
      <w:lvlText w:val="%1)"/>
      <w:lvlJc w:val="left"/>
      <w:pPr>
        <w:ind w:left="717" w:hanging="360"/>
      </w:pPr>
      <w:rPr>
        <w:rFonts w:ascii="Arial Narrow" w:hAnsi="Arial Narrow" w:hint="default"/>
        <w:b w:val="0"/>
        <w:sz w:val="20"/>
        <w:szCs w:val="20"/>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86">
    <w:nsid w:val="74AD577D"/>
    <w:multiLevelType w:val="multilevel"/>
    <w:tmpl w:val="93A4990E"/>
    <w:lvl w:ilvl="0">
      <w:start w:val="1"/>
      <w:numFmt w:val="decimal"/>
      <w:lvlText w:val="%1."/>
      <w:lvlJc w:val="left"/>
      <w:pPr>
        <w:tabs>
          <w:tab w:val="num" w:pos="360"/>
        </w:tabs>
        <w:ind w:left="360" w:hanging="360"/>
      </w:pPr>
      <w:rPr>
        <w:rFonts w:ascii="Arial Narrow" w:hAnsi="Arial Narrow" w:cs="Calibri"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7">
    <w:nsid w:val="74AD6851"/>
    <w:multiLevelType w:val="hybridMultilevel"/>
    <w:tmpl w:val="F57E723A"/>
    <w:lvl w:ilvl="0" w:tplc="92E27874">
      <w:start w:val="1"/>
      <w:numFmt w:val="decimal"/>
      <w:lvlText w:val="%1."/>
      <w:lvlJc w:val="left"/>
      <w:pPr>
        <w:ind w:left="720" w:hanging="360"/>
      </w:pPr>
      <w:rPr>
        <w:rFonts w:ascii="Arial Narrow" w:hAnsi="Arial Narrow" w:cs="Century Gothic" w:hint="default"/>
        <w:b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8">
    <w:nsid w:val="754056E8"/>
    <w:multiLevelType w:val="hybridMultilevel"/>
    <w:tmpl w:val="9EC8EB7C"/>
    <w:lvl w:ilvl="0" w:tplc="4626AE0A">
      <w:start w:val="1"/>
      <w:numFmt w:val="decimal"/>
      <w:lvlText w:val="%1."/>
      <w:lvlJc w:val="left"/>
      <w:pPr>
        <w:tabs>
          <w:tab w:val="num" w:pos="360"/>
        </w:tabs>
        <w:ind w:left="360" w:hanging="360"/>
      </w:pPr>
      <w:rPr>
        <w:rFonts w:hint="default"/>
        <w:b w:val="0"/>
        <w:bCs w:val="0"/>
        <w:sz w:val="16"/>
        <w:szCs w:val="16"/>
      </w:rPr>
    </w:lvl>
    <w:lvl w:ilvl="1" w:tplc="5714F9C6">
      <w:start w:val="1"/>
      <w:numFmt w:val="lowerLetter"/>
      <w:lvlText w:val="%2."/>
      <w:lvlJc w:val="left"/>
      <w:pPr>
        <w:tabs>
          <w:tab w:val="num" w:pos="1440"/>
        </w:tabs>
        <w:ind w:left="1440" w:hanging="360"/>
      </w:pPr>
    </w:lvl>
    <w:lvl w:ilvl="2" w:tplc="D8E8E898">
      <w:start w:val="1"/>
      <w:numFmt w:val="lowerRoman"/>
      <w:lvlText w:val="%3."/>
      <w:lvlJc w:val="right"/>
      <w:pPr>
        <w:tabs>
          <w:tab w:val="num" w:pos="2160"/>
        </w:tabs>
        <w:ind w:left="2160" w:hanging="180"/>
      </w:pPr>
    </w:lvl>
    <w:lvl w:ilvl="3" w:tplc="CC28DA50">
      <w:start w:val="1"/>
      <w:numFmt w:val="decimal"/>
      <w:lvlText w:val="%4."/>
      <w:lvlJc w:val="left"/>
      <w:pPr>
        <w:tabs>
          <w:tab w:val="num" w:pos="2880"/>
        </w:tabs>
        <w:ind w:left="2880" w:hanging="360"/>
      </w:pPr>
    </w:lvl>
    <w:lvl w:ilvl="4" w:tplc="C9DEE9C4">
      <w:start w:val="1"/>
      <w:numFmt w:val="lowerLetter"/>
      <w:lvlText w:val="%5."/>
      <w:lvlJc w:val="left"/>
      <w:pPr>
        <w:tabs>
          <w:tab w:val="num" w:pos="3600"/>
        </w:tabs>
        <w:ind w:left="3600" w:hanging="360"/>
      </w:pPr>
    </w:lvl>
    <w:lvl w:ilvl="5" w:tplc="88CED096">
      <w:start w:val="1"/>
      <w:numFmt w:val="lowerRoman"/>
      <w:lvlText w:val="%6."/>
      <w:lvlJc w:val="right"/>
      <w:pPr>
        <w:tabs>
          <w:tab w:val="num" w:pos="4320"/>
        </w:tabs>
        <w:ind w:left="4320" w:hanging="180"/>
      </w:pPr>
    </w:lvl>
    <w:lvl w:ilvl="6" w:tplc="B7F00410">
      <w:start w:val="1"/>
      <w:numFmt w:val="decimal"/>
      <w:lvlText w:val="%7."/>
      <w:lvlJc w:val="left"/>
      <w:pPr>
        <w:tabs>
          <w:tab w:val="num" w:pos="5040"/>
        </w:tabs>
        <w:ind w:left="5040" w:hanging="360"/>
      </w:pPr>
    </w:lvl>
    <w:lvl w:ilvl="7" w:tplc="2C36934E">
      <w:start w:val="1"/>
      <w:numFmt w:val="lowerLetter"/>
      <w:lvlText w:val="%8."/>
      <w:lvlJc w:val="left"/>
      <w:pPr>
        <w:tabs>
          <w:tab w:val="num" w:pos="5760"/>
        </w:tabs>
        <w:ind w:left="5760" w:hanging="360"/>
      </w:pPr>
    </w:lvl>
    <w:lvl w:ilvl="8" w:tplc="AF6EAC80">
      <w:start w:val="1"/>
      <w:numFmt w:val="lowerRoman"/>
      <w:lvlText w:val="%9."/>
      <w:lvlJc w:val="right"/>
      <w:pPr>
        <w:tabs>
          <w:tab w:val="num" w:pos="6480"/>
        </w:tabs>
        <w:ind w:left="6480" w:hanging="180"/>
      </w:pPr>
    </w:lvl>
  </w:abstractNum>
  <w:abstractNum w:abstractNumId="289">
    <w:nsid w:val="75604146"/>
    <w:multiLevelType w:val="multilevel"/>
    <w:tmpl w:val="B694FF08"/>
    <w:lvl w:ilvl="0">
      <w:start w:val="1"/>
      <w:numFmt w:val="decimal"/>
      <w:lvlText w:val="%1."/>
      <w:lvlJc w:val="left"/>
      <w:pPr>
        <w:tabs>
          <w:tab w:val="num" w:pos="357"/>
        </w:tabs>
        <w:ind w:left="357" w:hanging="357"/>
      </w:pPr>
      <w:rPr>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0">
    <w:nsid w:val="759B1F2E"/>
    <w:multiLevelType w:val="hybridMultilevel"/>
    <w:tmpl w:val="E71A9522"/>
    <w:lvl w:ilvl="0" w:tplc="C4207E08">
      <w:start w:val="1"/>
      <w:numFmt w:val="decimal"/>
      <w:lvlText w:val="%1."/>
      <w:lvlJc w:val="left"/>
      <w:pPr>
        <w:ind w:left="720" w:hanging="360"/>
      </w:pPr>
      <w:rPr>
        <w:color w:val="auto"/>
      </w:rPr>
    </w:lvl>
    <w:lvl w:ilvl="1" w:tplc="6E10FF3C"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1">
    <w:nsid w:val="7634071C"/>
    <w:multiLevelType w:val="multilevel"/>
    <w:tmpl w:val="DCFC3BB4"/>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Cambria" w:hAnsi="Cambria" w:cs="Century Gothic"/>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292">
    <w:nsid w:val="767E2133"/>
    <w:multiLevelType w:val="multilevel"/>
    <w:tmpl w:val="5DE23002"/>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3">
    <w:nsid w:val="76C770A5"/>
    <w:multiLevelType w:val="hybridMultilevel"/>
    <w:tmpl w:val="E5D01D5A"/>
    <w:lvl w:ilvl="0" w:tplc="8F96D256">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4">
    <w:nsid w:val="76D814F6"/>
    <w:multiLevelType w:val="hybridMultilevel"/>
    <w:tmpl w:val="E042095C"/>
    <w:lvl w:ilvl="0" w:tplc="620E2818">
      <w:start w:val="1"/>
      <w:numFmt w:val="decimal"/>
      <w:lvlText w:val="%1)"/>
      <w:lvlJc w:val="left"/>
      <w:pPr>
        <w:tabs>
          <w:tab w:val="num" w:pos="720"/>
        </w:tabs>
        <w:ind w:left="720" w:hanging="363"/>
      </w:pPr>
      <w:rPr>
        <w:rFonts w:ascii="Arial Narrow" w:hAnsi="Arial Narrow" w:cs="Tahoma"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5">
    <w:nsid w:val="78147375"/>
    <w:multiLevelType w:val="hybridMultilevel"/>
    <w:tmpl w:val="DA74558E"/>
    <w:lvl w:ilvl="0" w:tplc="AD5AE3A2">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96">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297">
    <w:nsid w:val="7A05599D"/>
    <w:multiLevelType w:val="multilevel"/>
    <w:tmpl w:val="82DCC21E"/>
    <w:lvl w:ilvl="0">
      <w:start w:val="1"/>
      <w:numFmt w:val="decimal"/>
      <w:lvlText w:val="%1)"/>
      <w:lvlJc w:val="left"/>
      <w:pPr>
        <w:tabs>
          <w:tab w:val="num" w:pos="720"/>
        </w:tabs>
        <w:ind w:left="720" w:hanging="363"/>
      </w:pPr>
      <w:rPr>
        <w:rFonts w:ascii="Arial Narrow" w:hAnsi="Arial Narrow" w:cs="Calibri"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8">
    <w:nsid w:val="7A5140CA"/>
    <w:multiLevelType w:val="hybridMultilevel"/>
    <w:tmpl w:val="0220C728"/>
    <w:lvl w:ilvl="0" w:tplc="7338939A">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9">
    <w:nsid w:val="7AA84E97"/>
    <w:multiLevelType w:val="hybridMultilevel"/>
    <w:tmpl w:val="A8A09746"/>
    <w:lvl w:ilvl="0" w:tplc="FC82C7C8">
      <w:start w:val="1"/>
      <w:numFmt w:val="decimal"/>
      <w:lvlText w:val="%1)"/>
      <w:lvlJc w:val="left"/>
      <w:pPr>
        <w:ind w:left="717" w:hanging="360"/>
      </w:pPr>
      <w:rPr>
        <w:rFonts w:ascii="Arial Narrow" w:hAnsi="Arial Narrow" w:hint="default"/>
        <w:b w:val="0"/>
        <w:sz w:val="22"/>
        <w:szCs w:val="22"/>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0">
    <w:nsid w:val="7BD03419"/>
    <w:multiLevelType w:val="hybridMultilevel"/>
    <w:tmpl w:val="A208BF02"/>
    <w:lvl w:ilvl="0" w:tplc="4CACE942">
      <w:start w:val="1"/>
      <w:numFmt w:val="decimal"/>
      <w:lvlText w:val="%1)"/>
      <w:lvlJc w:val="left"/>
      <w:pPr>
        <w:tabs>
          <w:tab w:val="num" w:pos="720"/>
        </w:tabs>
        <w:ind w:left="720" w:hanging="363"/>
      </w:pPr>
      <w:rPr>
        <w:rFonts w:ascii="Arial Narrow" w:hAnsi="Arial Narrow" w:cs="Tahoma"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1">
    <w:nsid w:val="7C1E60EB"/>
    <w:multiLevelType w:val="hybridMultilevel"/>
    <w:tmpl w:val="62E42EA2"/>
    <w:lvl w:ilvl="0" w:tplc="7084DB62">
      <w:start w:val="1"/>
      <w:numFmt w:val="decimal"/>
      <w:lvlText w:val="%1)"/>
      <w:lvlJc w:val="left"/>
      <w:pPr>
        <w:ind w:left="717" w:hanging="360"/>
      </w:pPr>
      <w:rPr>
        <w:rFonts w:cs="Times New Roman" w:hint="default"/>
        <w:color w:val="000000"/>
        <w:sz w:val="22"/>
        <w:szCs w:val="22"/>
      </w:rPr>
    </w:lvl>
    <w:lvl w:ilvl="1" w:tplc="04150019">
      <w:start w:val="1"/>
      <w:numFmt w:val="lowerLetter"/>
      <w:lvlText w:val="%2."/>
      <w:lvlJc w:val="left"/>
      <w:pPr>
        <w:ind w:left="1437" w:hanging="360"/>
      </w:pPr>
      <w:rPr>
        <w:rFonts w:cs="Times New Roman"/>
      </w:rPr>
    </w:lvl>
    <w:lvl w:ilvl="2" w:tplc="0415001B">
      <w:start w:val="1"/>
      <w:numFmt w:val="lowerRoman"/>
      <w:lvlText w:val="%3."/>
      <w:lvlJc w:val="right"/>
      <w:pPr>
        <w:ind w:left="2157" w:hanging="180"/>
      </w:pPr>
      <w:rPr>
        <w:rFonts w:cs="Times New Roman"/>
      </w:rPr>
    </w:lvl>
    <w:lvl w:ilvl="3" w:tplc="0415000F">
      <w:start w:val="1"/>
      <w:numFmt w:val="decimal"/>
      <w:lvlText w:val="%4."/>
      <w:lvlJc w:val="left"/>
      <w:pPr>
        <w:ind w:left="2877" w:hanging="360"/>
      </w:pPr>
      <w:rPr>
        <w:rFonts w:cs="Times New Roman"/>
      </w:rPr>
    </w:lvl>
    <w:lvl w:ilvl="4" w:tplc="04150019">
      <w:start w:val="1"/>
      <w:numFmt w:val="lowerLetter"/>
      <w:lvlText w:val="%5."/>
      <w:lvlJc w:val="left"/>
      <w:pPr>
        <w:ind w:left="3597" w:hanging="360"/>
      </w:pPr>
      <w:rPr>
        <w:rFonts w:cs="Times New Roman"/>
      </w:rPr>
    </w:lvl>
    <w:lvl w:ilvl="5" w:tplc="0415001B">
      <w:start w:val="1"/>
      <w:numFmt w:val="lowerRoman"/>
      <w:lvlText w:val="%6."/>
      <w:lvlJc w:val="right"/>
      <w:pPr>
        <w:ind w:left="4317" w:hanging="180"/>
      </w:pPr>
      <w:rPr>
        <w:rFonts w:cs="Times New Roman"/>
      </w:rPr>
    </w:lvl>
    <w:lvl w:ilvl="6" w:tplc="0415000F">
      <w:start w:val="1"/>
      <w:numFmt w:val="decimal"/>
      <w:lvlText w:val="%7."/>
      <w:lvlJc w:val="left"/>
      <w:pPr>
        <w:ind w:left="5037" w:hanging="360"/>
      </w:pPr>
      <w:rPr>
        <w:rFonts w:cs="Times New Roman"/>
      </w:rPr>
    </w:lvl>
    <w:lvl w:ilvl="7" w:tplc="04150019">
      <w:start w:val="1"/>
      <w:numFmt w:val="lowerLetter"/>
      <w:lvlText w:val="%8."/>
      <w:lvlJc w:val="left"/>
      <w:pPr>
        <w:ind w:left="5757" w:hanging="360"/>
      </w:pPr>
      <w:rPr>
        <w:rFonts w:cs="Times New Roman"/>
      </w:rPr>
    </w:lvl>
    <w:lvl w:ilvl="8" w:tplc="0415001B">
      <w:start w:val="1"/>
      <w:numFmt w:val="lowerRoman"/>
      <w:lvlText w:val="%9."/>
      <w:lvlJc w:val="right"/>
      <w:pPr>
        <w:ind w:left="6477" w:hanging="180"/>
      </w:pPr>
      <w:rPr>
        <w:rFonts w:cs="Times New Roman"/>
      </w:rPr>
    </w:lvl>
  </w:abstractNum>
  <w:abstractNum w:abstractNumId="302">
    <w:nsid w:val="7C593256"/>
    <w:multiLevelType w:val="multilevel"/>
    <w:tmpl w:val="6FB62156"/>
    <w:lvl w:ilvl="0">
      <w:start w:val="1"/>
      <w:numFmt w:val="lowerLetter"/>
      <w:lvlText w:val="%1)"/>
      <w:lvlJc w:val="left"/>
      <w:pPr>
        <w:tabs>
          <w:tab w:val="num" w:pos="0"/>
        </w:tabs>
        <w:ind w:left="720" w:hanging="360"/>
      </w:pPr>
    </w:lvl>
    <w:lvl w:ilvl="1">
      <w:start w:val="1"/>
      <w:numFmt w:val="bullet"/>
      <w:lvlText w:val="-"/>
      <w:lvlJc w:val="left"/>
      <w:pPr>
        <w:tabs>
          <w:tab w:val="num" w:pos="0"/>
        </w:tabs>
        <w:ind w:left="1440" w:hanging="360"/>
      </w:pPr>
      <w:rPr>
        <w:rFonts w:ascii="Cambria" w:hAnsi="Cambria" w:cs="Cambria"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3">
    <w:nsid w:val="7C5C1E61"/>
    <w:multiLevelType w:val="multilevel"/>
    <w:tmpl w:val="6DAE31CC"/>
    <w:lvl w:ilvl="0">
      <w:start w:val="1"/>
      <w:numFmt w:val="decimal"/>
      <w:lvlText w:val="%1)"/>
      <w:lvlJc w:val="left"/>
      <w:pPr>
        <w:tabs>
          <w:tab w:val="num" w:pos="720"/>
        </w:tabs>
        <w:ind w:left="720" w:hanging="363"/>
      </w:pPr>
      <w:rPr>
        <w:rFonts w:ascii="Arial Narrow" w:hAnsi="Arial Narrow" w:cs="Tahoma"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4">
    <w:nsid w:val="7C797743"/>
    <w:multiLevelType w:val="multilevel"/>
    <w:tmpl w:val="203E39EE"/>
    <w:lvl w:ilvl="0">
      <w:start w:val="1"/>
      <w:numFmt w:val="decimal"/>
      <w:lvlText w:val="%1)"/>
      <w:lvlJc w:val="left"/>
      <w:pPr>
        <w:tabs>
          <w:tab w:val="num" w:pos="720"/>
        </w:tabs>
        <w:ind w:left="722" w:hanging="365"/>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5">
    <w:nsid w:val="7CC74381"/>
    <w:multiLevelType w:val="multilevel"/>
    <w:tmpl w:val="D6448B62"/>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6">
    <w:nsid w:val="7CF34DF8"/>
    <w:multiLevelType w:val="singleLevel"/>
    <w:tmpl w:val="F348BBCE"/>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307">
    <w:nsid w:val="7CF76903"/>
    <w:multiLevelType w:val="multilevel"/>
    <w:tmpl w:val="312477A2"/>
    <w:lvl w:ilvl="0">
      <w:start w:val="1"/>
      <w:numFmt w:val="decimal"/>
      <w:lvlText w:val="%1."/>
      <w:lvlJc w:val="left"/>
      <w:pPr>
        <w:tabs>
          <w:tab w:val="num" w:pos="360"/>
        </w:tabs>
        <w:ind w:left="360" w:hanging="360"/>
      </w:pPr>
      <w:rPr>
        <w:rFonts w:ascii="Arial Narrow" w:hAnsi="Arial Narrow" w:cs="Calibri" w:hint="default"/>
        <w:b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8">
    <w:nsid w:val="7D101F6A"/>
    <w:multiLevelType w:val="hybridMultilevel"/>
    <w:tmpl w:val="904AE8BA"/>
    <w:name w:val="WW8Num132"/>
    <w:lvl w:ilvl="0" w:tplc="A55A01D4">
      <w:start w:val="1"/>
      <w:numFmt w:val="decimal"/>
      <w:lvlText w:val="%1."/>
      <w:lvlJc w:val="left"/>
      <w:pPr>
        <w:tabs>
          <w:tab w:val="num" w:pos="1080"/>
        </w:tabs>
        <w:ind w:left="1077" w:hanging="357"/>
      </w:pPr>
      <w:rPr>
        <w:rFonts w:ascii="Arial Narrow" w:hAnsi="Arial Narrow"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309">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0">
    <w:nsid w:val="7DC40C91"/>
    <w:multiLevelType w:val="multilevel"/>
    <w:tmpl w:val="80967202"/>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color w:val="auto"/>
      </w:rPr>
    </w:lvl>
    <w:lvl w:ilvl="2">
      <w:start w:val="1"/>
      <w:numFmt w:val="decimal"/>
      <w:lvlText w:val="%3)"/>
      <w:lvlJc w:val="left"/>
      <w:pPr>
        <w:tabs>
          <w:tab w:val="num" w:pos="720"/>
        </w:tabs>
        <w:ind w:left="720" w:hanging="363"/>
      </w:pPr>
      <w:rPr>
        <w:rFonts w:ascii="Arial Narrow" w:hAnsi="Arial Narrow" w:hint="default"/>
        <w:b w:val="0"/>
        <w:i w:val="0"/>
        <w:color w:val="auto"/>
        <w:sz w:val="22"/>
        <w:szCs w:val="22"/>
        <w:vertAlign w:val="base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11">
    <w:nsid w:val="7E2B1980"/>
    <w:multiLevelType w:val="multilevel"/>
    <w:tmpl w:val="2F88C3CA"/>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sz w:val="20"/>
        <w:szCs w:val="20"/>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Cambria" w:hAnsi="Cambria"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312">
    <w:nsid w:val="7F7E4651"/>
    <w:multiLevelType w:val="hybridMultilevel"/>
    <w:tmpl w:val="8B1E8D56"/>
    <w:lvl w:ilvl="0" w:tplc="8DB4C9FE">
      <w:start w:val="1"/>
      <w:numFmt w:val="decimal"/>
      <w:lvlText w:val="%1)"/>
      <w:lvlJc w:val="left"/>
      <w:pPr>
        <w:ind w:left="720" w:hanging="360"/>
      </w:pPr>
      <w:rPr>
        <w:rFonts w:ascii="Arial Narrow" w:hAnsi="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2"/>
  </w:num>
  <w:num w:numId="2">
    <w:abstractNumId w:val="192"/>
  </w:num>
  <w:num w:numId="3">
    <w:abstractNumId w:val="175"/>
  </w:num>
  <w:num w:numId="4">
    <w:abstractNumId w:val="74"/>
  </w:num>
  <w:num w:numId="5">
    <w:abstractNumId w:val="49"/>
  </w:num>
  <w:num w:numId="6">
    <w:abstractNumId w:val="105"/>
  </w:num>
  <w:num w:numId="7">
    <w:abstractNumId w:val="76"/>
  </w:num>
  <w:num w:numId="8">
    <w:abstractNumId w:val="154"/>
  </w:num>
  <w:num w:numId="9">
    <w:abstractNumId w:val="1"/>
  </w:num>
  <w:num w:numId="10">
    <w:abstractNumId w:val="296"/>
  </w:num>
  <w:num w:numId="11">
    <w:abstractNumId w:val="189"/>
  </w:num>
  <w:num w:numId="12">
    <w:abstractNumId w:val="268"/>
  </w:num>
  <w:num w:numId="13">
    <w:abstractNumId w:val="128"/>
  </w:num>
  <w:num w:numId="14">
    <w:abstractNumId w:val="60"/>
  </w:num>
  <w:num w:numId="15">
    <w:abstractNumId w:val="148"/>
  </w:num>
  <w:num w:numId="16">
    <w:abstractNumId w:val="71"/>
  </w:num>
  <w:num w:numId="17">
    <w:abstractNumId w:val="12"/>
  </w:num>
  <w:num w:numId="18">
    <w:abstractNumId w:val="182"/>
  </w:num>
  <w:num w:numId="19">
    <w:abstractNumId w:val="125"/>
  </w:num>
  <w:num w:numId="20">
    <w:abstractNumId w:val="122"/>
  </w:num>
  <w:num w:numId="21">
    <w:abstractNumId w:val="82"/>
  </w:num>
  <w:num w:numId="22">
    <w:abstractNumId w:val="132"/>
  </w:num>
  <w:num w:numId="23">
    <w:abstractNumId w:val="168"/>
  </w:num>
  <w:num w:numId="24">
    <w:abstractNumId w:val="139"/>
  </w:num>
  <w:num w:numId="25">
    <w:abstractNumId w:val="310"/>
  </w:num>
  <w:num w:numId="26">
    <w:abstractNumId w:val="100"/>
  </w:num>
  <w:num w:numId="27">
    <w:abstractNumId w:val="58"/>
  </w:num>
  <w:num w:numId="28">
    <w:abstractNumId w:val="220"/>
  </w:num>
  <w:num w:numId="29">
    <w:abstractNumId w:val="111"/>
  </w:num>
  <w:num w:numId="30">
    <w:abstractNumId w:val="81"/>
  </w:num>
  <w:num w:numId="31">
    <w:abstractNumId w:val="223"/>
  </w:num>
  <w:num w:numId="32">
    <w:abstractNumId w:val="298"/>
  </w:num>
  <w:num w:numId="33">
    <w:abstractNumId w:val="16"/>
  </w:num>
  <w:num w:numId="34">
    <w:abstractNumId w:val="84"/>
  </w:num>
  <w:num w:numId="35">
    <w:abstractNumId w:val="77"/>
  </w:num>
  <w:num w:numId="36">
    <w:abstractNumId w:val="73"/>
  </w:num>
  <w:num w:numId="37">
    <w:abstractNumId w:val="29"/>
  </w:num>
  <w:num w:numId="38">
    <w:abstractNumId w:val="180"/>
  </w:num>
  <w:num w:numId="39">
    <w:abstractNumId w:val="166"/>
  </w:num>
  <w:num w:numId="40">
    <w:abstractNumId w:val="178"/>
  </w:num>
  <w:num w:numId="41">
    <w:abstractNumId w:val="198"/>
  </w:num>
  <w:num w:numId="42">
    <w:abstractNumId w:val="295"/>
  </w:num>
  <w:num w:numId="43">
    <w:abstractNumId w:val="141"/>
  </w:num>
  <w:num w:numId="44">
    <w:abstractNumId w:val="234"/>
  </w:num>
  <w:num w:numId="45">
    <w:abstractNumId w:val="137"/>
  </w:num>
  <w:num w:numId="46">
    <w:abstractNumId w:val="119"/>
  </w:num>
  <w:num w:numId="47">
    <w:abstractNumId w:val="164"/>
  </w:num>
  <w:num w:numId="48">
    <w:abstractNumId w:val="177"/>
  </w:num>
  <w:num w:numId="49">
    <w:abstractNumId w:val="127"/>
  </w:num>
  <w:num w:numId="50">
    <w:abstractNumId w:val="162"/>
  </w:num>
  <w:num w:numId="51">
    <w:abstractNumId w:val="63"/>
  </w:num>
  <w:num w:numId="52">
    <w:abstractNumId w:val="65"/>
  </w:num>
  <w:num w:numId="53">
    <w:abstractNumId w:val="221"/>
  </w:num>
  <w:num w:numId="54">
    <w:abstractNumId w:val="179"/>
  </w:num>
  <w:num w:numId="55">
    <w:abstractNumId w:val="283"/>
  </w:num>
  <w:num w:numId="56">
    <w:abstractNumId w:val="274"/>
  </w:num>
  <w:num w:numId="57">
    <w:abstractNumId w:val="226"/>
  </w:num>
  <w:num w:numId="58">
    <w:abstractNumId w:val="170"/>
  </w:num>
  <w:num w:numId="59">
    <w:abstractNumId w:val="83"/>
  </w:num>
  <w:num w:numId="60">
    <w:abstractNumId w:val="69"/>
  </w:num>
  <w:num w:numId="61">
    <w:abstractNumId w:val="287"/>
  </w:num>
  <w:num w:numId="62">
    <w:abstractNumId w:val="265"/>
  </w:num>
  <w:num w:numId="63">
    <w:abstractNumId w:val="62"/>
  </w:num>
  <w:num w:numId="64">
    <w:abstractNumId w:val="306"/>
  </w:num>
  <w:num w:numId="65">
    <w:abstractNumId w:val="158"/>
  </w:num>
  <w:num w:numId="66">
    <w:abstractNumId w:val="140"/>
  </w:num>
  <w:num w:numId="67">
    <w:abstractNumId w:val="79"/>
  </w:num>
  <w:num w:numId="68">
    <w:abstractNumId w:val="227"/>
  </w:num>
  <w:num w:numId="69">
    <w:abstractNumId w:val="217"/>
  </w:num>
  <w:num w:numId="70">
    <w:abstractNumId w:val="275"/>
  </w:num>
  <w:num w:numId="71">
    <w:abstractNumId w:val="259"/>
  </w:num>
  <w:num w:numId="72">
    <w:abstractNumId w:val="106"/>
  </w:num>
  <w:num w:numId="73">
    <w:abstractNumId w:val="301"/>
  </w:num>
  <w:num w:numId="74">
    <w:abstractNumId w:val="284"/>
  </w:num>
  <w:num w:numId="75">
    <w:abstractNumId w:val="311"/>
  </w:num>
  <w:num w:numId="76">
    <w:abstractNumId w:val="54"/>
  </w:num>
  <w:num w:numId="77">
    <w:abstractNumId w:val="173"/>
  </w:num>
  <w:num w:numId="78">
    <w:abstractNumId w:val="203"/>
  </w:num>
  <w:num w:numId="79">
    <w:abstractNumId w:val="86"/>
  </w:num>
  <w:num w:numId="80">
    <w:abstractNumId w:val="228"/>
  </w:num>
  <w:num w:numId="81">
    <w:abstractNumId w:val="183"/>
  </w:num>
  <w:num w:numId="82">
    <w:abstractNumId w:val="257"/>
  </w:num>
  <w:num w:numId="83">
    <w:abstractNumId w:val="176"/>
  </w:num>
  <w:num w:numId="84">
    <w:abstractNumId w:val="75"/>
  </w:num>
  <w:num w:numId="85">
    <w:abstractNumId w:val="163"/>
  </w:num>
  <w:num w:numId="86">
    <w:abstractNumId w:val="152"/>
  </w:num>
  <w:num w:numId="87">
    <w:abstractNumId w:val="186"/>
  </w:num>
  <w:num w:numId="88">
    <w:abstractNumId w:val="193"/>
  </w:num>
  <w:num w:numId="89">
    <w:abstractNumId w:val="138"/>
  </w:num>
  <w:num w:numId="90">
    <w:abstractNumId w:val="188"/>
  </w:num>
  <w:num w:numId="91">
    <w:abstractNumId w:val="225"/>
  </w:num>
  <w:num w:numId="92">
    <w:abstractNumId w:val="256"/>
  </w:num>
  <w:num w:numId="93">
    <w:abstractNumId w:val="249"/>
  </w:num>
  <w:num w:numId="94">
    <w:abstractNumId w:val="280"/>
  </w:num>
  <w:num w:numId="95">
    <w:abstractNumId w:val="118"/>
  </w:num>
  <w:num w:numId="96">
    <w:abstractNumId w:val="232"/>
  </w:num>
  <w:num w:numId="97">
    <w:abstractNumId w:val="269"/>
  </w:num>
  <w:num w:numId="98">
    <w:abstractNumId w:val="288"/>
  </w:num>
  <w:num w:numId="99">
    <w:abstractNumId w:val="136"/>
  </w:num>
  <w:num w:numId="100">
    <w:abstractNumId w:val="260"/>
  </w:num>
  <w:num w:numId="101">
    <w:abstractNumId w:val="214"/>
  </w:num>
  <w:num w:numId="102">
    <w:abstractNumId w:val="124"/>
  </w:num>
  <w:num w:numId="103">
    <w:abstractNumId w:val="95"/>
  </w:num>
  <w:num w:numId="104">
    <w:abstractNumId w:val="224"/>
  </w:num>
  <w:num w:numId="105">
    <w:abstractNumId w:val="104"/>
  </w:num>
  <w:num w:numId="106">
    <w:abstractNumId w:val="167"/>
  </w:num>
  <w:num w:numId="107">
    <w:abstractNumId w:val="281"/>
  </w:num>
  <w:num w:numId="108">
    <w:abstractNumId w:val="72"/>
  </w:num>
  <w:num w:numId="109">
    <w:abstractNumId w:val="307"/>
  </w:num>
  <w:num w:numId="110">
    <w:abstractNumId w:val="161"/>
  </w:num>
  <w:num w:numId="111">
    <w:abstractNumId w:val="277"/>
  </w:num>
  <w:num w:numId="112">
    <w:abstractNumId w:val="261"/>
  </w:num>
  <w:num w:numId="113">
    <w:abstractNumId w:val="255"/>
  </w:num>
  <w:num w:numId="114">
    <w:abstractNumId w:val="238"/>
  </w:num>
  <w:num w:numId="115">
    <w:abstractNumId w:val="64"/>
  </w:num>
  <w:num w:numId="116">
    <w:abstractNumId w:val="134"/>
  </w:num>
  <w:num w:numId="117">
    <w:abstractNumId w:val="155"/>
  </w:num>
  <w:num w:numId="118">
    <w:abstractNumId w:val="149"/>
  </w:num>
  <w:num w:numId="119">
    <w:abstractNumId w:val="114"/>
  </w:num>
  <w:num w:numId="120">
    <w:abstractNumId w:val="199"/>
  </w:num>
  <w:num w:numId="121">
    <w:abstractNumId w:val="254"/>
  </w:num>
  <w:num w:numId="122">
    <w:abstractNumId w:val="207"/>
  </w:num>
  <w:num w:numId="123">
    <w:abstractNumId w:val="181"/>
  </w:num>
  <w:num w:numId="124">
    <w:abstractNumId w:val="115"/>
  </w:num>
  <w:num w:numId="125">
    <w:abstractNumId w:val="165"/>
  </w:num>
  <w:num w:numId="126">
    <w:abstractNumId w:val="93"/>
  </w:num>
  <w:num w:numId="127">
    <w:abstractNumId w:val="187"/>
  </w:num>
  <w:num w:numId="128">
    <w:abstractNumId w:val="101"/>
  </w:num>
  <w:num w:numId="129">
    <w:abstractNumId w:val="94"/>
  </w:num>
  <w:num w:numId="130">
    <w:abstractNumId w:val="267"/>
  </w:num>
  <w:num w:numId="131">
    <w:abstractNumId w:val="113"/>
  </w:num>
  <w:num w:numId="132">
    <w:abstractNumId w:val="239"/>
  </w:num>
  <w:num w:numId="133">
    <w:abstractNumId w:val="184"/>
  </w:num>
  <w:num w:numId="134">
    <w:abstractNumId w:val="291"/>
  </w:num>
  <w:num w:numId="135">
    <w:abstractNumId w:val="235"/>
  </w:num>
  <w:num w:numId="136">
    <w:abstractNumId w:val="304"/>
  </w:num>
  <w:num w:numId="137">
    <w:abstractNumId w:val="252"/>
  </w:num>
  <w:num w:numId="138">
    <w:abstractNumId w:val="222"/>
  </w:num>
  <w:num w:numId="139">
    <w:abstractNumId w:val="153"/>
  </w:num>
  <w:num w:numId="140">
    <w:abstractNumId w:val="195"/>
  </w:num>
  <w:num w:numId="141">
    <w:abstractNumId w:val="279"/>
  </w:num>
  <w:num w:numId="142">
    <w:abstractNumId w:val="146"/>
  </w:num>
  <w:num w:numId="143">
    <w:abstractNumId w:val="245"/>
  </w:num>
  <w:num w:numId="144">
    <w:abstractNumId w:val="230"/>
  </w:num>
  <w:num w:numId="145">
    <w:abstractNumId w:val="194"/>
  </w:num>
  <w:num w:numId="146">
    <w:abstractNumId w:val="262"/>
  </w:num>
  <w:num w:numId="147">
    <w:abstractNumId w:val="116"/>
  </w:num>
  <w:num w:numId="148">
    <w:abstractNumId w:val="303"/>
  </w:num>
  <w:num w:numId="149">
    <w:abstractNumId w:val="244"/>
  </w:num>
  <w:num w:numId="150">
    <w:abstractNumId w:val="171"/>
  </w:num>
  <w:num w:numId="151">
    <w:abstractNumId w:val="289"/>
  </w:num>
  <w:num w:numId="152">
    <w:abstractNumId w:val="157"/>
  </w:num>
  <w:num w:numId="153">
    <w:abstractNumId w:val="191"/>
  </w:num>
  <w:num w:numId="154">
    <w:abstractNumId w:val="292"/>
  </w:num>
  <w:num w:numId="155">
    <w:abstractNumId w:val="88"/>
  </w:num>
  <w:num w:numId="156">
    <w:abstractNumId w:val="78"/>
  </w:num>
  <w:num w:numId="157">
    <w:abstractNumId w:val="305"/>
  </w:num>
  <w:num w:numId="158">
    <w:abstractNumId w:val="67"/>
  </w:num>
  <w:num w:numId="159">
    <w:abstractNumId w:val="216"/>
  </w:num>
  <w:num w:numId="160">
    <w:abstractNumId w:val="120"/>
  </w:num>
  <w:num w:numId="161">
    <w:abstractNumId w:val="263"/>
  </w:num>
  <w:num w:numId="162">
    <w:abstractNumId w:val="236"/>
  </w:num>
  <w:num w:numId="163">
    <w:abstractNumId w:val="144"/>
  </w:num>
  <w:num w:numId="164">
    <w:abstractNumId w:val="286"/>
  </w:num>
  <w:num w:numId="165">
    <w:abstractNumId w:val="210"/>
  </w:num>
  <w:num w:numId="166">
    <w:abstractNumId w:val="205"/>
  </w:num>
  <w:num w:numId="167">
    <w:abstractNumId w:val="196"/>
  </w:num>
  <w:num w:numId="168">
    <w:abstractNumId w:val="246"/>
  </w:num>
  <w:num w:numId="169">
    <w:abstractNumId w:val="90"/>
  </w:num>
  <w:num w:numId="170">
    <w:abstractNumId w:val="59"/>
  </w:num>
  <w:num w:numId="171">
    <w:abstractNumId w:val="92"/>
  </w:num>
  <w:num w:numId="172">
    <w:abstractNumId w:val="229"/>
  </w:num>
  <w:num w:numId="173">
    <w:abstractNumId w:val="208"/>
  </w:num>
  <w:num w:numId="174">
    <w:abstractNumId w:val="133"/>
  </w:num>
  <w:num w:numId="175">
    <w:abstractNumId w:val="53"/>
  </w:num>
  <w:num w:numId="176">
    <w:abstractNumId w:val="135"/>
  </w:num>
  <w:num w:numId="177">
    <w:abstractNumId w:val="117"/>
  </w:num>
  <w:num w:numId="178">
    <w:abstractNumId w:val="297"/>
  </w:num>
  <w:num w:numId="179">
    <w:abstractNumId w:val="159"/>
  </w:num>
  <w:num w:numId="180">
    <w:abstractNumId w:val="129"/>
  </w:num>
  <w:num w:numId="181">
    <w:abstractNumId w:val="121"/>
  </w:num>
  <w:num w:numId="182">
    <w:abstractNumId w:val="131"/>
  </w:num>
  <w:num w:numId="183">
    <w:abstractNumId w:val="80"/>
  </w:num>
  <w:num w:numId="184">
    <w:abstractNumId w:val="247"/>
  </w:num>
  <w:num w:numId="185">
    <w:abstractNumId w:val="160"/>
  </w:num>
  <w:num w:numId="186">
    <w:abstractNumId w:val="107"/>
  </w:num>
  <w:num w:numId="187">
    <w:abstractNumId w:val="272"/>
  </w:num>
  <w:num w:numId="188">
    <w:abstractNumId w:val="250"/>
  </w:num>
  <w:num w:numId="189">
    <w:abstractNumId w:val="251"/>
  </w:num>
  <w:num w:numId="190">
    <w:abstractNumId w:val="202"/>
  </w:num>
  <w:num w:numId="191">
    <w:abstractNumId w:val="242"/>
  </w:num>
  <w:num w:numId="192">
    <w:abstractNumId w:val="253"/>
  </w:num>
  <w:num w:numId="193">
    <w:abstractNumId w:val="56"/>
  </w:num>
  <w:num w:numId="194">
    <w:abstractNumId w:val="126"/>
  </w:num>
  <w:num w:numId="195">
    <w:abstractNumId w:val="55"/>
  </w:num>
  <w:num w:numId="196">
    <w:abstractNumId w:val="211"/>
  </w:num>
  <w:num w:numId="197">
    <w:abstractNumId w:val="302"/>
  </w:num>
  <w:num w:numId="198">
    <w:abstractNumId w:val="130"/>
  </w:num>
  <w:num w:numId="199">
    <w:abstractNumId w:val="68"/>
  </w:num>
  <w:num w:numId="200">
    <w:abstractNumId w:val="266"/>
  </w:num>
  <w:num w:numId="201">
    <w:abstractNumId w:val="57"/>
  </w:num>
  <w:num w:numId="202">
    <w:abstractNumId w:val="312"/>
  </w:num>
  <w:num w:numId="203">
    <w:abstractNumId w:val="299"/>
  </w:num>
  <w:num w:numId="204">
    <w:abstractNumId w:val="241"/>
  </w:num>
  <w:num w:numId="205">
    <w:abstractNumId w:val="174"/>
  </w:num>
  <w:num w:numId="206">
    <w:abstractNumId w:val="282"/>
  </w:num>
  <w:num w:numId="207">
    <w:abstractNumId w:val="248"/>
  </w:num>
  <w:num w:numId="208">
    <w:abstractNumId w:val="197"/>
  </w:num>
  <w:num w:numId="209">
    <w:abstractNumId w:val="85"/>
  </w:num>
  <w:num w:numId="210">
    <w:abstractNumId w:val="270"/>
  </w:num>
  <w:num w:numId="211">
    <w:abstractNumId w:val="52"/>
  </w:num>
  <w:num w:numId="212">
    <w:abstractNumId w:val="99"/>
  </w:num>
  <w:num w:numId="213">
    <w:abstractNumId w:val="209"/>
  </w:num>
  <w:num w:numId="214">
    <w:abstractNumId w:val="145"/>
  </w:num>
  <w:num w:numId="215">
    <w:abstractNumId w:val="108"/>
  </w:num>
  <w:num w:numId="216">
    <w:abstractNumId w:val="237"/>
  </w:num>
  <w:num w:numId="217">
    <w:abstractNumId w:val="123"/>
  </w:num>
  <w:num w:numId="218">
    <w:abstractNumId w:val="213"/>
  </w:num>
  <w:num w:numId="219">
    <w:abstractNumId w:val="233"/>
  </w:num>
  <w:num w:numId="220">
    <w:abstractNumId w:val="240"/>
  </w:num>
  <w:num w:numId="221">
    <w:abstractNumId w:val="285"/>
  </w:num>
  <w:num w:numId="222">
    <w:abstractNumId w:val="112"/>
  </w:num>
  <w:num w:numId="223">
    <w:abstractNumId w:val="61"/>
  </w:num>
  <w:num w:numId="224">
    <w:abstractNumId w:val="264"/>
  </w:num>
  <w:num w:numId="225">
    <w:abstractNumId w:val="102"/>
  </w:num>
  <w:num w:numId="226">
    <w:abstractNumId w:val="110"/>
  </w:num>
  <w:num w:numId="227">
    <w:abstractNumId w:val="231"/>
  </w:num>
  <w:num w:numId="228">
    <w:abstractNumId w:val="143"/>
  </w:num>
  <w:num w:numId="229">
    <w:abstractNumId w:val="273"/>
  </w:num>
  <w:num w:numId="230">
    <w:abstractNumId w:val="200"/>
  </w:num>
  <w:num w:numId="231">
    <w:abstractNumId w:val="276"/>
  </w:num>
  <w:num w:numId="232">
    <w:abstractNumId w:val="294"/>
  </w:num>
  <w:num w:numId="233">
    <w:abstractNumId w:val="150"/>
  </w:num>
  <w:num w:numId="234">
    <w:abstractNumId w:val="206"/>
  </w:num>
  <w:num w:numId="235">
    <w:abstractNumId w:val="185"/>
  </w:num>
  <w:num w:numId="236">
    <w:abstractNumId w:val="190"/>
  </w:num>
  <w:num w:numId="237">
    <w:abstractNumId w:val="147"/>
  </w:num>
  <w:num w:numId="238">
    <w:abstractNumId w:val="156"/>
  </w:num>
  <w:num w:numId="239">
    <w:abstractNumId w:val="300"/>
  </w:num>
  <w:num w:numId="240">
    <w:abstractNumId w:val="212"/>
  </w:num>
  <w:num w:numId="241">
    <w:abstractNumId w:val="91"/>
  </w:num>
  <w:num w:numId="242">
    <w:abstractNumId w:val="293"/>
  </w:num>
  <w:num w:numId="243">
    <w:abstractNumId w:val="109"/>
  </w:num>
  <w:num w:numId="244">
    <w:abstractNumId w:val="201"/>
  </w:num>
  <w:num w:numId="245">
    <w:abstractNumId w:val="70"/>
  </w:num>
  <w:num w:numId="246">
    <w:abstractNumId w:val="103"/>
  </w:num>
  <w:num w:numId="247">
    <w:abstractNumId w:val="204"/>
  </w:num>
  <w:num w:numId="248">
    <w:abstractNumId w:val="97"/>
  </w:num>
  <w:num w:numId="249">
    <w:abstractNumId w:val="290"/>
  </w:num>
  <w:num w:numId="250">
    <w:abstractNumId w:val="278"/>
  </w:num>
  <w:num w:numId="251">
    <w:abstractNumId w:val="243"/>
  </w:num>
  <w:num w:numId="252">
    <w:abstractNumId w:val="169"/>
  </w:num>
  <w:num w:numId="253">
    <w:abstractNumId w:val="271"/>
  </w:num>
  <w:num w:numId="254">
    <w:abstractNumId w:val="215"/>
  </w:num>
  <w:num w:numId="255">
    <w:abstractNumId w:val="219"/>
  </w:num>
  <w:num w:numId="256">
    <w:abstractNumId w:val="96"/>
  </w:num>
  <w:numIdMacAtCleanup w:val="2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dit="trackedChanges" w:enforcement="0"/>
  <w:defaultTabStop w:val="709"/>
  <w:hyphenationZone w:val="425"/>
  <w:doNotHyphenateCaps/>
  <w:drawingGridHorizontalSpacing w:val="100"/>
  <w:displayHorizontalDrawingGridEvery w:val="2"/>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E69"/>
    <w:rsid w:val="0000037D"/>
    <w:rsid w:val="00000729"/>
    <w:rsid w:val="000007F1"/>
    <w:rsid w:val="00000CD8"/>
    <w:rsid w:val="00001219"/>
    <w:rsid w:val="000012D7"/>
    <w:rsid w:val="00001EB1"/>
    <w:rsid w:val="00001FD0"/>
    <w:rsid w:val="0000207A"/>
    <w:rsid w:val="000025FA"/>
    <w:rsid w:val="000026AC"/>
    <w:rsid w:val="00002F8B"/>
    <w:rsid w:val="00004529"/>
    <w:rsid w:val="00004C08"/>
    <w:rsid w:val="00004EE9"/>
    <w:rsid w:val="00005057"/>
    <w:rsid w:val="000052FA"/>
    <w:rsid w:val="00006813"/>
    <w:rsid w:val="000072AA"/>
    <w:rsid w:val="00007ADF"/>
    <w:rsid w:val="00007B58"/>
    <w:rsid w:val="00010917"/>
    <w:rsid w:val="00010BDB"/>
    <w:rsid w:val="00010EB1"/>
    <w:rsid w:val="0001235A"/>
    <w:rsid w:val="00012AAB"/>
    <w:rsid w:val="00013242"/>
    <w:rsid w:val="00013531"/>
    <w:rsid w:val="00013B6B"/>
    <w:rsid w:val="00013E8F"/>
    <w:rsid w:val="0001426B"/>
    <w:rsid w:val="00014838"/>
    <w:rsid w:val="00014CF4"/>
    <w:rsid w:val="00014D82"/>
    <w:rsid w:val="00014F35"/>
    <w:rsid w:val="000159C4"/>
    <w:rsid w:val="00015BE8"/>
    <w:rsid w:val="00016576"/>
    <w:rsid w:val="00017188"/>
    <w:rsid w:val="00017C4F"/>
    <w:rsid w:val="00017E99"/>
    <w:rsid w:val="00020918"/>
    <w:rsid w:val="00020D18"/>
    <w:rsid w:val="00020E94"/>
    <w:rsid w:val="000210A7"/>
    <w:rsid w:val="00021125"/>
    <w:rsid w:val="00022AFB"/>
    <w:rsid w:val="00023142"/>
    <w:rsid w:val="0002352E"/>
    <w:rsid w:val="00023DDF"/>
    <w:rsid w:val="0002579C"/>
    <w:rsid w:val="00025900"/>
    <w:rsid w:val="000267FF"/>
    <w:rsid w:val="00026D20"/>
    <w:rsid w:val="00027226"/>
    <w:rsid w:val="00027373"/>
    <w:rsid w:val="000279F5"/>
    <w:rsid w:val="00027AD4"/>
    <w:rsid w:val="00027E9E"/>
    <w:rsid w:val="00030AEF"/>
    <w:rsid w:val="0003158D"/>
    <w:rsid w:val="00031881"/>
    <w:rsid w:val="00031B3E"/>
    <w:rsid w:val="00032CE3"/>
    <w:rsid w:val="00033806"/>
    <w:rsid w:val="000339F6"/>
    <w:rsid w:val="00033CDA"/>
    <w:rsid w:val="000340A2"/>
    <w:rsid w:val="00034454"/>
    <w:rsid w:val="00034B22"/>
    <w:rsid w:val="00035464"/>
    <w:rsid w:val="000358DA"/>
    <w:rsid w:val="000359B3"/>
    <w:rsid w:val="00035CD1"/>
    <w:rsid w:val="00035E22"/>
    <w:rsid w:val="0003603D"/>
    <w:rsid w:val="0003630B"/>
    <w:rsid w:val="000374D1"/>
    <w:rsid w:val="00037C86"/>
    <w:rsid w:val="00037DDE"/>
    <w:rsid w:val="00040112"/>
    <w:rsid w:val="0004049A"/>
    <w:rsid w:val="00040593"/>
    <w:rsid w:val="00040A75"/>
    <w:rsid w:val="00041455"/>
    <w:rsid w:val="000415FA"/>
    <w:rsid w:val="00041ABF"/>
    <w:rsid w:val="00041C9F"/>
    <w:rsid w:val="00041EBA"/>
    <w:rsid w:val="000422F8"/>
    <w:rsid w:val="00042717"/>
    <w:rsid w:val="00042DFE"/>
    <w:rsid w:val="0004385E"/>
    <w:rsid w:val="0004389B"/>
    <w:rsid w:val="00044DAC"/>
    <w:rsid w:val="00045168"/>
    <w:rsid w:val="000451EC"/>
    <w:rsid w:val="000455F8"/>
    <w:rsid w:val="000458B2"/>
    <w:rsid w:val="00045D65"/>
    <w:rsid w:val="00046472"/>
    <w:rsid w:val="000467D1"/>
    <w:rsid w:val="0004691E"/>
    <w:rsid w:val="00046B37"/>
    <w:rsid w:val="00047786"/>
    <w:rsid w:val="00047991"/>
    <w:rsid w:val="00050223"/>
    <w:rsid w:val="00050245"/>
    <w:rsid w:val="00050899"/>
    <w:rsid w:val="000509E5"/>
    <w:rsid w:val="00050EEB"/>
    <w:rsid w:val="00051167"/>
    <w:rsid w:val="00051658"/>
    <w:rsid w:val="0005196A"/>
    <w:rsid w:val="00052BD5"/>
    <w:rsid w:val="00052D16"/>
    <w:rsid w:val="00052D46"/>
    <w:rsid w:val="00053045"/>
    <w:rsid w:val="00053176"/>
    <w:rsid w:val="00053929"/>
    <w:rsid w:val="000539B4"/>
    <w:rsid w:val="00053A9A"/>
    <w:rsid w:val="00053E12"/>
    <w:rsid w:val="00054C6F"/>
    <w:rsid w:val="000552EF"/>
    <w:rsid w:val="000558E6"/>
    <w:rsid w:val="00055976"/>
    <w:rsid w:val="00055E0D"/>
    <w:rsid w:val="0005633A"/>
    <w:rsid w:val="0005645F"/>
    <w:rsid w:val="00056518"/>
    <w:rsid w:val="00056605"/>
    <w:rsid w:val="00056A6B"/>
    <w:rsid w:val="00056B0E"/>
    <w:rsid w:val="00057602"/>
    <w:rsid w:val="0006026C"/>
    <w:rsid w:val="000603D4"/>
    <w:rsid w:val="000605B5"/>
    <w:rsid w:val="0006102A"/>
    <w:rsid w:val="000616E6"/>
    <w:rsid w:val="00061DB8"/>
    <w:rsid w:val="00061F2D"/>
    <w:rsid w:val="000627BE"/>
    <w:rsid w:val="000630F7"/>
    <w:rsid w:val="00063606"/>
    <w:rsid w:val="000637D9"/>
    <w:rsid w:val="00063FF4"/>
    <w:rsid w:val="00064AD5"/>
    <w:rsid w:val="00064AEC"/>
    <w:rsid w:val="00064CD8"/>
    <w:rsid w:val="00064E43"/>
    <w:rsid w:val="0006503D"/>
    <w:rsid w:val="000652ED"/>
    <w:rsid w:val="0006551A"/>
    <w:rsid w:val="000655A6"/>
    <w:rsid w:val="00065768"/>
    <w:rsid w:val="00065A54"/>
    <w:rsid w:val="00065DD3"/>
    <w:rsid w:val="000660C2"/>
    <w:rsid w:val="00066664"/>
    <w:rsid w:val="0006685F"/>
    <w:rsid w:val="0006699B"/>
    <w:rsid w:val="00067206"/>
    <w:rsid w:val="000676A5"/>
    <w:rsid w:val="000679D1"/>
    <w:rsid w:val="00067C17"/>
    <w:rsid w:val="00070648"/>
    <w:rsid w:val="000709DA"/>
    <w:rsid w:val="00070A57"/>
    <w:rsid w:val="00070AE1"/>
    <w:rsid w:val="00070BD4"/>
    <w:rsid w:val="00071106"/>
    <w:rsid w:val="00071355"/>
    <w:rsid w:val="00071666"/>
    <w:rsid w:val="000716F4"/>
    <w:rsid w:val="00071B2A"/>
    <w:rsid w:val="00071D0E"/>
    <w:rsid w:val="00072209"/>
    <w:rsid w:val="000722DE"/>
    <w:rsid w:val="00072616"/>
    <w:rsid w:val="0007311D"/>
    <w:rsid w:val="00073380"/>
    <w:rsid w:val="000736ED"/>
    <w:rsid w:val="0007377F"/>
    <w:rsid w:val="00074856"/>
    <w:rsid w:val="000752B6"/>
    <w:rsid w:val="0007530B"/>
    <w:rsid w:val="00075BB9"/>
    <w:rsid w:val="000763CC"/>
    <w:rsid w:val="000766D0"/>
    <w:rsid w:val="00076AE7"/>
    <w:rsid w:val="000776A7"/>
    <w:rsid w:val="00077DF7"/>
    <w:rsid w:val="00080289"/>
    <w:rsid w:val="00080E08"/>
    <w:rsid w:val="000816FD"/>
    <w:rsid w:val="000817F4"/>
    <w:rsid w:val="00081BFD"/>
    <w:rsid w:val="0008204C"/>
    <w:rsid w:val="0008252F"/>
    <w:rsid w:val="000827A5"/>
    <w:rsid w:val="00082E78"/>
    <w:rsid w:val="000830D6"/>
    <w:rsid w:val="000837E8"/>
    <w:rsid w:val="00083837"/>
    <w:rsid w:val="00083C59"/>
    <w:rsid w:val="00083DE3"/>
    <w:rsid w:val="00084D43"/>
    <w:rsid w:val="00085AD9"/>
    <w:rsid w:val="00086115"/>
    <w:rsid w:val="0008628D"/>
    <w:rsid w:val="0008699F"/>
    <w:rsid w:val="000869AF"/>
    <w:rsid w:val="00086EEF"/>
    <w:rsid w:val="00087BDC"/>
    <w:rsid w:val="00087F01"/>
    <w:rsid w:val="00090352"/>
    <w:rsid w:val="000908C6"/>
    <w:rsid w:val="000919FB"/>
    <w:rsid w:val="0009218B"/>
    <w:rsid w:val="0009222D"/>
    <w:rsid w:val="00092454"/>
    <w:rsid w:val="000932F1"/>
    <w:rsid w:val="000943EA"/>
    <w:rsid w:val="00094C32"/>
    <w:rsid w:val="00094D06"/>
    <w:rsid w:val="0009540A"/>
    <w:rsid w:val="00095581"/>
    <w:rsid w:val="00095922"/>
    <w:rsid w:val="00095A3C"/>
    <w:rsid w:val="00096C92"/>
    <w:rsid w:val="00096CBA"/>
    <w:rsid w:val="00097381"/>
    <w:rsid w:val="000974A3"/>
    <w:rsid w:val="000A0C0F"/>
    <w:rsid w:val="000A0FBB"/>
    <w:rsid w:val="000A1E04"/>
    <w:rsid w:val="000A250D"/>
    <w:rsid w:val="000A27A1"/>
    <w:rsid w:val="000A289B"/>
    <w:rsid w:val="000A2A03"/>
    <w:rsid w:val="000A2EA3"/>
    <w:rsid w:val="000A3407"/>
    <w:rsid w:val="000A4054"/>
    <w:rsid w:val="000A43B7"/>
    <w:rsid w:val="000A4878"/>
    <w:rsid w:val="000A4F63"/>
    <w:rsid w:val="000A4FD2"/>
    <w:rsid w:val="000A509E"/>
    <w:rsid w:val="000A5180"/>
    <w:rsid w:val="000A5B0E"/>
    <w:rsid w:val="000A5EC9"/>
    <w:rsid w:val="000A606C"/>
    <w:rsid w:val="000A649D"/>
    <w:rsid w:val="000A6DB6"/>
    <w:rsid w:val="000A724C"/>
    <w:rsid w:val="000A7E54"/>
    <w:rsid w:val="000A7FE4"/>
    <w:rsid w:val="000B0084"/>
    <w:rsid w:val="000B0488"/>
    <w:rsid w:val="000B0A2C"/>
    <w:rsid w:val="000B14DD"/>
    <w:rsid w:val="000B195E"/>
    <w:rsid w:val="000B250C"/>
    <w:rsid w:val="000B27F4"/>
    <w:rsid w:val="000B2AB5"/>
    <w:rsid w:val="000B2CBD"/>
    <w:rsid w:val="000B2E4C"/>
    <w:rsid w:val="000B3EB4"/>
    <w:rsid w:val="000B465D"/>
    <w:rsid w:val="000B4CB1"/>
    <w:rsid w:val="000B4EF8"/>
    <w:rsid w:val="000B5E84"/>
    <w:rsid w:val="000B6053"/>
    <w:rsid w:val="000B6277"/>
    <w:rsid w:val="000B69AE"/>
    <w:rsid w:val="000B6ADB"/>
    <w:rsid w:val="000B732F"/>
    <w:rsid w:val="000B7925"/>
    <w:rsid w:val="000B798D"/>
    <w:rsid w:val="000B7E1A"/>
    <w:rsid w:val="000C0A8F"/>
    <w:rsid w:val="000C0CA5"/>
    <w:rsid w:val="000C1724"/>
    <w:rsid w:val="000C1858"/>
    <w:rsid w:val="000C18E0"/>
    <w:rsid w:val="000C1AAA"/>
    <w:rsid w:val="000C1C16"/>
    <w:rsid w:val="000C216B"/>
    <w:rsid w:val="000C2A2A"/>
    <w:rsid w:val="000C2B9C"/>
    <w:rsid w:val="000C2E1C"/>
    <w:rsid w:val="000C2F45"/>
    <w:rsid w:val="000C37B3"/>
    <w:rsid w:val="000C39E1"/>
    <w:rsid w:val="000C3ADE"/>
    <w:rsid w:val="000C4BAD"/>
    <w:rsid w:val="000C51EC"/>
    <w:rsid w:val="000C5473"/>
    <w:rsid w:val="000C572F"/>
    <w:rsid w:val="000C583E"/>
    <w:rsid w:val="000C59DF"/>
    <w:rsid w:val="000C5D34"/>
    <w:rsid w:val="000C5DA9"/>
    <w:rsid w:val="000C6F0D"/>
    <w:rsid w:val="000C73CF"/>
    <w:rsid w:val="000C7570"/>
    <w:rsid w:val="000C765B"/>
    <w:rsid w:val="000C7BE5"/>
    <w:rsid w:val="000D0010"/>
    <w:rsid w:val="000D09C8"/>
    <w:rsid w:val="000D0E9A"/>
    <w:rsid w:val="000D1161"/>
    <w:rsid w:val="000D17EE"/>
    <w:rsid w:val="000D1A1F"/>
    <w:rsid w:val="000D1BB0"/>
    <w:rsid w:val="000D2D9D"/>
    <w:rsid w:val="000D3D6E"/>
    <w:rsid w:val="000D3EB1"/>
    <w:rsid w:val="000D4672"/>
    <w:rsid w:val="000D49D7"/>
    <w:rsid w:val="000D4B12"/>
    <w:rsid w:val="000D4CAB"/>
    <w:rsid w:val="000D4EFE"/>
    <w:rsid w:val="000D516D"/>
    <w:rsid w:val="000D53AE"/>
    <w:rsid w:val="000D568E"/>
    <w:rsid w:val="000D6827"/>
    <w:rsid w:val="000D6B7E"/>
    <w:rsid w:val="000D6D19"/>
    <w:rsid w:val="000D6D88"/>
    <w:rsid w:val="000D6F3C"/>
    <w:rsid w:val="000D7718"/>
    <w:rsid w:val="000D7854"/>
    <w:rsid w:val="000D7E6E"/>
    <w:rsid w:val="000E08C6"/>
    <w:rsid w:val="000E0981"/>
    <w:rsid w:val="000E0B3C"/>
    <w:rsid w:val="000E0CBA"/>
    <w:rsid w:val="000E1166"/>
    <w:rsid w:val="000E1D58"/>
    <w:rsid w:val="000E2188"/>
    <w:rsid w:val="000E238F"/>
    <w:rsid w:val="000E306D"/>
    <w:rsid w:val="000E30F7"/>
    <w:rsid w:val="000E315B"/>
    <w:rsid w:val="000E3348"/>
    <w:rsid w:val="000E3EE2"/>
    <w:rsid w:val="000E41A2"/>
    <w:rsid w:val="000E4A26"/>
    <w:rsid w:val="000E4F49"/>
    <w:rsid w:val="000E51E0"/>
    <w:rsid w:val="000E54D3"/>
    <w:rsid w:val="000E5887"/>
    <w:rsid w:val="000E59B6"/>
    <w:rsid w:val="000E5C65"/>
    <w:rsid w:val="000E6575"/>
    <w:rsid w:val="000E65E4"/>
    <w:rsid w:val="000E677C"/>
    <w:rsid w:val="000E6854"/>
    <w:rsid w:val="000E68BE"/>
    <w:rsid w:val="000E696C"/>
    <w:rsid w:val="000E6E18"/>
    <w:rsid w:val="000E71A6"/>
    <w:rsid w:val="000E754D"/>
    <w:rsid w:val="000E7C1A"/>
    <w:rsid w:val="000F0009"/>
    <w:rsid w:val="000F00FC"/>
    <w:rsid w:val="000F0336"/>
    <w:rsid w:val="000F09AA"/>
    <w:rsid w:val="000F0E03"/>
    <w:rsid w:val="000F10A6"/>
    <w:rsid w:val="000F124F"/>
    <w:rsid w:val="000F1B49"/>
    <w:rsid w:val="000F20EB"/>
    <w:rsid w:val="000F21B0"/>
    <w:rsid w:val="000F22B6"/>
    <w:rsid w:val="000F25A8"/>
    <w:rsid w:val="000F2895"/>
    <w:rsid w:val="000F2E16"/>
    <w:rsid w:val="000F3433"/>
    <w:rsid w:val="000F3A13"/>
    <w:rsid w:val="000F3D45"/>
    <w:rsid w:val="000F3FDE"/>
    <w:rsid w:val="000F4A5E"/>
    <w:rsid w:val="000F4FEF"/>
    <w:rsid w:val="000F5872"/>
    <w:rsid w:val="000F5F3B"/>
    <w:rsid w:val="000F78B5"/>
    <w:rsid w:val="000F7DA7"/>
    <w:rsid w:val="000F7E05"/>
    <w:rsid w:val="001001CD"/>
    <w:rsid w:val="00100F5B"/>
    <w:rsid w:val="001017AE"/>
    <w:rsid w:val="00101ABB"/>
    <w:rsid w:val="00101B34"/>
    <w:rsid w:val="001025D8"/>
    <w:rsid w:val="001026DD"/>
    <w:rsid w:val="00102CA7"/>
    <w:rsid w:val="00103438"/>
    <w:rsid w:val="001038D3"/>
    <w:rsid w:val="001038D6"/>
    <w:rsid w:val="001042D3"/>
    <w:rsid w:val="00104A94"/>
    <w:rsid w:val="00104BF8"/>
    <w:rsid w:val="001050C1"/>
    <w:rsid w:val="00105C56"/>
    <w:rsid w:val="0010620A"/>
    <w:rsid w:val="00106764"/>
    <w:rsid w:val="00106ABD"/>
    <w:rsid w:val="00107482"/>
    <w:rsid w:val="001074CD"/>
    <w:rsid w:val="001075B5"/>
    <w:rsid w:val="001113F1"/>
    <w:rsid w:val="00111A8A"/>
    <w:rsid w:val="001125E0"/>
    <w:rsid w:val="00112798"/>
    <w:rsid w:val="00112AD8"/>
    <w:rsid w:val="0011314C"/>
    <w:rsid w:val="00113472"/>
    <w:rsid w:val="001136AB"/>
    <w:rsid w:val="00113850"/>
    <w:rsid w:val="001138A4"/>
    <w:rsid w:val="00113E17"/>
    <w:rsid w:val="00114ACB"/>
    <w:rsid w:val="00115425"/>
    <w:rsid w:val="00115638"/>
    <w:rsid w:val="001157C1"/>
    <w:rsid w:val="0011590D"/>
    <w:rsid w:val="0011594A"/>
    <w:rsid w:val="00115C02"/>
    <w:rsid w:val="0011698E"/>
    <w:rsid w:val="00116BFC"/>
    <w:rsid w:val="00117049"/>
    <w:rsid w:val="001170F2"/>
    <w:rsid w:val="00117543"/>
    <w:rsid w:val="00117726"/>
    <w:rsid w:val="00117EDE"/>
    <w:rsid w:val="001201CC"/>
    <w:rsid w:val="00120D86"/>
    <w:rsid w:val="0012188E"/>
    <w:rsid w:val="001219EF"/>
    <w:rsid w:val="00121F06"/>
    <w:rsid w:val="001221E4"/>
    <w:rsid w:val="00122263"/>
    <w:rsid w:val="001222A8"/>
    <w:rsid w:val="00122576"/>
    <w:rsid w:val="001225A5"/>
    <w:rsid w:val="0012318C"/>
    <w:rsid w:val="0012343F"/>
    <w:rsid w:val="001236C9"/>
    <w:rsid w:val="00123C54"/>
    <w:rsid w:val="0012434A"/>
    <w:rsid w:val="00124B7C"/>
    <w:rsid w:val="00124D06"/>
    <w:rsid w:val="00124D9C"/>
    <w:rsid w:val="0012543E"/>
    <w:rsid w:val="001257EF"/>
    <w:rsid w:val="00125B75"/>
    <w:rsid w:val="00125FA1"/>
    <w:rsid w:val="0012606C"/>
    <w:rsid w:val="001267F1"/>
    <w:rsid w:val="00126D51"/>
    <w:rsid w:val="00127E05"/>
    <w:rsid w:val="00127E42"/>
    <w:rsid w:val="00127E71"/>
    <w:rsid w:val="00127F8E"/>
    <w:rsid w:val="001304A2"/>
    <w:rsid w:val="00130D79"/>
    <w:rsid w:val="001311E7"/>
    <w:rsid w:val="00131831"/>
    <w:rsid w:val="00131CD7"/>
    <w:rsid w:val="001338F6"/>
    <w:rsid w:val="001340C2"/>
    <w:rsid w:val="00134CAC"/>
    <w:rsid w:val="001350B1"/>
    <w:rsid w:val="001354DF"/>
    <w:rsid w:val="0013563D"/>
    <w:rsid w:val="00135F84"/>
    <w:rsid w:val="00135F9D"/>
    <w:rsid w:val="00136225"/>
    <w:rsid w:val="00136446"/>
    <w:rsid w:val="00136587"/>
    <w:rsid w:val="0013689C"/>
    <w:rsid w:val="001368D6"/>
    <w:rsid w:val="00136ABE"/>
    <w:rsid w:val="001370BC"/>
    <w:rsid w:val="00140471"/>
    <w:rsid w:val="00140B63"/>
    <w:rsid w:val="00141245"/>
    <w:rsid w:val="0014181C"/>
    <w:rsid w:val="00141C4D"/>
    <w:rsid w:val="00141D9B"/>
    <w:rsid w:val="001420ED"/>
    <w:rsid w:val="00142200"/>
    <w:rsid w:val="00142C22"/>
    <w:rsid w:val="00142C7D"/>
    <w:rsid w:val="001432A5"/>
    <w:rsid w:val="0014331D"/>
    <w:rsid w:val="0014349D"/>
    <w:rsid w:val="001437AB"/>
    <w:rsid w:val="00143CC6"/>
    <w:rsid w:val="00144B4B"/>
    <w:rsid w:val="00144B9C"/>
    <w:rsid w:val="0014563C"/>
    <w:rsid w:val="001456C5"/>
    <w:rsid w:val="00145C90"/>
    <w:rsid w:val="00146C3C"/>
    <w:rsid w:val="00146F90"/>
    <w:rsid w:val="00147115"/>
    <w:rsid w:val="00147673"/>
    <w:rsid w:val="00147E7F"/>
    <w:rsid w:val="001500EB"/>
    <w:rsid w:val="00150305"/>
    <w:rsid w:val="001503E8"/>
    <w:rsid w:val="00150786"/>
    <w:rsid w:val="00151297"/>
    <w:rsid w:val="00151458"/>
    <w:rsid w:val="00151B7A"/>
    <w:rsid w:val="00151BEC"/>
    <w:rsid w:val="0015249C"/>
    <w:rsid w:val="00152D84"/>
    <w:rsid w:val="0015349B"/>
    <w:rsid w:val="001535A6"/>
    <w:rsid w:val="00153F16"/>
    <w:rsid w:val="00154626"/>
    <w:rsid w:val="0015502B"/>
    <w:rsid w:val="0015586E"/>
    <w:rsid w:val="00155907"/>
    <w:rsid w:val="001562C4"/>
    <w:rsid w:val="001566CD"/>
    <w:rsid w:val="00156C22"/>
    <w:rsid w:val="00156DA9"/>
    <w:rsid w:val="00157124"/>
    <w:rsid w:val="001572B2"/>
    <w:rsid w:val="00157320"/>
    <w:rsid w:val="00157988"/>
    <w:rsid w:val="00157DC8"/>
    <w:rsid w:val="00157F1B"/>
    <w:rsid w:val="00160239"/>
    <w:rsid w:val="0016045C"/>
    <w:rsid w:val="00160C7D"/>
    <w:rsid w:val="001617CB"/>
    <w:rsid w:val="00161AFB"/>
    <w:rsid w:val="0016211C"/>
    <w:rsid w:val="001630C7"/>
    <w:rsid w:val="00163372"/>
    <w:rsid w:val="0016377A"/>
    <w:rsid w:val="0016397D"/>
    <w:rsid w:val="00163D3D"/>
    <w:rsid w:val="00163DC8"/>
    <w:rsid w:val="00163DF2"/>
    <w:rsid w:val="00163E69"/>
    <w:rsid w:val="00163FDE"/>
    <w:rsid w:val="001645B8"/>
    <w:rsid w:val="00164768"/>
    <w:rsid w:val="00164895"/>
    <w:rsid w:val="00165165"/>
    <w:rsid w:val="001652CF"/>
    <w:rsid w:val="0016570D"/>
    <w:rsid w:val="00165AA6"/>
    <w:rsid w:val="0016678B"/>
    <w:rsid w:val="0016682C"/>
    <w:rsid w:val="00166E0B"/>
    <w:rsid w:val="00166E71"/>
    <w:rsid w:val="001672A2"/>
    <w:rsid w:val="00167828"/>
    <w:rsid w:val="001700B6"/>
    <w:rsid w:val="00170210"/>
    <w:rsid w:val="00170769"/>
    <w:rsid w:val="00170A00"/>
    <w:rsid w:val="00170C0A"/>
    <w:rsid w:val="00170DFD"/>
    <w:rsid w:val="00171144"/>
    <w:rsid w:val="00171549"/>
    <w:rsid w:val="00172176"/>
    <w:rsid w:val="00172270"/>
    <w:rsid w:val="001722E3"/>
    <w:rsid w:val="001722EE"/>
    <w:rsid w:val="001726E9"/>
    <w:rsid w:val="0017275A"/>
    <w:rsid w:val="00172E54"/>
    <w:rsid w:val="001730BF"/>
    <w:rsid w:val="001737E4"/>
    <w:rsid w:val="00173868"/>
    <w:rsid w:val="00174651"/>
    <w:rsid w:val="001757FC"/>
    <w:rsid w:val="00175E36"/>
    <w:rsid w:val="001769C6"/>
    <w:rsid w:val="00176B05"/>
    <w:rsid w:val="00176FA7"/>
    <w:rsid w:val="0017753B"/>
    <w:rsid w:val="00177B4E"/>
    <w:rsid w:val="00177E8C"/>
    <w:rsid w:val="001801DE"/>
    <w:rsid w:val="00180731"/>
    <w:rsid w:val="00180E4E"/>
    <w:rsid w:val="00180E97"/>
    <w:rsid w:val="0018112A"/>
    <w:rsid w:val="00181306"/>
    <w:rsid w:val="00181B73"/>
    <w:rsid w:val="00181FF8"/>
    <w:rsid w:val="00182510"/>
    <w:rsid w:val="00182CFD"/>
    <w:rsid w:val="001832F5"/>
    <w:rsid w:val="00183CF1"/>
    <w:rsid w:val="00183F77"/>
    <w:rsid w:val="001840AE"/>
    <w:rsid w:val="0018463D"/>
    <w:rsid w:val="001849EA"/>
    <w:rsid w:val="00185154"/>
    <w:rsid w:val="001851D9"/>
    <w:rsid w:val="00185A24"/>
    <w:rsid w:val="00185F86"/>
    <w:rsid w:val="0018628D"/>
    <w:rsid w:val="001867B3"/>
    <w:rsid w:val="001868F1"/>
    <w:rsid w:val="00186EF7"/>
    <w:rsid w:val="00187818"/>
    <w:rsid w:val="00187C42"/>
    <w:rsid w:val="00187D0A"/>
    <w:rsid w:val="001900E3"/>
    <w:rsid w:val="00190B86"/>
    <w:rsid w:val="00190C4A"/>
    <w:rsid w:val="00190CC1"/>
    <w:rsid w:val="00190D6E"/>
    <w:rsid w:val="0019126D"/>
    <w:rsid w:val="0019130B"/>
    <w:rsid w:val="00191DC9"/>
    <w:rsid w:val="00191F5B"/>
    <w:rsid w:val="00192075"/>
    <w:rsid w:val="00192081"/>
    <w:rsid w:val="00192C7F"/>
    <w:rsid w:val="00192D4A"/>
    <w:rsid w:val="00192D7F"/>
    <w:rsid w:val="00192E5E"/>
    <w:rsid w:val="001930A8"/>
    <w:rsid w:val="0019315A"/>
    <w:rsid w:val="00193F67"/>
    <w:rsid w:val="0019450D"/>
    <w:rsid w:val="00194A53"/>
    <w:rsid w:val="00194B36"/>
    <w:rsid w:val="00194EBB"/>
    <w:rsid w:val="00195367"/>
    <w:rsid w:val="0019660A"/>
    <w:rsid w:val="00196A57"/>
    <w:rsid w:val="00197451"/>
    <w:rsid w:val="00197D63"/>
    <w:rsid w:val="00197F50"/>
    <w:rsid w:val="001A056C"/>
    <w:rsid w:val="001A0CA4"/>
    <w:rsid w:val="001A104C"/>
    <w:rsid w:val="001A18D2"/>
    <w:rsid w:val="001A19DB"/>
    <w:rsid w:val="001A1E00"/>
    <w:rsid w:val="001A2061"/>
    <w:rsid w:val="001A23E2"/>
    <w:rsid w:val="001A2ED4"/>
    <w:rsid w:val="001A3143"/>
    <w:rsid w:val="001A39F5"/>
    <w:rsid w:val="001A463B"/>
    <w:rsid w:val="001A4776"/>
    <w:rsid w:val="001A4A70"/>
    <w:rsid w:val="001A4BA9"/>
    <w:rsid w:val="001A4E7D"/>
    <w:rsid w:val="001A4FA4"/>
    <w:rsid w:val="001A581C"/>
    <w:rsid w:val="001A586B"/>
    <w:rsid w:val="001A5AE7"/>
    <w:rsid w:val="001A5BC4"/>
    <w:rsid w:val="001A5E6B"/>
    <w:rsid w:val="001A6187"/>
    <w:rsid w:val="001A6346"/>
    <w:rsid w:val="001A6DAD"/>
    <w:rsid w:val="001A78B3"/>
    <w:rsid w:val="001A78E5"/>
    <w:rsid w:val="001A7973"/>
    <w:rsid w:val="001B007E"/>
    <w:rsid w:val="001B035E"/>
    <w:rsid w:val="001B0913"/>
    <w:rsid w:val="001B0E52"/>
    <w:rsid w:val="001B11BD"/>
    <w:rsid w:val="001B1748"/>
    <w:rsid w:val="001B176F"/>
    <w:rsid w:val="001B1E77"/>
    <w:rsid w:val="001B2420"/>
    <w:rsid w:val="001B27DD"/>
    <w:rsid w:val="001B2FCA"/>
    <w:rsid w:val="001B3265"/>
    <w:rsid w:val="001B35E3"/>
    <w:rsid w:val="001B41E0"/>
    <w:rsid w:val="001B47CE"/>
    <w:rsid w:val="001B5646"/>
    <w:rsid w:val="001B5B15"/>
    <w:rsid w:val="001B5B77"/>
    <w:rsid w:val="001B6296"/>
    <w:rsid w:val="001B69DB"/>
    <w:rsid w:val="001B6D6B"/>
    <w:rsid w:val="001B7322"/>
    <w:rsid w:val="001B7D60"/>
    <w:rsid w:val="001B7E2B"/>
    <w:rsid w:val="001B7F62"/>
    <w:rsid w:val="001C0DFB"/>
    <w:rsid w:val="001C0FEA"/>
    <w:rsid w:val="001C1260"/>
    <w:rsid w:val="001C14EA"/>
    <w:rsid w:val="001C1A30"/>
    <w:rsid w:val="001C1D10"/>
    <w:rsid w:val="001C211C"/>
    <w:rsid w:val="001C23ED"/>
    <w:rsid w:val="001C2D0D"/>
    <w:rsid w:val="001C2E4A"/>
    <w:rsid w:val="001C2F36"/>
    <w:rsid w:val="001C2F4B"/>
    <w:rsid w:val="001C339F"/>
    <w:rsid w:val="001C3791"/>
    <w:rsid w:val="001C3B0A"/>
    <w:rsid w:val="001C416F"/>
    <w:rsid w:val="001C4C5C"/>
    <w:rsid w:val="001C4E01"/>
    <w:rsid w:val="001C51FE"/>
    <w:rsid w:val="001C5D97"/>
    <w:rsid w:val="001C62C5"/>
    <w:rsid w:val="001C64F6"/>
    <w:rsid w:val="001C7A51"/>
    <w:rsid w:val="001C7D70"/>
    <w:rsid w:val="001D085C"/>
    <w:rsid w:val="001D0949"/>
    <w:rsid w:val="001D0AAE"/>
    <w:rsid w:val="001D0C82"/>
    <w:rsid w:val="001D108A"/>
    <w:rsid w:val="001D11BE"/>
    <w:rsid w:val="001D1308"/>
    <w:rsid w:val="001D1535"/>
    <w:rsid w:val="001D1969"/>
    <w:rsid w:val="001D2E97"/>
    <w:rsid w:val="001D2FA6"/>
    <w:rsid w:val="001D37E6"/>
    <w:rsid w:val="001D3AEA"/>
    <w:rsid w:val="001D3D33"/>
    <w:rsid w:val="001D3F39"/>
    <w:rsid w:val="001D4015"/>
    <w:rsid w:val="001D4758"/>
    <w:rsid w:val="001D5201"/>
    <w:rsid w:val="001D5763"/>
    <w:rsid w:val="001D5B2B"/>
    <w:rsid w:val="001D5B80"/>
    <w:rsid w:val="001D6E4D"/>
    <w:rsid w:val="001D6EF5"/>
    <w:rsid w:val="001D6FBC"/>
    <w:rsid w:val="001D721A"/>
    <w:rsid w:val="001D7509"/>
    <w:rsid w:val="001D7673"/>
    <w:rsid w:val="001D7B1F"/>
    <w:rsid w:val="001E0063"/>
    <w:rsid w:val="001E0362"/>
    <w:rsid w:val="001E0917"/>
    <w:rsid w:val="001E099A"/>
    <w:rsid w:val="001E0B12"/>
    <w:rsid w:val="001E1FCE"/>
    <w:rsid w:val="001E283A"/>
    <w:rsid w:val="001E2A54"/>
    <w:rsid w:val="001E2D69"/>
    <w:rsid w:val="001E3BA5"/>
    <w:rsid w:val="001E3D37"/>
    <w:rsid w:val="001E3D91"/>
    <w:rsid w:val="001E3E68"/>
    <w:rsid w:val="001E411F"/>
    <w:rsid w:val="001E4B23"/>
    <w:rsid w:val="001E4EFA"/>
    <w:rsid w:val="001E4F05"/>
    <w:rsid w:val="001E518F"/>
    <w:rsid w:val="001E5757"/>
    <w:rsid w:val="001E57C3"/>
    <w:rsid w:val="001E5B19"/>
    <w:rsid w:val="001E5BFE"/>
    <w:rsid w:val="001E5D90"/>
    <w:rsid w:val="001E6C32"/>
    <w:rsid w:val="001E6C40"/>
    <w:rsid w:val="001E6D93"/>
    <w:rsid w:val="001E7442"/>
    <w:rsid w:val="001E7E73"/>
    <w:rsid w:val="001F065E"/>
    <w:rsid w:val="001F0AA9"/>
    <w:rsid w:val="001F0AFA"/>
    <w:rsid w:val="001F0C1B"/>
    <w:rsid w:val="001F0D85"/>
    <w:rsid w:val="001F111F"/>
    <w:rsid w:val="001F1178"/>
    <w:rsid w:val="001F1B42"/>
    <w:rsid w:val="001F1BC3"/>
    <w:rsid w:val="001F1F7F"/>
    <w:rsid w:val="001F204B"/>
    <w:rsid w:val="001F2A96"/>
    <w:rsid w:val="001F2E4F"/>
    <w:rsid w:val="001F3FF7"/>
    <w:rsid w:val="001F43D6"/>
    <w:rsid w:val="001F4C82"/>
    <w:rsid w:val="001F52B5"/>
    <w:rsid w:val="001F5433"/>
    <w:rsid w:val="001F5685"/>
    <w:rsid w:val="001F5B2A"/>
    <w:rsid w:val="001F656A"/>
    <w:rsid w:val="001F6675"/>
    <w:rsid w:val="001F7624"/>
    <w:rsid w:val="001F7F19"/>
    <w:rsid w:val="002001CE"/>
    <w:rsid w:val="00200501"/>
    <w:rsid w:val="00200773"/>
    <w:rsid w:val="00200B4B"/>
    <w:rsid w:val="002013C4"/>
    <w:rsid w:val="00202371"/>
    <w:rsid w:val="00202623"/>
    <w:rsid w:val="002028CB"/>
    <w:rsid w:val="00203FD3"/>
    <w:rsid w:val="00203FE1"/>
    <w:rsid w:val="00204010"/>
    <w:rsid w:val="002043C3"/>
    <w:rsid w:val="00204690"/>
    <w:rsid w:val="002047C7"/>
    <w:rsid w:val="00204A08"/>
    <w:rsid w:val="00204D6C"/>
    <w:rsid w:val="00205057"/>
    <w:rsid w:val="00205366"/>
    <w:rsid w:val="00205382"/>
    <w:rsid w:val="00205837"/>
    <w:rsid w:val="00205920"/>
    <w:rsid w:val="00205980"/>
    <w:rsid w:val="00205A74"/>
    <w:rsid w:val="00205F72"/>
    <w:rsid w:val="00205FBA"/>
    <w:rsid w:val="0020671C"/>
    <w:rsid w:val="0020696A"/>
    <w:rsid w:val="00206A17"/>
    <w:rsid w:val="00206D47"/>
    <w:rsid w:val="0020710E"/>
    <w:rsid w:val="002072CE"/>
    <w:rsid w:val="00207551"/>
    <w:rsid w:val="00207781"/>
    <w:rsid w:val="00207BFD"/>
    <w:rsid w:val="00207D43"/>
    <w:rsid w:val="0021031A"/>
    <w:rsid w:val="0021051D"/>
    <w:rsid w:val="00210B9E"/>
    <w:rsid w:val="00210BE5"/>
    <w:rsid w:val="002113FE"/>
    <w:rsid w:val="0021163D"/>
    <w:rsid w:val="00211B7C"/>
    <w:rsid w:val="00212147"/>
    <w:rsid w:val="0021224D"/>
    <w:rsid w:val="002124BE"/>
    <w:rsid w:val="002128FC"/>
    <w:rsid w:val="00212AB5"/>
    <w:rsid w:val="00212B34"/>
    <w:rsid w:val="00212BA8"/>
    <w:rsid w:val="00213CAE"/>
    <w:rsid w:val="00213F98"/>
    <w:rsid w:val="002150D8"/>
    <w:rsid w:val="00216051"/>
    <w:rsid w:val="002167A3"/>
    <w:rsid w:val="00216AF5"/>
    <w:rsid w:val="00216B10"/>
    <w:rsid w:val="00216D1C"/>
    <w:rsid w:val="0021714F"/>
    <w:rsid w:val="002172D8"/>
    <w:rsid w:val="00220244"/>
    <w:rsid w:val="002202EE"/>
    <w:rsid w:val="002203C8"/>
    <w:rsid w:val="00220703"/>
    <w:rsid w:val="00220BFA"/>
    <w:rsid w:val="00220DFF"/>
    <w:rsid w:val="00221026"/>
    <w:rsid w:val="00221511"/>
    <w:rsid w:val="0022163D"/>
    <w:rsid w:val="0022175A"/>
    <w:rsid w:val="00221955"/>
    <w:rsid w:val="00221AB6"/>
    <w:rsid w:val="00221D4F"/>
    <w:rsid w:val="00221F31"/>
    <w:rsid w:val="00222372"/>
    <w:rsid w:val="002223FC"/>
    <w:rsid w:val="00223A3D"/>
    <w:rsid w:val="00223D7D"/>
    <w:rsid w:val="00223E0B"/>
    <w:rsid w:val="00223FA3"/>
    <w:rsid w:val="00224B38"/>
    <w:rsid w:val="00224F4E"/>
    <w:rsid w:val="00224F8E"/>
    <w:rsid w:val="002257C4"/>
    <w:rsid w:val="00225F50"/>
    <w:rsid w:val="0022635C"/>
    <w:rsid w:val="00226597"/>
    <w:rsid w:val="00226AEC"/>
    <w:rsid w:val="00226B23"/>
    <w:rsid w:val="00226EB1"/>
    <w:rsid w:val="00226F84"/>
    <w:rsid w:val="00227137"/>
    <w:rsid w:val="002271BA"/>
    <w:rsid w:val="002272E1"/>
    <w:rsid w:val="0022735D"/>
    <w:rsid w:val="0022792A"/>
    <w:rsid w:val="00227E09"/>
    <w:rsid w:val="0023063E"/>
    <w:rsid w:val="002309B8"/>
    <w:rsid w:val="00230BC3"/>
    <w:rsid w:val="00230F58"/>
    <w:rsid w:val="0023143E"/>
    <w:rsid w:val="00231C27"/>
    <w:rsid w:val="00232333"/>
    <w:rsid w:val="00232521"/>
    <w:rsid w:val="00232695"/>
    <w:rsid w:val="00232871"/>
    <w:rsid w:val="002328D1"/>
    <w:rsid w:val="00232D5A"/>
    <w:rsid w:val="00232DCC"/>
    <w:rsid w:val="00232DF3"/>
    <w:rsid w:val="00232E86"/>
    <w:rsid w:val="00233414"/>
    <w:rsid w:val="002334F4"/>
    <w:rsid w:val="002337B4"/>
    <w:rsid w:val="00233ADC"/>
    <w:rsid w:val="00233F29"/>
    <w:rsid w:val="0023413D"/>
    <w:rsid w:val="0023437D"/>
    <w:rsid w:val="0023451A"/>
    <w:rsid w:val="002346F9"/>
    <w:rsid w:val="00234C78"/>
    <w:rsid w:val="0023510E"/>
    <w:rsid w:val="002355C9"/>
    <w:rsid w:val="00235AF6"/>
    <w:rsid w:val="002364CB"/>
    <w:rsid w:val="00236508"/>
    <w:rsid w:val="00237415"/>
    <w:rsid w:val="002377E3"/>
    <w:rsid w:val="0023793A"/>
    <w:rsid w:val="00237DBD"/>
    <w:rsid w:val="00237F4C"/>
    <w:rsid w:val="00240459"/>
    <w:rsid w:val="002407CE"/>
    <w:rsid w:val="0024083C"/>
    <w:rsid w:val="002408E9"/>
    <w:rsid w:val="00240F65"/>
    <w:rsid w:val="00241A49"/>
    <w:rsid w:val="00241DE9"/>
    <w:rsid w:val="00241E32"/>
    <w:rsid w:val="00242717"/>
    <w:rsid w:val="00242BA0"/>
    <w:rsid w:val="00243272"/>
    <w:rsid w:val="00243580"/>
    <w:rsid w:val="002436DC"/>
    <w:rsid w:val="002437D5"/>
    <w:rsid w:val="00244174"/>
    <w:rsid w:val="002441A1"/>
    <w:rsid w:val="00244320"/>
    <w:rsid w:val="002449D0"/>
    <w:rsid w:val="00244A81"/>
    <w:rsid w:val="00244AA8"/>
    <w:rsid w:val="00244B6F"/>
    <w:rsid w:val="00244CD1"/>
    <w:rsid w:val="00244F95"/>
    <w:rsid w:val="002454C7"/>
    <w:rsid w:val="0024594D"/>
    <w:rsid w:val="00245A4E"/>
    <w:rsid w:val="00245B3F"/>
    <w:rsid w:val="0024673B"/>
    <w:rsid w:val="002469B4"/>
    <w:rsid w:val="00246F27"/>
    <w:rsid w:val="00247BC5"/>
    <w:rsid w:val="002501A1"/>
    <w:rsid w:val="00251265"/>
    <w:rsid w:val="002515FB"/>
    <w:rsid w:val="00251847"/>
    <w:rsid w:val="00251997"/>
    <w:rsid w:val="00251B18"/>
    <w:rsid w:val="00252624"/>
    <w:rsid w:val="00252958"/>
    <w:rsid w:val="002538DE"/>
    <w:rsid w:val="00253C92"/>
    <w:rsid w:val="00254BE6"/>
    <w:rsid w:val="00255282"/>
    <w:rsid w:val="002552B8"/>
    <w:rsid w:val="002553B3"/>
    <w:rsid w:val="002558A2"/>
    <w:rsid w:val="002559F7"/>
    <w:rsid w:val="002566DD"/>
    <w:rsid w:val="00256AB1"/>
    <w:rsid w:val="00257031"/>
    <w:rsid w:val="0025739E"/>
    <w:rsid w:val="00257490"/>
    <w:rsid w:val="00257590"/>
    <w:rsid w:val="002578C4"/>
    <w:rsid w:val="0026007D"/>
    <w:rsid w:val="00260DA0"/>
    <w:rsid w:val="00261755"/>
    <w:rsid w:val="00261E29"/>
    <w:rsid w:val="002624AD"/>
    <w:rsid w:val="002634FC"/>
    <w:rsid w:val="00264826"/>
    <w:rsid w:val="00264AD4"/>
    <w:rsid w:val="00264BB4"/>
    <w:rsid w:val="00264BE2"/>
    <w:rsid w:val="00264CD9"/>
    <w:rsid w:val="00264EA4"/>
    <w:rsid w:val="00264EF0"/>
    <w:rsid w:val="00264FE1"/>
    <w:rsid w:val="002654F1"/>
    <w:rsid w:val="00265AC4"/>
    <w:rsid w:val="00266794"/>
    <w:rsid w:val="00267272"/>
    <w:rsid w:val="002672F5"/>
    <w:rsid w:val="002675E5"/>
    <w:rsid w:val="0026768C"/>
    <w:rsid w:val="00267BEB"/>
    <w:rsid w:val="00267D8E"/>
    <w:rsid w:val="002702CB"/>
    <w:rsid w:val="00270AD7"/>
    <w:rsid w:val="002710AE"/>
    <w:rsid w:val="002712C1"/>
    <w:rsid w:val="002712E6"/>
    <w:rsid w:val="002714EF"/>
    <w:rsid w:val="00271DEC"/>
    <w:rsid w:val="00271E62"/>
    <w:rsid w:val="00272FEB"/>
    <w:rsid w:val="00273FD4"/>
    <w:rsid w:val="00274018"/>
    <w:rsid w:val="002745FA"/>
    <w:rsid w:val="00274983"/>
    <w:rsid w:val="00274A52"/>
    <w:rsid w:val="00274DEB"/>
    <w:rsid w:val="00275238"/>
    <w:rsid w:val="002763B0"/>
    <w:rsid w:val="00276C75"/>
    <w:rsid w:val="00277849"/>
    <w:rsid w:val="0028047D"/>
    <w:rsid w:val="002806FB"/>
    <w:rsid w:val="002809EE"/>
    <w:rsid w:val="00280E57"/>
    <w:rsid w:val="00280ECD"/>
    <w:rsid w:val="00280F16"/>
    <w:rsid w:val="0028173D"/>
    <w:rsid w:val="00281740"/>
    <w:rsid w:val="00282294"/>
    <w:rsid w:val="002822BA"/>
    <w:rsid w:val="0028240A"/>
    <w:rsid w:val="00282D14"/>
    <w:rsid w:val="0028302A"/>
    <w:rsid w:val="0028308C"/>
    <w:rsid w:val="002830B9"/>
    <w:rsid w:val="0028323A"/>
    <w:rsid w:val="00283B75"/>
    <w:rsid w:val="00283BB7"/>
    <w:rsid w:val="00283D21"/>
    <w:rsid w:val="002840E7"/>
    <w:rsid w:val="002847F9"/>
    <w:rsid w:val="00284AF6"/>
    <w:rsid w:val="00284BD7"/>
    <w:rsid w:val="00284C13"/>
    <w:rsid w:val="00284F77"/>
    <w:rsid w:val="0028525D"/>
    <w:rsid w:val="00285867"/>
    <w:rsid w:val="00285E53"/>
    <w:rsid w:val="0028629F"/>
    <w:rsid w:val="00286466"/>
    <w:rsid w:val="00286651"/>
    <w:rsid w:val="002868ED"/>
    <w:rsid w:val="002876E4"/>
    <w:rsid w:val="002877BF"/>
    <w:rsid w:val="00287E04"/>
    <w:rsid w:val="0029111D"/>
    <w:rsid w:val="00291589"/>
    <w:rsid w:val="00291A5D"/>
    <w:rsid w:val="00291C8B"/>
    <w:rsid w:val="00291D8A"/>
    <w:rsid w:val="00292974"/>
    <w:rsid w:val="00292A2E"/>
    <w:rsid w:val="00292A92"/>
    <w:rsid w:val="00292CF3"/>
    <w:rsid w:val="00292D35"/>
    <w:rsid w:val="00292D5B"/>
    <w:rsid w:val="00292E92"/>
    <w:rsid w:val="0029380A"/>
    <w:rsid w:val="00294011"/>
    <w:rsid w:val="002942EE"/>
    <w:rsid w:val="0029456D"/>
    <w:rsid w:val="00294A2F"/>
    <w:rsid w:val="002952E4"/>
    <w:rsid w:val="002958BC"/>
    <w:rsid w:val="00295C33"/>
    <w:rsid w:val="00296398"/>
    <w:rsid w:val="002964E6"/>
    <w:rsid w:val="0029672B"/>
    <w:rsid w:val="00296960"/>
    <w:rsid w:val="00296A1E"/>
    <w:rsid w:val="00296F43"/>
    <w:rsid w:val="002972AA"/>
    <w:rsid w:val="00297997"/>
    <w:rsid w:val="002A0579"/>
    <w:rsid w:val="002A058F"/>
    <w:rsid w:val="002A0B35"/>
    <w:rsid w:val="002A108A"/>
    <w:rsid w:val="002A1B8A"/>
    <w:rsid w:val="002A1D32"/>
    <w:rsid w:val="002A243E"/>
    <w:rsid w:val="002A2E62"/>
    <w:rsid w:val="002A2E65"/>
    <w:rsid w:val="002A3D96"/>
    <w:rsid w:val="002A4173"/>
    <w:rsid w:val="002A4FED"/>
    <w:rsid w:val="002A6068"/>
    <w:rsid w:val="002A6784"/>
    <w:rsid w:val="002A75E1"/>
    <w:rsid w:val="002A7C92"/>
    <w:rsid w:val="002B003C"/>
    <w:rsid w:val="002B0126"/>
    <w:rsid w:val="002B04C3"/>
    <w:rsid w:val="002B0673"/>
    <w:rsid w:val="002B0E5A"/>
    <w:rsid w:val="002B13EC"/>
    <w:rsid w:val="002B17D4"/>
    <w:rsid w:val="002B18E4"/>
    <w:rsid w:val="002B1A6C"/>
    <w:rsid w:val="002B1DCA"/>
    <w:rsid w:val="002B1F0C"/>
    <w:rsid w:val="002B1FA4"/>
    <w:rsid w:val="002B2F58"/>
    <w:rsid w:val="002B3319"/>
    <w:rsid w:val="002B3961"/>
    <w:rsid w:val="002B3A34"/>
    <w:rsid w:val="002B3D4B"/>
    <w:rsid w:val="002B3DF5"/>
    <w:rsid w:val="002B3EF6"/>
    <w:rsid w:val="002B495A"/>
    <w:rsid w:val="002B543F"/>
    <w:rsid w:val="002B6891"/>
    <w:rsid w:val="002B71B3"/>
    <w:rsid w:val="002B73C4"/>
    <w:rsid w:val="002C02C1"/>
    <w:rsid w:val="002C0313"/>
    <w:rsid w:val="002C05F9"/>
    <w:rsid w:val="002C14FF"/>
    <w:rsid w:val="002C15CA"/>
    <w:rsid w:val="002C1AF9"/>
    <w:rsid w:val="002C2074"/>
    <w:rsid w:val="002C2CF2"/>
    <w:rsid w:val="002C34AE"/>
    <w:rsid w:val="002C3DA5"/>
    <w:rsid w:val="002C3F33"/>
    <w:rsid w:val="002C405B"/>
    <w:rsid w:val="002C4467"/>
    <w:rsid w:val="002C46CF"/>
    <w:rsid w:val="002C5027"/>
    <w:rsid w:val="002C5B77"/>
    <w:rsid w:val="002C5C2E"/>
    <w:rsid w:val="002C6ADD"/>
    <w:rsid w:val="002C6E35"/>
    <w:rsid w:val="002C6FAD"/>
    <w:rsid w:val="002C7095"/>
    <w:rsid w:val="002C75CD"/>
    <w:rsid w:val="002C78C8"/>
    <w:rsid w:val="002C7AEE"/>
    <w:rsid w:val="002C7CF1"/>
    <w:rsid w:val="002D004D"/>
    <w:rsid w:val="002D023E"/>
    <w:rsid w:val="002D02A9"/>
    <w:rsid w:val="002D0D89"/>
    <w:rsid w:val="002D19BC"/>
    <w:rsid w:val="002D21C3"/>
    <w:rsid w:val="002D2AE5"/>
    <w:rsid w:val="002D2B13"/>
    <w:rsid w:val="002D2CB6"/>
    <w:rsid w:val="002D2DD2"/>
    <w:rsid w:val="002D325D"/>
    <w:rsid w:val="002D328E"/>
    <w:rsid w:val="002D33C4"/>
    <w:rsid w:val="002D4031"/>
    <w:rsid w:val="002D41A4"/>
    <w:rsid w:val="002D4287"/>
    <w:rsid w:val="002D465F"/>
    <w:rsid w:val="002D4A78"/>
    <w:rsid w:val="002D4F33"/>
    <w:rsid w:val="002D56A9"/>
    <w:rsid w:val="002D5CC1"/>
    <w:rsid w:val="002D627B"/>
    <w:rsid w:val="002D6B32"/>
    <w:rsid w:val="002D6EBF"/>
    <w:rsid w:val="002D6F06"/>
    <w:rsid w:val="002D7687"/>
    <w:rsid w:val="002D7688"/>
    <w:rsid w:val="002D7835"/>
    <w:rsid w:val="002D7A46"/>
    <w:rsid w:val="002D7ADF"/>
    <w:rsid w:val="002E0208"/>
    <w:rsid w:val="002E023E"/>
    <w:rsid w:val="002E03F8"/>
    <w:rsid w:val="002E0620"/>
    <w:rsid w:val="002E06A2"/>
    <w:rsid w:val="002E08EE"/>
    <w:rsid w:val="002E11DB"/>
    <w:rsid w:val="002E17B5"/>
    <w:rsid w:val="002E1AC6"/>
    <w:rsid w:val="002E1E40"/>
    <w:rsid w:val="002E254E"/>
    <w:rsid w:val="002E279C"/>
    <w:rsid w:val="002E2DA3"/>
    <w:rsid w:val="002E2E74"/>
    <w:rsid w:val="002E2F0C"/>
    <w:rsid w:val="002E32EA"/>
    <w:rsid w:val="002E3447"/>
    <w:rsid w:val="002E36BF"/>
    <w:rsid w:val="002E3B2A"/>
    <w:rsid w:val="002E3FBD"/>
    <w:rsid w:val="002E40DE"/>
    <w:rsid w:val="002E40DF"/>
    <w:rsid w:val="002E4585"/>
    <w:rsid w:val="002E4756"/>
    <w:rsid w:val="002E4794"/>
    <w:rsid w:val="002E4F1E"/>
    <w:rsid w:val="002E5223"/>
    <w:rsid w:val="002E54BE"/>
    <w:rsid w:val="002E5B46"/>
    <w:rsid w:val="002E5F6D"/>
    <w:rsid w:val="002E6297"/>
    <w:rsid w:val="002E71A7"/>
    <w:rsid w:val="002E7361"/>
    <w:rsid w:val="002E73BF"/>
    <w:rsid w:val="002E768D"/>
    <w:rsid w:val="002E7947"/>
    <w:rsid w:val="002E797C"/>
    <w:rsid w:val="002E7E6C"/>
    <w:rsid w:val="002F0002"/>
    <w:rsid w:val="002F0675"/>
    <w:rsid w:val="002F07CB"/>
    <w:rsid w:val="002F0B7E"/>
    <w:rsid w:val="002F1C87"/>
    <w:rsid w:val="002F1F28"/>
    <w:rsid w:val="002F2BD2"/>
    <w:rsid w:val="002F2E5F"/>
    <w:rsid w:val="002F2EBD"/>
    <w:rsid w:val="002F2ECD"/>
    <w:rsid w:val="002F2F08"/>
    <w:rsid w:val="002F370A"/>
    <w:rsid w:val="002F3DA5"/>
    <w:rsid w:val="002F3EA9"/>
    <w:rsid w:val="002F4307"/>
    <w:rsid w:val="002F43C9"/>
    <w:rsid w:val="002F4C8E"/>
    <w:rsid w:val="002F4E2B"/>
    <w:rsid w:val="002F53BA"/>
    <w:rsid w:val="002F5983"/>
    <w:rsid w:val="002F59D3"/>
    <w:rsid w:val="002F5BE2"/>
    <w:rsid w:val="002F64D0"/>
    <w:rsid w:val="002F69FD"/>
    <w:rsid w:val="002F6AB9"/>
    <w:rsid w:val="002F76C0"/>
    <w:rsid w:val="00300849"/>
    <w:rsid w:val="003012A7"/>
    <w:rsid w:val="003013DD"/>
    <w:rsid w:val="00301D15"/>
    <w:rsid w:val="00301EB2"/>
    <w:rsid w:val="00302347"/>
    <w:rsid w:val="00303311"/>
    <w:rsid w:val="0030390C"/>
    <w:rsid w:val="003041A5"/>
    <w:rsid w:val="0030430C"/>
    <w:rsid w:val="00304639"/>
    <w:rsid w:val="00304A8D"/>
    <w:rsid w:val="00305952"/>
    <w:rsid w:val="00305CE0"/>
    <w:rsid w:val="00306612"/>
    <w:rsid w:val="00306ABA"/>
    <w:rsid w:val="00307151"/>
    <w:rsid w:val="00307853"/>
    <w:rsid w:val="00307A36"/>
    <w:rsid w:val="00307AB4"/>
    <w:rsid w:val="00307DCE"/>
    <w:rsid w:val="00307E09"/>
    <w:rsid w:val="003101B0"/>
    <w:rsid w:val="00310451"/>
    <w:rsid w:val="00310BBD"/>
    <w:rsid w:val="0031190C"/>
    <w:rsid w:val="00311CC6"/>
    <w:rsid w:val="0031230E"/>
    <w:rsid w:val="00312429"/>
    <w:rsid w:val="003124A6"/>
    <w:rsid w:val="0031335E"/>
    <w:rsid w:val="003135FB"/>
    <w:rsid w:val="00313B0A"/>
    <w:rsid w:val="0031529D"/>
    <w:rsid w:val="0031571E"/>
    <w:rsid w:val="0031675C"/>
    <w:rsid w:val="00316965"/>
    <w:rsid w:val="00316A76"/>
    <w:rsid w:val="00316BBC"/>
    <w:rsid w:val="003173CC"/>
    <w:rsid w:val="003177CB"/>
    <w:rsid w:val="00317CB6"/>
    <w:rsid w:val="00317FDC"/>
    <w:rsid w:val="003205C3"/>
    <w:rsid w:val="00320628"/>
    <w:rsid w:val="00320932"/>
    <w:rsid w:val="00320AB9"/>
    <w:rsid w:val="00320B94"/>
    <w:rsid w:val="003211CC"/>
    <w:rsid w:val="00321641"/>
    <w:rsid w:val="00321F0F"/>
    <w:rsid w:val="0032213F"/>
    <w:rsid w:val="00323644"/>
    <w:rsid w:val="00323F40"/>
    <w:rsid w:val="00323F5E"/>
    <w:rsid w:val="003247DC"/>
    <w:rsid w:val="00324F1D"/>
    <w:rsid w:val="003250CF"/>
    <w:rsid w:val="00325613"/>
    <w:rsid w:val="003257D6"/>
    <w:rsid w:val="00325A34"/>
    <w:rsid w:val="003261E0"/>
    <w:rsid w:val="003261F7"/>
    <w:rsid w:val="00326927"/>
    <w:rsid w:val="003272C6"/>
    <w:rsid w:val="0032734B"/>
    <w:rsid w:val="003273C1"/>
    <w:rsid w:val="00327505"/>
    <w:rsid w:val="003276C5"/>
    <w:rsid w:val="0033030B"/>
    <w:rsid w:val="0033041D"/>
    <w:rsid w:val="00330450"/>
    <w:rsid w:val="003304F4"/>
    <w:rsid w:val="00330BED"/>
    <w:rsid w:val="00330EC2"/>
    <w:rsid w:val="00331714"/>
    <w:rsid w:val="003318DC"/>
    <w:rsid w:val="003321D2"/>
    <w:rsid w:val="00332327"/>
    <w:rsid w:val="003323AB"/>
    <w:rsid w:val="00332573"/>
    <w:rsid w:val="00332BD8"/>
    <w:rsid w:val="00333184"/>
    <w:rsid w:val="00333C99"/>
    <w:rsid w:val="00333E08"/>
    <w:rsid w:val="0033426D"/>
    <w:rsid w:val="00334575"/>
    <w:rsid w:val="00334F78"/>
    <w:rsid w:val="00335347"/>
    <w:rsid w:val="003353B2"/>
    <w:rsid w:val="003353BD"/>
    <w:rsid w:val="003356A2"/>
    <w:rsid w:val="00336313"/>
    <w:rsid w:val="003369EB"/>
    <w:rsid w:val="00337060"/>
    <w:rsid w:val="00337131"/>
    <w:rsid w:val="00337147"/>
    <w:rsid w:val="00337787"/>
    <w:rsid w:val="00340756"/>
    <w:rsid w:val="00341364"/>
    <w:rsid w:val="00341668"/>
    <w:rsid w:val="00341884"/>
    <w:rsid w:val="003418AD"/>
    <w:rsid w:val="0034216B"/>
    <w:rsid w:val="0034242E"/>
    <w:rsid w:val="003429DC"/>
    <w:rsid w:val="00342BA3"/>
    <w:rsid w:val="00342DE8"/>
    <w:rsid w:val="00343E84"/>
    <w:rsid w:val="00344070"/>
    <w:rsid w:val="00344176"/>
    <w:rsid w:val="00344487"/>
    <w:rsid w:val="00344719"/>
    <w:rsid w:val="00344C45"/>
    <w:rsid w:val="00344CD0"/>
    <w:rsid w:val="00344D2F"/>
    <w:rsid w:val="0034557B"/>
    <w:rsid w:val="0034566F"/>
    <w:rsid w:val="00345AA7"/>
    <w:rsid w:val="00345E65"/>
    <w:rsid w:val="00346A2F"/>
    <w:rsid w:val="00346C7A"/>
    <w:rsid w:val="00346F68"/>
    <w:rsid w:val="00347D96"/>
    <w:rsid w:val="00350229"/>
    <w:rsid w:val="00350583"/>
    <w:rsid w:val="0035079B"/>
    <w:rsid w:val="00350887"/>
    <w:rsid w:val="00350909"/>
    <w:rsid w:val="00350952"/>
    <w:rsid w:val="003516D8"/>
    <w:rsid w:val="00352083"/>
    <w:rsid w:val="00352194"/>
    <w:rsid w:val="003523F5"/>
    <w:rsid w:val="003527C6"/>
    <w:rsid w:val="0035302F"/>
    <w:rsid w:val="003549C8"/>
    <w:rsid w:val="00354E3E"/>
    <w:rsid w:val="0035541F"/>
    <w:rsid w:val="00355889"/>
    <w:rsid w:val="00355CBB"/>
    <w:rsid w:val="00355FE2"/>
    <w:rsid w:val="0035604F"/>
    <w:rsid w:val="003563D2"/>
    <w:rsid w:val="0035649E"/>
    <w:rsid w:val="0035649F"/>
    <w:rsid w:val="003564B8"/>
    <w:rsid w:val="00356685"/>
    <w:rsid w:val="00356C15"/>
    <w:rsid w:val="00356C4D"/>
    <w:rsid w:val="0035746B"/>
    <w:rsid w:val="003574B9"/>
    <w:rsid w:val="00357B1B"/>
    <w:rsid w:val="00357C0F"/>
    <w:rsid w:val="00357DCA"/>
    <w:rsid w:val="00357F9F"/>
    <w:rsid w:val="003600C2"/>
    <w:rsid w:val="00360110"/>
    <w:rsid w:val="00360188"/>
    <w:rsid w:val="003601EA"/>
    <w:rsid w:val="00360813"/>
    <w:rsid w:val="00360A05"/>
    <w:rsid w:val="0036130C"/>
    <w:rsid w:val="00361B18"/>
    <w:rsid w:val="00362649"/>
    <w:rsid w:val="00362772"/>
    <w:rsid w:val="00362897"/>
    <w:rsid w:val="00362EAE"/>
    <w:rsid w:val="00362F81"/>
    <w:rsid w:val="003633E9"/>
    <w:rsid w:val="00363FFB"/>
    <w:rsid w:val="0036403D"/>
    <w:rsid w:val="0036540D"/>
    <w:rsid w:val="00365579"/>
    <w:rsid w:val="00365E5D"/>
    <w:rsid w:val="00366041"/>
    <w:rsid w:val="003664F2"/>
    <w:rsid w:val="003665B4"/>
    <w:rsid w:val="00366A49"/>
    <w:rsid w:val="00366B72"/>
    <w:rsid w:val="00367906"/>
    <w:rsid w:val="00367CEA"/>
    <w:rsid w:val="00367EA3"/>
    <w:rsid w:val="00370036"/>
    <w:rsid w:val="0037023A"/>
    <w:rsid w:val="003716AB"/>
    <w:rsid w:val="00371DE3"/>
    <w:rsid w:val="0037214F"/>
    <w:rsid w:val="003724F6"/>
    <w:rsid w:val="00372555"/>
    <w:rsid w:val="00372A06"/>
    <w:rsid w:val="00372CFE"/>
    <w:rsid w:val="00372FDB"/>
    <w:rsid w:val="0037362D"/>
    <w:rsid w:val="00373E25"/>
    <w:rsid w:val="003742D4"/>
    <w:rsid w:val="00374520"/>
    <w:rsid w:val="00374963"/>
    <w:rsid w:val="00374C40"/>
    <w:rsid w:val="0037526D"/>
    <w:rsid w:val="003757B1"/>
    <w:rsid w:val="00375D04"/>
    <w:rsid w:val="00375D10"/>
    <w:rsid w:val="00375DB3"/>
    <w:rsid w:val="003760CB"/>
    <w:rsid w:val="00376D87"/>
    <w:rsid w:val="00377980"/>
    <w:rsid w:val="00377CE7"/>
    <w:rsid w:val="003802A3"/>
    <w:rsid w:val="0038089E"/>
    <w:rsid w:val="00380991"/>
    <w:rsid w:val="003809C9"/>
    <w:rsid w:val="0038177B"/>
    <w:rsid w:val="00381BC2"/>
    <w:rsid w:val="0038263C"/>
    <w:rsid w:val="003829AA"/>
    <w:rsid w:val="00382B12"/>
    <w:rsid w:val="00382B33"/>
    <w:rsid w:val="00383BED"/>
    <w:rsid w:val="0038474C"/>
    <w:rsid w:val="003849B6"/>
    <w:rsid w:val="00384DA8"/>
    <w:rsid w:val="00385B79"/>
    <w:rsid w:val="00386B44"/>
    <w:rsid w:val="0038726B"/>
    <w:rsid w:val="00387305"/>
    <w:rsid w:val="00387547"/>
    <w:rsid w:val="00387E11"/>
    <w:rsid w:val="003901C1"/>
    <w:rsid w:val="00390504"/>
    <w:rsid w:val="00390546"/>
    <w:rsid w:val="00390A5E"/>
    <w:rsid w:val="00390DD6"/>
    <w:rsid w:val="00390FE7"/>
    <w:rsid w:val="003911D2"/>
    <w:rsid w:val="00392350"/>
    <w:rsid w:val="00392787"/>
    <w:rsid w:val="003930D3"/>
    <w:rsid w:val="0039316C"/>
    <w:rsid w:val="0039394A"/>
    <w:rsid w:val="003939B3"/>
    <w:rsid w:val="0039451B"/>
    <w:rsid w:val="0039475F"/>
    <w:rsid w:val="00394EF0"/>
    <w:rsid w:val="003951D8"/>
    <w:rsid w:val="003959F6"/>
    <w:rsid w:val="00395ACC"/>
    <w:rsid w:val="00395B39"/>
    <w:rsid w:val="00395C70"/>
    <w:rsid w:val="00396110"/>
    <w:rsid w:val="00396A65"/>
    <w:rsid w:val="00397068"/>
    <w:rsid w:val="003970F5"/>
    <w:rsid w:val="00397406"/>
    <w:rsid w:val="003978B9"/>
    <w:rsid w:val="00397F57"/>
    <w:rsid w:val="003A0355"/>
    <w:rsid w:val="003A16BC"/>
    <w:rsid w:val="003A17E7"/>
    <w:rsid w:val="003A1B48"/>
    <w:rsid w:val="003A1D35"/>
    <w:rsid w:val="003A1FD9"/>
    <w:rsid w:val="003A3425"/>
    <w:rsid w:val="003A404A"/>
    <w:rsid w:val="003A451C"/>
    <w:rsid w:val="003A47F9"/>
    <w:rsid w:val="003A5CCB"/>
    <w:rsid w:val="003A5D0B"/>
    <w:rsid w:val="003A609E"/>
    <w:rsid w:val="003A6245"/>
    <w:rsid w:val="003A6A3E"/>
    <w:rsid w:val="003A70B5"/>
    <w:rsid w:val="003A748B"/>
    <w:rsid w:val="003A7D22"/>
    <w:rsid w:val="003B004C"/>
    <w:rsid w:val="003B0129"/>
    <w:rsid w:val="003B048E"/>
    <w:rsid w:val="003B0504"/>
    <w:rsid w:val="003B065D"/>
    <w:rsid w:val="003B06D2"/>
    <w:rsid w:val="003B1968"/>
    <w:rsid w:val="003B1971"/>
    <w:rsid w:val="003B1992"/>
    <w:rsid w:val="003B2403"/>
    <w:rsid w:val="003B2728"/>
    <w:rsid w:val="003B2769"/>
    <w:rsid w:val="003B2992"/>
    <w:rsid w:val="003B2C54"/>
    <w:rsid w:val="003B2E5B"/>
    <w:rsid w:val="003B3376"/>
    <w:rsid w:val="003B38BA"/>
    <w:rsid w:val="003B3A8D"/>
    <w:rsid w:val="003B3ADD"/>
    <w:rsid w:val="003B525F"/>
    <w:rsid w:val="003B52B2"/>
    <w:rsid w:val="003B5351"/>
    <w:rsid w:val="003B5822"/>
    <w:rsid w:val="003B5E85"/>
    <w:rsid w:val="003B6682"/>
    <w:rsid w:val="003B69B6"/>
    <w:rsid w:val="003B761C"/>
    <w:rsid w:val="003B7A95"/>
    <w:rsid w:val="003C065E"/>
    <w:rsid w:val="003C0789"/>
    <w:rsid w:val="003C168C"/>
    <w:rsid w:val="003C1D3E"/>
    <w:rsid w:val="003C290B"/>
    <w:rsid w:val="003C2F83"/>
    <w:rsid w:val="003C3B07"/>
    <w:rsid w:val="003C4FDB"/>
    <w:rsid w:val="003C58F1"/>
    <w:rsid w:val="003C5F05"/>
    <w:rsid w:val="003C6A3F"/>
    <w:rsid w:val="003C6C04"/>
    <w:rsid w:val="003C6DA4"/>
    <w:rsid w:val="003C7442"/>
    <w:rsid w:val="003C7548"/>
    <w:rsid w:val="003D0875"/>
    <w:rsid w:val="003D1333"/>
    <w:rsid w:val="003D19AE"/>
    <w:rsid w:val="003D19C7"/>
    <w:rsid w:val="003D1D34"/>
    <w:rsid w:val="003D2009"/>
    <w:rsid w:val="003D2BA6"/>
    <w:rsid w:val="003D2D8B"/>
    <w:rsid w:val="003D344C"/>
    <w:rsid w:val="003D3755"/>
    <w:rsid w:val="003D3B9D"/>
    <w:rsid w:val="003D484E"/>
    <w:rsid w:val="003D4A1D"/>
    <w:rsid w:val="003D5EFF"/>
    <w:rsid w:val="003D6F09"/>
    <w:rsid w:val="003E00ED"/>
    <w:rsid w:val="003E0171"/>
    <w:rsid w:val="003E0315"/>
    <w:rsid w:val="003E1710"/>
    <w:rsid w:val="003E1B1C"/>
    <w:rsid w:val="003E1B7F"/>
    <w:rsid w:val="003E1EA9"/>
    <w:rsid w:val="003E1F8D"/>
    <w:rsid w:val="003E22A4"/>
    <w:rsid w:val="003E266E"/>
    <w:rsid w:val="003E2765"/>
    <w:rsid w:val="003E3317"/>
    <w:rsid w:val="003E3E18"/>
    <w:rsid w:val="003E3E22"/>
    <w:rsid w:val="003E3EC0"/>
    <w:rsid w:val="003E4673"/>
    <w:rsid w:val="003E46CB"/>
    <w:rsid w:val="003E4E06"/>
    <w:rsid w:val="003E4E07"/>
    <w:rsid w:val="003E4E3A"/>
    <w:rsid w:val="003E5EDB"/>
    <w:rsid w:val="003E674A"/>
    <w:rsid w:val="003E6DA1"/>
    <w:rsid w:val="003E77A4"/>
    <w:rsid w:val="003E7AA2"/>
    <w:rsid w:val="003F0026"/>
    <w:rsid w:val="003F0168"/>
    <w:rsid w:val="003F0443"/>
    <w:rsid w:val="003F0CE7"/>
    <w:rsid w:val="003F0FB5"/>
    <w:rsid w:val="003F13AF"/>
    <w:rsid w:val="003F16E4"/>
    <w:rsid w:val="003F172D"/>
    <w:rsid w:val="003F18BB"/>
    <w:rsid w:val="003F20D1"/>
    <w:rsid w:val="003F25BE"/>
    <w:rsid w:val="003F3539"/>
    <w:rsid w:val="003F366A"/>
    <w:rsid w:val="003F3C12"/>
    <w:rsid w:val="003F3C2B"/>
    <w:rsid w:val="003F3E46"/>
    <w:rsid w:val="003F4534"/>
    <w:rsid w:val="003F4BFE"/>
    <w:rsid w:val="003F4F72"/>
    <w:rsid w:val="003F58AC"/>
    <w:rsid w:val="003F6300"/>
    <w:rsid w:val="003F691F"/>
    <w:rsid w:val="003F7169"/>
    <w:rsid w:val="003F7BB5"/>
    <w:rsid w:val="003F7D71"/>
    <w:rsid w:val="00400441"/>
    <w:rsid w:val="00400512"/>
    <w:rsid w:val="004009AD"/>
    <w:rsid w:val="004009EB"/>
    <w:rsid w:val="00400FE3"/>
    <w:rsid w:val="00401393"/>
    <w:rsid w:val="004013D1"/>
    <w:rsid w:val="00401B8F"/>
    <w:rsid w:val="00401E66"/>
    <w:rsid w:val="004026A0"/>
    <w:rsid w:val="00402AFF"/>
    <w:rsid w:val="00402CBF"/>
    <w:rsid w:val="00403856"/>
    <w:rsid w:val="00404BED"/>
    <w:rsid w:val="00404D6B"/>
    <w:rsid w:val="004055A0"/>
    <w:rsid w:val="00405EF8"/>
    <w:rsid w:val="0040631D"/>
    <w:rsid w:val="00406567"/>
    <w:rsid w:val="0040682E"/>
    <w:rsid w:val="00407256"/>
    <w:rsid w:val="00407CB3"/>
    <w:rsid w:val="00410C88"/>
    <w:rsid w:val="0041143C"/>
    <w:rsid w:val="00411DAF"/>
    <w:rsid w:val="00411FB8"/>
    <w:rsid w:val="00412F12"/>
    <w:rsid w:val="004139E8"/>
    <w:rsid w:val="00413CBD"/>
    <w:rsid w:val="00414EA6"/>
    <w:rsid w:val="004150B0"/>
    <w:rsid w:val="00415A66"/>
    <w:rsid w:val="00415DC0"/>
    <w:rsid w:val="004160B8"/>
    <w:rsid w:val="004161F2"/>
    <w:rsid w:val="0041636F"/>
    <w:rsid w:val="00416720"/>
    <w:rsid w:val="00416746"/>
    <w:rsid w:val="004167E4"/>
    <w:rsid w:val="00416922"/>
    <w:rsid w:val="00416E11"/>
    <w:rsid w:val="00416F9A"/>
    <w:rsid w:val="00416FDD"/>
    <w:rsid w:val="00417071"/>
    <w:rsid w:val="0042054C"/>
    <w:rsid w:val="00420755"/>
    <w:rsid w:val="00420D87"/>
    <w:rsid w:val="00420E8A"/>
    <w:rsid w:val="004214DB"/>
    <w:rsid w:val="00421592"/>
    <w:rsid w:val="0042188B"/>
    <w:rsid w:val="00421E7B"/>
    <w:rsid w:val="00422202"/>
    <w:rsid w:val="0042256F"/>
    <w:rsid w:val="004227D0"/>
    <w:rsid w:val="004229A2"/>
    <w:rsid w:val="00423211"/>
    <w:rsid w:val="0042427B"/>
    <w:rsid w:val="004246B4"/>
    <w:rsid w:val="00425374"/>
    <w:rsid w:val="00425593"/>
    <w:rsid w:val="00425669"/>
    <w:rsid w:val="004257A9"/>
    <w:rsid w:val="004259D6"/>
    <w:rsid w:val="00426041"/>
    <w:rsid w:val="004269D6"/>
    <w:rsid w:val="00426BCE"/>
    <w:rsid w:val="00427476"/>
    <w:rsid w:val="004274B2"/>
    <w:rsid w:val="00427B9E"/>
    <w:rsid w:val="00427E19"/>
    <w:rsid w:val="00427F62"/>
    <w:rsid w:val="0043027B"/>
    <w:rsid w:val="00430381"/>
    <w:rsid w:val="00430705"/>
    <w:rsid w:val="0043193F"/>
    <w:rsid w:val="004319FF"/>
    <w:rsid w:val="00431D0F"/>
    <w:rsid w:val="004325FE"/>
    <w:rsid w:val="00432753"/>
    <w:rsid w:val="00432CBF"/>
    <w:rsid w:val="00432E3C"/>
    <w:rsid w:val="004334D1"/>
    <w:rsid w:val="00433506"/>
    <w:rsid w:val="004337B1"/>
    <w:rsid w:val="00433812"/>
    <w:rsid w:val="00433974"/>
    <w:rsid w:val="004345AE"/>
    <w:rsid w:val="004348D0"/>
    <w:rsid w:val="00434D2B"/>
    <w:rsid w:val="004357D3"/>
    <w:rsid w:val="00435970"/>
    <w:rsid w:val="00435CF9"/>
    <w:rsid w:val="00436501"/>
    <w:rsid w:val="00436EAD"/>
    <w:rsid w:val="0043735D"/>
    <w:rsid w:val="004377CD"/>
    <w:rsid w:val="0043792C"/>
    <w:rsid w:val="00437A8F"/>
    <w:rsid w:val="00437D5C"/>
    <w:rsid w:val="00437E95"/>
    <w:rsid w:val="0044043D"/>
    <w:rsid w:val="00440B19"/>
    <w:rsid w:val="00440E0F"/>
    <w:rsid w:val="0044109B"/>
    <w:rsid w:val="00441D17"/>
    <w:rsid w:val="00441FD6"/>
    <w:rsid w:val="00442520"/>
    <w:rsid w:val="00442C87"/>
    <w:rsid w:val="00442CCD"/>
    <w:rsid w:val="0044302B"/>
    <w:rsid w:val="00443281"/>
    <w:rsid w:val="00443622"/>
    <w:rsid w:val="0044399E"/>
    <w:rsid w:val="00443DFB"/>
    <w:rsid w:val="004442FF"/>
    <w:rsid w:val="00444394"/>
    <w:rsid w:val="004444F3"/>
    <w:rsid w:val="00444D9A"/>
    <w:rsid w:val="00445570"/>
    <w:rsid w:val="00445572"/>
    <w:rsid w:val="004458A9"/>
    <w:rsid w:val="004458E1"/>
    <w:rsid w:val="00445D64"/>
    <w:rsid w:val="00446090"/>
    <w:rsid w:val="00446A12"/>
    <w:rsid w:val="00446E15"/>
    <w:rsid w:val="0044712B"/>
    <w:rsid w:val="004479EA"/>
    <w:rsid w:val="00447CCD"/>
    <w:rsid w:val="00447E82"/>
    <w:rsid w:val="0045002D"/>
    <w:rsid w:val="0045081C"/>
    <w:rsid w:val="00451F2D"/>
    <w:rsid w:val="00452107"/>
    <w:rsid w:val="004527CC"/>
    <w:rsid w:val="00452C26"/>
    <w:rsid w:val="00452E8E"/>
    <w:rsid w:val="004532CD"/>
    <w:rsid w:val="004536E9"/>
    <w:rsid w:val="00453B64"/>
    <w:rsid w:val="00453C4F"/>
    <w:rsid w:val="00453EB0"/>
    <w:rsid w:val="004548EF"/>
    <w:rsid w:val="00455134"/>
    <w:rsid w:val="004552CE"/>
    <w:rsid w:val="0045568E"/>
    <w:rsid w:val="00455B14"/>
    <w:rsid w:val="00455E72"/>
    <w:rsid w:val="004560A0"/>
    <w:rsid w:val="004561D0"/>
    <w:rsid w:val="00456365"/>
    <w:rsid w:val="004564B5"/>
    <w:rsid w:val="004564CD"/>
    <w:rsid w:val="0045663D"/>
    <w:rsid w:val="00456A13"/>
    <w:rsid w:val="00456AB1"/>
    <w:rsid w:val="00456B3C"/>
    <w:rsid w:val="004576DD"/>
    <w:rsid w:val="00457BFA"/>
    <w:rsid w:val="00460706"/>
    <w:rsid w:val="00460C75"/>
    <w:rsid w:val="00460E03"/>
    <w:rsid w:val="00460EE9"/>
    <w:rsid w:val="004611DF"/>
    <w:rsid w:val="004614B5"/>
    <w:rsid w:val="00461877"/>
    <w:rsid w:val="0046249D"/>
    <w:rsid w:val="00462614"/>
    <w:rsid w:val="00463383"/>
    <w:rsid w:val="00463D79"/>
    <w:rsid w:val="00464007"/>
    <w:rsid w:val="00464C1D"/>
    <w:rsid w:val="00465A9A"/>
    <w:rsid w:val="00466062"/>
    <w:rsid w:val="00466831"/>
    <w:rsid w:val="00467633"/>
    <w:rsid w:val="00470910"/>
    <w:rsid w:val="0047124F"/>
    <w:rsid w:val="0047175F"/>
    <w:rsid w:val="00471BA0"/>
    <w:rsid w:val="00471E26"/>
    <w:rsid w:val="0047294A"/>
    <w:rsid w:val="00472A5D"/>
    <w:rsid w:val="004734CA"/>
    <w:rsid w:val="004739D2"/>
    <w:rsid w:val="00473E59"/>
    <w:rsid w:val="00474245"/>
    <w:rsid w:val="00474DB9"/>
    <w:rsid w:val="00474DE5"/>
    <w:rsid w:val="00474EFD"/>
    <w:rsid w:val="00474F62"/>
    <w:rsid w:val="00475570"/>
    <w:rsid w:val="004759E8"/>
    <w:rsid w:val="00476EC5"/>
    <w:rsid w:val="00477187"/>
    <w:rsid w:val="004771FE"/>
    <w:rsid w:val="004778C5"/>
    <w:rsid w:val="00480A0F"/>
    <w:rsid w:val="00480BED"/>
    <w:rsid w:val="00480E55"/>
    <w:rsid w:val="0048119A"/>
    <w:rsid w:val="00481580"/>
    <w:rsid w:val="00481918"/>
    <w:rsid w:val="00481A11"/>
    <w:rsid w:val="00482343"/>
    <w:rsid w:val="0048279C"/>
    <w:rsid w:val="00482B29"/>
    <w:rsid w:val="00482B8D"/>
    <w:rsid w:val="00482E26"/>
    <w:rsid w:val="00483FC5"/>
    <w:rsid w:val="004842C3"/>
    <w:rsid w:val="004845BF"/>
    <w:rsid w:val="004846A3"/>
    <w:rsid w:val="00484C6B"/>
    <w:rsid w:val="00484FE9"/>
    <w:rsid w:val="0048503C"/>
    <w:rsid w:val="0048640C"/>
    <w:rsid w:val="00486C89"/>
    <w:rsid w:val="00487245"/>
    <w:rsid w:val="0048789B"/>
    <w:rsid w:val="00490465"/>
    <w:rsid w:val="00490AFD"/>
    <w:rsid w:val="00490D0D"/>
    <w:rsid w:val="0049101E"/>
    <w:rsid w:val="004911CB"/>
    <w:rsid w:val="00491AC4"/>
    <w:rsid w:val="00491CAA"/>
    <w:rsid w:val="00491CC6"/>
    <w:rsid w:val="00491FD3"/>
    <w:rsid w:val="0049208C"/>
    <w:rsid w:val="00492E36"/>
    <w:rsid w:val="00493A5B"/>
    <w:rsid w:val="00493F57"/>
    <w:rsid w:val="00494082"/>
    <w:rsid w:val="004941AB"/>
    <w:rsid w:val="0049491D"/>
    <w:rsid w:val="00494C48"/>
    <w:rsid w:val="00494EB3"/>
    <w:rsid w:val="004953A0"/>
    <w:rsid w:val="0049542C"/>
    <w:rsid w:val="00495670"/>
    <w:rsid w:val="00495BEA"/>
    <w:rsid w:val="00495ED7"/>
    <w:rsid w:val="00495EEE"/>
    <w:rsid w:val="00495FA2"/>
    <w:rsid w:val="0049630C"/>
    <w:rsid w:val="0049632C"/>
    <w:rsid w:val="0049633E"/>
    <w:rsid w:val="00496493"/>
    <w:rsid w:val="00496779"/>
    <w:rsid w:val="004967C4"/>
    <w:rsid w:val="00496CA0"/>
    <w:rsid w:val="0049780C"/>
    <w:rsid w:val="00497A00"/>
    <w:rsid w:val="004A0038"/>
    <w:rsid w:val="004A02FE"/>
    <w:rsid w:val="004A0F71"/>
    <w:rsid w:val="004A1529"/>
    <w:rsid w:val="004A18DD"/>
    <w:rsid w:val="004A1C09"/>
    <w:rsid w:val="004A2AA0"/>
    <w:rsid w:val="004A2D73"/>
    <w:rsid w:val="004A31C7"/>
    <w:rsid w:val="004A3414"/>
    <w:rsid w:val="004A3485"/>
    <w:rsid w:val="004A38E0"/>
    <w:rsid w:val="004A3C3C"/>
    <w:rsid w:val="004A408A"/>
    <w:rsid w:val="004A431B"/>
    <w:rsid w:val="004A4E76"/>
    <w:rsid w:val="004A5841"/>
    <w:rsid w:val="004A5D82"/>
    <w:rsid w:val="004A5E69"/>
    <w:rsid w:val="004A61BA"/>
    <w:rsid w:val="004A6236"/>
    <w:rsid w:val="004A6514"/>
    <w:rsid w:val="004A706B"/>
    <w:rsid w:val="004A72E3"/>
    <w:rsid w:val="004A780C"/>
    <w:rsid w:val="004A7F30"/>
    <w:rsid w:val="004B0679"/>
    <w:rsid w:val="004B102C"/>
    <w:rsid w:val="004B17E8"/>
    <w:rsid w:val="004B1BFE"/>
    <w:rsid w:val="004B1E2A"/>
    <w:rsid w:val="004B1E57"/>
    <w:rsid w:val="004B2813"/>
    <w:rsid w:val="004B2BA6"/>
    <w:rsid w:val="004B346F"/>
    <w:rsid w:val="004B374E"/>
    <w:rsid w:val="004B3BD7"/>
    <w:rsid w:val="004B530D"/>
    <w:rsid w:val="004B5618"/>
    <w:rsid w:val="004B5A0C"/>
    <w:rsid w:val="004B5C02"/>
    <w:rsid w:val="004B648C"/>
    <w:rsid w:val="004B68C1"/>
    <w:rsid w:val="004B69F7"/>
    <w:rsid w:val="004B6ACA"/>
    <w:rsid w:val="004B7230"/>
    <w:rsid w:val="004B737B"/>
    <w:rsid w:val="004C02F7"/>
    <w:rsid w:val="004C0488"/>
    <w:rsid w:val="004C0BC5"/>
    <w:rsid w:val="004C102C"/>
    <w:rsid w:val="004C11AA"/>
    <w:rsid w:val="004C12B4"/>
    <w:rsid w:val="004C1740"/>
    <w:rsid w:val="004C1BBC"/>
    <w:rsid w:val="004C2207"/>
    <w:rsid w:val="004C3348"/>
    <w:rsid w:val="004C3349"/>
    <w:rsid w:val="004C33EC"/>
    <w:rsid w:val="004C4486"/>
    <w:rsid w:val="004C4679"/>
    <w:rsid w:val="004C54AF"/>
    <w:rsid w:val="004C57E1"/>
    <w:rsid w:val="004C5D74"/>
    <w:rsid w:val="004C60CA"/>
    <w:rsid w:val="004C7023"/>
    <w:rsid w:val="004C706F"/>
    <w:rsid w:val="004C7524"/>
    <w:rsid w:val="004C77F6"/>
    <w:rsid w:val="004C784E"/>
    <w:rsid w:val="004C79EA"/>
    <w:rsid w:val="004C7EC7"/>
    <w:rsid w:val="004C7F85"/>
    <w:rsid w:val="004D0276"/>
    <w:rsid w:val="004D0535"/>
    <w:rsid w:val="004D1B46"/>
    <w:rsid w:val="004D209C"/>
    <w:rsid w:val="004D21F2"/>
    <w:rsid w:val="004D23FA"/>
    <w:rsid w:val="004D2792"/>
    <w:rsid w:val="004D31ED"/>
    <w:rsid w:val="004D3A73"/>
    <w:rsid w:val="004D422E"/>
    <w:rsid w:val="004D4284"/>
    <w:rsid w:val="004D43AA"/>
    <w:rsid w:val="004D66E1"/>
    <w:rsid w:val="004D759E"/>
    <w:rsid w:val="004D7615"/>
    <w:rsid w:val="004D7A03"/>
    <w:rsid w:val="004D7E48"/>
    <w:rsid w:val="004E0748"/>
    <w:rsid w:val="004E075E"/>
    <w:rsid w:val="004E0B8C"/>
    <w:rsid w:val="004E1039"/>
    <w:rsid w:val="004E15CF"/>
    <w:rsid w:val="004E17FA"/>
    <w:rsid w:val="004E20D4"/>
    <w:rsid w:val="004E23E4"/>
    <w:rsid w:val="004E2615"/>
    <w:rsid w:val="004E292D"/>
    <w:rsid w:val="004E2E65"/>
    <w:rsid w:val="004E2EB9"/>
    <w:rsid w:val="004E300A"/>
    <w:rsid w:val="004E3221"/>
    <w:rsid w:val="004E3EC0"/>
    <w:rsid w:val="004E4026"/>
    <w:rsid w:val="004E45FD"/>
    <w:rsid w:val="004E480B"/>
    <w:rsid w:val="004E493D"/>
    <w:rsid w:val="004E4F34"/>
    <w:rsid w:val="004E4F88"/>
    <w:rsid w:val="004E5022"/>
    <w:rsid w:val="004E52BE"/>
    <w:rsid w:val="004E5E79"/>
    <w:rsid w:val="004E6642"/>
    <w:rsid w:val="004E6815"/>
    <w:rsid w:val="004E6D11"/>
    <w:rsid w:val="004E6F1B"/>
    <w:rsid w:val="004E70AA"/>
    <w:rsid w:val="004E74E7"/>
    <w:rsid w:val="004E777E"/>
    <w:rsid w:val="004F0167"/>
    <w:rsid w:val="004F06F4"/>
    <w:rsid w:val="004F0785"/>
    <w:rsid w:val="004F09E5"/>
    <w:rsid w:val="004F0B46"/>
    <w:rsid w:val="004F0D9A"/>
    <w:rsid w:val="004F1010"/>
    <w:rsid w:val="004F1C4A"/>
    <w:rsid w:val="004F1E62"/>
    <w:rsid w:val="004F301B"/>
    <w:rsid w:val="004F3445"/>
    <w:rsid w:val="004F3710"/>
    <w:rsid w:val="004F45EC"/>
    <w:rsid w:val="004F4CC9"/>
    <w:rsid w:val="004F4F58"/>
    <w:rsid w:val="004F50EC"/>
    <w:rsid w:val="004F53DA"/>
    <w:rsid w:val="004F5983"/>
    <w:rsid w:val="004F5B3E"/>
    <w:rsid w:val="004F5BC5"/>
    <w:rsid w:val="004F625A"/>
    <w:rsid w:val="004F661B"/>
    <w:rsid w:val="004F663C"/>
    <w:rsid w:val="004F688C"/>
    <w:rsid w:val="004F704C"/>
    <w:rsid w:val="004F708B"/>
    <w:rsid w:val="004F7766"/>
    <w:rsid w:val="004F7BE6"/>
    <w:rsid w:val="004F7FCF"/>
    <w:rsid w:val="0050029A"/>
    <w:rsid w:val="005005D4"/>
    <w:rsid w:val="005006DD"/>
    <w:rsid w:val="0050093F"/>
    <w:rsid w:val="00500D8C"/>
    <w:rsid w:val="0050113C"/>
    <w:rsid w:val="00501581"/>
    <w:rsid w:val="00501895"/>
    <w:rsid w:val="005019E0"/>
    <w:rsid w:val="00501B66"/>
    <w:rsid w:val="00501CD5"/>
    <w:rsid w:val="00501D37"/>
    <w:rsid w:val="005021C7"/>
    <w:rsid w:val="005022F6"/>
    <w:rsid w:val="005025D3"/>
    <w:rsid w:val="00502A2B"/>
    <w:rsid w:val="00502B0C"/>
    <w:rsid w:val="00502D6B"/>
    <w:rsid w:val="00502F65"/>
    <w:rsid w:val="00503429"/>
    <w:rsid w:val="00503687"/>
    <w:rsid w:val="00503954"/>
    <w:rsid w:val="00503A18"/>
    <w:rsid w:val="00504306"/>
    <w:rsid w:val="00504EDA"/>
    <w:rsid w:val="00505C36"/>
    <w:rsid w:val="00505DDB"/>
    <w:rsid w:val="00506CDD"/>
    <w:rsid w:val="00506F18"/>
    <w:rsid w:val="0050716B"/>
    <w:rsid w:val="00507302"/>
    <w:rsid w:val="005075E5"/>
    <w:rsid w:val="00507A22"/>
    <w:rsid w:val="00507B77"/>
    <w:rsid w:val="00510149"/>
    <w:rsid w:val="0051080A"/>
    <w:rsid w:val="00510ECA"/>
    <w:rsid w:val="00511181"/>
    <w:rsid w:val="00511BC8"/>
    <w:rsid w:val="00511CCF"/>
    <w:rsid w:val="005129BF"/>
    <w:rsid w:val="005130C3"/>
    <w:rsid w:val="005133CF"/>
    <w:rsid w:val="0051435E"/>
    <w:rsid w:val="005143AB"/>
    <w:rsid w:val="00514633"/>
    <w:rsid w:val="0051522A"/>
    <w:rsid w:val="00515C49"/>
    <w:rsid w:val="005161C1"/>
    <w:rsid w:val="00516961"/>
    <w:rsid w:val="005169A6"/>
    <w:rsid w:val="00516A09"/>
    <w:rsid w:val="005174F5"/>
    <w:rsid w:val="00520661"/>
    <w:rsid w:val="00520DF5"/>
    <w:rsid w:val="00521182"/>
    <w:rsid w:val="00521368"/>
    <w:rsid w:val="0052149A"/>
    <w:rsid w:val="005215A0"/>
    <w:rsid w:val="005215F7"/>
    <w:rsid w:val="00521C49"/>
    <w:rsid w:val="00521DFE"/>
    <w:rsid w:val="00521E38"/>
    <w:rsid w:val="005227C3"/>
    <w:rsid w:val="005229E1"/>
    <w:rsid w:val="00522AE5"/>
    <w:rsid w:val="00522BA2"/>
    <w:rsid w:val="00522BF6"/>
    <w:rsid w:val="00523D25"/>
    <w:rsid w:val="00524A77"/>
    <w:rsid w:val="00524BD1"/>
    <w:rsid w:val="00524E42"/>
    <w:rsid w:val="00525341"/>
    <w:rsid w:val="00525370"/>
    <w:rsid w:val="00525A9F"/>
    <w:rsid w:val="00525C9D"/>
    <w:rsid w:val="00525E0C"/>
    <w:rsid w:val="00525E6C"/>
    <w:rsid w:val="00525E94"/>
    <w:rsid w:val="00526166"/>
    <w:rsid w:val="005263C9"/>
    <w:rsid w:val="00526AC7"/>
    <w:rsid w:val="00527138"/>
    <w:rsid w:val="00527139"/>
    <w:rsid w:val="00527AB9"/>
    <w:rsid w:val="00530305"/>
    <w:rsid w:val="005304B0"/>
    <w:rsid w:val="00530B83"/>
    <w:rsid w:val="00531D09"/>
    <w:rsid w:val="00532233"/>
    <w:rsid w:val="00532294"/>
    <w:rsid w:val="005325EA"/>
    <w:rsid w:val="005326AE"/>
    <w:rsid w:val="0053327D"/>
    <w:rsid w:val="0053362E"/>
    <w:rsid w:val="00533819"/>
    <w:rsid w:val="00533A02"/>
    <w:rsid w:val="0053493B"/>
    <w:rsid w:val="00534B77"/>
    <w:rsid w:val="00534E27"/>
    <w:rsid w:val="00534FA3"/>
    <w:rsid w:val="005352DA"/>
    <w:rsid w:val="00535352"/>
    <w:rsid w:val="005356C3"/>
    <w:rsid w:val="0053570F"/>
    <w:rsid w:val="0053618B"/>
    <w:rsid w:val="005364C8"/>
    <w:rsid w:val="00537114"/>
    <w:rsid w:val="00537816"/>
    <w:rsid w:val="00537BC7"/>
    <w:rsid w:val="00540160"/>
    <w:rsid w:val="00540C22"/>
    <w:rsid w:val="005410D7"/>
    <w:rsid w:val="005416B6"/>
    <w:rsid w:val="00541AB3"/>
    <w:rsid w:val="00541FFC"/>
    <w:rsid w:val="005420E3"/>
    <w:rsid w:val="005427E2"/>
    <w:rsid w:val="0054294D"/>
    <w:rsid w:val="00542AE7"/>
    <w:rsid w:val="00542BA1"/>
    <w:rsid w:val="00542D6F"/>
    <w:rsid w:val="00542EF6"/>
    <w:rsid w:val="0054316E"/>
    <w:rsid w:val="00543552"/>
    <w:rsid w:val="00543A17"/>
    <w:rsid w:val="00543B0E"/>
    <w:rsid w:val="00543E00"/>
    <w:rsid w:val="005445BA"/>
    <w:rsid w:val="005447B8"/>
    <w:rsid w:val="00544E0A"/>
    <w:rsid w:val="00545744"/>
    <w:rsid w:val="005459C3"/>
    <w:rsid w:val="00545C55"/>
    <w:rsid w:val="00545DFF"/>
    <w:rsid w:val="00546069"/>
    <w:rsid w:val="00546254"/>
    <w:rsid w:val="00546497"/>
    <w:rsid w:val="005468EA"/>
    <w:rsid w:val="005468F7"/>
    <w:rsid w:val="00546993"/>
    <w:rsid w:val="0054715E"/>
    <w:rsid w:val="005471BE"/>
    <w:rsid w:val="005476D6"/>
    <w:rsid w:val="0054775A"/>
    <w:rsid w:val="005478D5"/>
    <w:rsid w:val="005478FA"/>
    <w:rsid w:val="00547AE5"/>
    <w:rsid w:val="00547BD4"/>
    <w:rsid w:val="00547E35"/>
    <w:rsid w:val="005505E0"/>
    <w:rsid w:val="00550A96"/>
    <w:rsid w:val="00550D7A"/>
    <w:rsid w:val="00550E0F"/>
    <w:rsid w:val="005514E5"/>
    <w:rsid w:val="00552081"/>
    <w:rsid w:val="00552816"/>
    <w:rsid w:val="00552A44"/>
    <w:rsid w:val="00552BC1"/>
    <w:rsid w:val="00552C01"/>
    <w:rsid w:val="00553236"/>
    <w:rsid w:val="00553A11"/>
    <w:rsid w:val="00553E11"/>
    <w:rsid w:val="00553F74"/>
    <w:rsid w:val="005545E4"/>
    <w:rsid w:val="00554A21"/>
    <w:rsid w:val="00554BE8"/>
    <w:rsid w:val="005550B8"/>
    <w:rsid w:val="00555862"/>
    <w:rsid w:val="00556B2A"/>
    <w:rsid w:val="00556E6D"/>
    <w:rsid w:val="00556FC7"/>
    <w:rsid w:val="00557228"/>
    <w:rsid w:val="00557882"/>
    <w:rsid w:val="00557B3E"/>
    <w:rsid w:val="005601BF"/>
    <w:rsid w:val="0056043E"/>
    <w:rsid w:val="0056059D"/>
    <w:rsid w:val="00560791"/>
    <w:rsid w:val="0056087A"/>
    <w:rsid w:val="005610F6"/>
    <w:rsid w:val="00561B4C"/>
    <w:rsid w:val="00561D7A"/>
    <w:rsid w:val="00561ED7"/>
    <w:rsid w:val="00562523"/>
    <w:rsid w:val="00563595"/>
    <w:rsid w:val="00563730"/>
    <w:rsid w:val="005645B9"/>
    <w:rsid w:val="00565107"/>
    <w:rsid w:val="00565866"/>
    <w:rsid w:val="00565A2A"/>
    <w:rsid w:val="00565DA8"/>
    <w:rsid w:val="00565F23"/>
    <w:rsid w:val="005660C6"/>
    <w:rsid w:val="00566244"/>
    <w:rsid w:val="00566634"/>
    <w:rsid w:val="00566F04"/>
    <w:rsid w:val="00567238"/>
    <w:rsid w:val="005677D5"/>
    <w:rsid w:val="00567808"/>
    <w:rsid w:val="00570395"/>
    <w:rsid w:val="0057055A"/>
    <w:rsid w:val="005707F6"/>
    <w:rsid w:val="00570ECF"/>
    <w:rsid w:val="00570F5A"/>
    <w:rsid w:val="00571A9F"/>
    <w:rsid w:val="00571B1C"/>
    <w:rsid w:val="00571E08"/>
    <w:rsid w:val="00571F22"/>
    <w:rsid w:val="0057235D"/>
    <w:rsid w:val="005724F0"/>
    <w:rsid w:val="00572530"/>
    <w:rsid w:val="00572C41"/>
    <w:rsid w:val="00572DE8"/>
    <w:rsid w:val="00572EEA"/>
    <w:rsid w:val="005733D1"/>
    <w:rsid w:val="00573440"/>
    <w:rsid w:val="00573B2C"/>
    <w:rsid w:val="00573B6D"/>
    <w:rsid w:val="00573B96"/>
    <w:rsid w:val="00573DD1"/>
    <w:rsid w:val="00574476"/>
    <w:rsid w:val="005746BF"/>
    <w:rsid w:val="00575517"/>
    <w:rsid w:val="00575B79"/>
    <w:rsid w:val="00575BC0"/>
    <w:rsid w:val="00577080"/>
    <w:rsid w:val="0057725F"/>
    <w:rsid w:val="005772E8"/>
    <w:rsid w:val="00577CAC"/>
    <w:rsid w:val="00577DD2"/>
    <w:rsid w:val="00577DDC"/>
    <w:rsid w:val="00580981"/>
    <w:rsid w:val="0058115D"/>
    <w:rsid w:val="00581284"/>
    <w:rsid w:val="005812F9"/>
    <w:rsid w:val="0058176A"/>
    <w:rsid w:val="00582498"/>
    <w:rsid w:val="0058294D"/>
    <w:rsid w:val="005830A3"/>
    <w:rsid w:val="005833AB"/>
    <w:rsid w:val="0058371D"/>
    <w:rsid w:val="005838EF"/>
    <w:rsid w:val="00583926"/>
    <w:rsid w:val="00583F0E"/>
    <w:rsid w:val="00583F0F"/>
    <w:rsid w:val="00584516"/>
    <w:rsid w:val="00584626"/>
    <w:rsid w:val="00584866"/>
    <w:rsid w:val="00584C25"/>
    <w:rsid w:val="00584D75"/>
    <w:rsid w:val="00585217"/>
    <w:rsid w:val="00585588"/>
    <w:rsid w:val="00586BEC"/>
    <w:rsid w:val="005873B7"/>
    <w:rsid w:val="00587773"/>
    <w:rsid w:val="00587F1A"/>
    <w:rsid w:val="0059068E"/>
    <w:rsid w:val="00590C17"/>
    <w:rsid w:val="00590F27"/>
    <w:rsid w:val="0059112F"/>
    <w:rsid w:val="005915A9"/>
    <w:rsid w:val="00591BBF"/>
    <w:rsid w:val="00592004"/>
    <w:rsid w:val="00592197"/>
    <w:rsid w:val="00592947"/>
    <w:rsid w:val="00592FAA"/>
    <w:rsid w:val="0059318C"/>
    <w:rsid w:val="00593492"/>
    <w:rsid w:val="00593569"/>
    <w:rsid w:val="00593DA5"/>
    <w:rsid w:val="00594470"/>
    <w:rsid w:val="00594849"/>
    <w:rsid w:val="00594B17"/>
    <w:rsid w:val="00594CB3"/>
    <w:rsid w:val="00594DD9"/>
    <w:rsid w:val="005952EA"/>
    <w:rsid w:val="00595A6A"/>
    <w:rsid w:val="00596199"/>
    <w:rsid w:val="00596441"/>
    <w:rsid w:val="005965AC"/>
    <w:rsid w:val="00596CBF"/>
    <w:rsid w:val="00596D00"/>
    <w:rsid w:val="00597183"/>
    <w:rsid w:val="005977A4"/>
    <w:rsid w:val="00597CC2"/>
    <w:rsid w:val="00597D52"/>
    <w:rsid w:val="005A07B1"/>
    <w:rsid w:val="005A099E"/>
    <w:rsid w:val="005A0E12"/>
    <w:rsid w:val="005A1403"/>
    <w:rsid w:val="005A189D"/>
    <w:rsid w:val="005A215F"/>
    <w:rsid w:val="005A21D7"/>
    <w:rsid w:val="005A24EA"/>
    <w:rsid w:val="005A258E"/>
    <w:rsid w:val="005A2710"/>
    <w:rsid w:val="005A30B8"/>
    <w:rsid w:val="005A3506"/>
    <w:rsid w:val="005A3841"/>
    <w:rsid w:val="005A4535"/>
    <w:rsid w:val="005A4C82"/>
    <w:rsid w:val="005A557C"/>
    <w:rsid w:val="005A5E90"/>
    <w:rsid w:val="005A5FC5"/>
    <w:rsid w:val="005A6687"/>
    <w:rsid w:val="005A67FD"/>
    <w:rsid w:val="005A72FB"/>
    <w:rsid w:val="005A7345"/>
    <w:rsid w:val="005A77A6"/>
    <w:rsid w:val="005A7EBE"/>
    <w:rsid w:val="005B00A4"/>
    <w:rsid w:val="005B0422"/>
    <w:rsid w:val="005B04CC"/>
    <w:rsid w:val="005B08AF"/>
    <w:rsid w:val="005B0982"/>
    <w:rsid w:val="005B0BB1"/>
    <w:rsid w:val="005B111D"/>
    <w:rsid w:val="005B21BE"/>
    <w:rsid w:val="005B27C4"/>
    <w:rsid w:val="005B2814"/>
    <w:rsid w:val="005B2834"/>
    <w:rsid w:val="005B2B13"/>
    <w:rsid w:val="005B2E58"/>
    <w:rsid w:val="005B349B"/>
    <w:rsid w:val="005B3672"/>
    <w:rsid w:val="005B3EBA"/>
    <w:rsid w:val="005B406C"/>
    <w:rsid w:val="005B4534"/>
    <w:rsid w:val="005B4D9B"/>
    <w:rsid w:val="005B5BA7"/>
    <w:rsid w:val="005B5CC4"/>
    <w:rsid w:val="005B5E57"/>
    <w:rsid w:val="005B5FA6"/>
    <w:rsid w:val="005B60EA"/>
    <w:rsid w:val="005B633C"/>
    <w:rsid w:val="005B6591"/>
    <w:rsid w:val="005B68C2"/>
    <w:rsid w:val="005B6BED"/>
    <w:rsid w:val="005B7D2A"/>
    <w:rsid w:val="005C0A82"/>
    <w:rsid w:val="005C0E18"/>
    <w:rsid w:val="005C0FA6"/>
    <w:rsid w:val="005C121C"/>
    <w:rsid w:val="005C1239"/>
    <w:rsid w:val="005C1907"/>
    <w:rsid w:val="005C199D"/>
    <w:rsid w:val="005C1FDE"/>
    <w:rsid w:val="005C20A2"/>
    <w:rsid w:val="005C22A6"/>
    <w:rsid w:val="005C2A1A"/>
    <w:rsid w:val="005C4205"/>
    <w:rsid w:val="005C4349"/>
    <w:rsid w:val="005C4616"/>
    <w:rsid w:val="005C4A93"/>
    <w:rsid w:val="005C4AB9"/>
    <w:rsid w:val="005C4ADC"/>
    <w:rsid w:val="005C4D7E"/>
    <w:rsid w:val="005C4F9D"/>
    <w:rsid w:val="005C5229"/>
    <w:rsid w:val="005C6B30"/>
    <w:rsid w:val="005C6F55"/>
    <w:rsid w:val="005C7470"/>
    <w:rsid w:val="005C75FF"/>
    <w:rsid w:val="005C77F3"/>
    <w:rsid w:val="005C7CA1"/>
    <w:rsid w:val="005D01AF"/>
    <w:rsid w:val="005D043F"/>
    <w:rsid w:val="005D0498"/>
    <w:rsid w:val="005D052A"/>
    <w:rsid w:val="005D0551"/>
    <w:rsid w:val="005D0704"/>
    <w:rsid w:val="005D07BB"/>
    <w:rsid w:val="005D0C1A"/>
    <w:rsid w:val="005D116D"/>
    <w:rsid w:val="005D1E41"/>
    <w:rsid w:val="005D275C"/>
    <w:rsid w:val="005D2C5F"/>
    <w:rsid w:val="005D2FDF"/>
    <w:rsid w:val="005D3A8D"/>
    <w:rsid w:val="005D4172"/>
    <w:rsid w:val="005D48BC"/>
    <w:rsid w:val="005D4F25"/>
    <w:rsid w:val="005D50AC"/>
    <w:rsid w:val="005D56EA"/>
    <w:rsid w:val="005D58D9"/>
    <w:rsid w:val="005D59A5"/>
    <w:rsid w:val="005D5DF5"/>
    <w:rsid w:val="005D6652"/>
    <w:rsid w:val="005D6ACC"/>
    <w:rsid w:val="005D7777"/>
    <w:rsid w:val="005D7CCD"/>
    <w:rsid w:val="005D7F50"/>
    <w:rsid w:val="005D7F8D"/>
    <w:rsid w:val="005E05B8"/>
    <w:rsid w:val="005E065A"/>
    <w:rsid w:val="005E0797"/>
    <w:rsid w:val="005E0B62"/>
    <w:rsid w:val="005E12E7"/>
    <w:rsid w:val="005E1478"/>
    <w:rsid w:val="005E1AD0"/>
    <w:rsid w:val="005E1EB2"/>
    <w:rsid w:val="005E24F5"/>
    <w:rsid w:val="005E2BC7"/>
    <w:rsid w:val="005E2DBD"/>
    <w:rsid w:val="005E2E52"/>
    <w:rsid w:val="005E31B4"/>
    <w:rsid w:val="005E35B8"/>
    <w:rsid w:val="005E35D0"/>
    <w:rsid w:val="005E395B"/>
    <w:rsid w:val="005E3AC7"/>
    <w:rsid w:val="005E470C"/>
    <w:rsid w:val="005E4AD8"/>
    <w:rsid w:val="005E4EEA"/>
    <w:rsid w:val="005E55D4"/>
    <w:rsid w:val="005E59C4"/>
    <w:rsid w:val="005E5B77"/>
    <w:rsid w:val="005E6026"/>
    <w:rsid w:val="005E66EC"/>
    <w:rsid w:val="005E7317"/>
    <w:rsid w:val="005E78FA"/>
    <w:rsid w:val="005F07E9"/>
    <w:rsid w:val="005F0E49"/>
    <w:rsid w:val="005F101D"/>
    <w:rsid w:val="005F21E0"/>
    <w:rsid w:val="005F2B11"/>
    <w:rsid w:val="005F35C9"/>
    <w:rsid w:val="005F385C"/>
    <w:rsid w:val="005F3C6E"/>
    <w:rsid w:val="005F4CB4"/>
    <w:rsid w:val="005F59D0"/>
    <w:rsid w:val="005F5A99"/>
    <w:rsid w:val="005F6052"/>
    <w:rsid w:val="005F6063"/>
    <w:rsid w:val="005F6610"/>
    <w:rsid w:val="005F67CD"/>
    <w:rsid w:val="005F6EBE"/>
    <w:rsid w:val="005F70FE"/>
    <w:rsid w:val="005F73B4"/>
    <w:rsid w:val="005F776B"/>
    <w:rsid w:val="005F79DF"/>
    <w:rsid w:val="0060024A"/>
    <w:rsid w:val="00600A63"/>
    <w:rsid w:val="00600D39"/>
    <w:rsid w:val="006012C9"/>
    <w:rsid w:val="00601479"/>
    <w:rsid w:val="00601BB2"/>
    <w:rsid w:val="00602EA8"/>
    <w:rsid w:val="0060301D"/>
    <w:rsid w:val="00603160"/>
    <w:rsid w:val="006031BF"/>
    <w:rsid w:val="00603515"/>
    <w:rsid w:val="00604FA0"/>
    <w:rsid w:val="0060537A"/>
    <w:rsid w:val="0060566C"/>
    <w:rsid w:val="00605727"/>
    <w:rsid w:val="006060B8"/>
    <w:rsid w:val="00606176"/>
    <w:rsid w:val="006061CA"/>
    <w:rsid w:val="00606437"/>
    <w:rsid w:val="00606840"/>
    <w:rsid w:val="00606B8A"/>
    <w:rsid w:val="006071A7"/>
    <w:rsid w:val="006077AA"/>
    <w:rsid w:val="00607921"/>
    <w:rsid w:val="006079B8"/>
    <w:rsid w:val="006108C3"/>
    <w:rsid w:val="006109EC"/>
    <w:rsid w:val="00610C7D"/>
    <w:rsid w:val="00610CC0"/>
    <w:rsid w:val="006110FF"/>
    <w:rsid w:val="00611274"/>
    <w:rsid w:val="00611F77"/>
    <w:rsid w:val="00611FBC"/>
    <w:rsid w:val="006120BE"/>
    <w:rsid w:val="006120D8"/>
    <w:rsid w:val="0061257A"/>
    <w:rsid w:val="00612591"/>
    <w:rsid w:val="00612659"/>
    <w:rsid w:val="00612743"/>
    <w:rsid w:val="006128AF"/>
    <w:rsid w:val="00612C43"/>
    <w:rsid w:val="00613105"/>
    <w:rsid w:val="006145EA"/>
    <w:rsid w:val="00614FC7"/>
    <w:rsid w:val="0061529D"/>
    <w:rsid w:val="00615356"/>
    <w:rsid w:val="006163BD"/>
    <w:rsid w:val="00616872"/>
    <w:rsid w:val="00616A7B"/>
    <w:rsid w:val="00616ED4"/>
    <w:rsid w:val="00617689"/>
    <w:rsid w:val="00620CA6"/>
    <w:rsid w:val="00621092"/>
    <w:rsid w:val="006212E2"/>
    <w:rsid w:val="00621871"/>
    <w:rsid w:val="006218B0"/>
    <w:rsid w:val="006222F8"/>
    <w:rsid w:val="00622667"/>
    <w:rsid w:val="0062270D"/>
    <w:rsid w:val="006228CF"/>
    <w:rsid w:val="00622AA0"/>
    <w:rsid w:val="00622B5A"/>
    <w:rsid w:val="00622C98"/>
    <w:rsid w:val="00622CC4"/>
    <w:rsid w:val="00622E36"/>
    <w:rsid w:val="00622EE7"/>
    <w:rsid w:val="006238C2"/>
    <w:rsid w:val="00623CFD"/>
    <w:rsid w:val="00623D70"/>
    <w:rsid w:val="00623F3F"/>
    <w:rsid w:val="006249CB"/>
    <w:rsid w:val="00624C27"/>
    <w:rsid w:val="00625085"/>
    <w:rsid w:val="00625D1D"/>
    <w:rsid w:val="00626725"/>
    <w:rsid w:val="006270FD"/>
    <w:rsid w:val="00627D1B"/>
    <w:rsid w:val="00631204"/>
    <w:rsid w:val="00631251"/>
    <w:rsid w:val="00631274"/>
    <w:rsid w:val="006314BB"/>
    <w:rsid w:val="00631661"/>
    <w:rsid w:val="006321A2"/>
    <w:rsid w:val="0063223A"/>
    <w:rsid w:val="0063254B"/>
    <w:rsid w:val="00632832"/>
    <w:rsid w:val="00632CBE"/>
    <w:rsid w:val="00633042"/>
    <w:rsid w:val="006338EC"/>
    <w:rsid w:val="00634076"/>
    <w:rsid w:val="00634675"/>
    <w:rsid w:val="00634CC2"/>
    <w:rsid w:val="00634D8A"/>
    <w:rsid w:val="00635218"/>
    <w:rsid w:val="00635F41"/>
    <w:rsid w:val="00636219"/>
    <w:rsid w:val="0063692B"/>
    <w:rsid w:val="00636A88"/>
    <w:rsid w:val="00636B1F"/>
    <w:rsid w:val="00636F97"/>
    <w:rsid w:val="00637250"/>
    <w:rsid w:val="00640B81"/>
    <w:rsid w:val="00640BA8"/>
    <w:rsid w:val="00640F6D"/>
    <w:rsid w:val="00640F7B"/>
    <w:rsid w:val="006410BA"/>
    <w:rsid w:val="006412B8"/>
    <w:rsid w:val="006419C0"/>
    <w:rsid w:val="00641D62"/>
    <w:rsid w:val="00641F4F"/>
    <w:rsid w:val="006426BE"/>
    <w:rsid w:val="00642987"/>
    <w:rsid w:val="00642AF6"/>
    <w:rsid w:val="00642B2C"/>
    <w:rsid w:val="00642DF5"/>
    <w:rsid w:val="006434B7"/>
    <w:rsid w:val="006435AF"/>
    <w:rsid w:val="00643645"/>
    <w:rsid w:val="006436B9"/>
    <w:rsid w:val="006436DE"/>
    <w:rsid w:val="006437FF"/>
    <w:rsid w:val="00643FD9"/>
    <w:rsid w:val="006440C5"/>
    <w:rsid w:val="00644225"/>
    <w:rsid w:val="006442CF"/>
    <w:rsid w:val="00644A8A"/>
    <w:rsid w:val="00644DE0"/>
    <w:rsid w:val="00645298"/>
    <w:rsid w:val="0064529A"/>
    <w:rsid w:val="00645CCF"/>
    <w:rsid w:val="00645F05"/>
    <w:rsid w:val="00646673"/>
    <w:rsid w:val="00646B10"/>
    <w:rsid w:val="00646BC6"/>
    <w:rsid w:val="00646E07"/>
    <w:rsid w:val="00646F90"/>
    <w:rsid w:val="00647B09"/>
    <w:rsid w:val="00647C8C"/>
    <w:rsid w:val="00647CE5"/>
    <w:rsid w:val="00650B65"/>
    <w:rsid w:val="006514EC"/>
    <w:rsid w:val="00651732"/>
    <w:rsid w:val="00651C25"/>
    <w:rsid w:val="00652340"/>
    <w:rsid w:val="00652CB1"/>
    <w:rsid w:val="00652DB9"/>
    <w:rsid w:val="0065324A"/>
    <w:rsid w:val="00653613"/>
    <w:rsid w:val="006538C8"/>
    <w:rsid w:val="00653C60"/>
    <w:rsid w:val="00654090"/>
    <w:rsid w:val="006541D4"/>
    <w:rsid w:val="006543D2"/>
    <w:rsid w:val="006557A1"/>
    <w:rsid w:val="00655812"/>
    <w:rsid w:val="00655879"/>
    <w:rsid w:val="00656B95"/>
    <w:rsid w:val="00656CFB"/>
    <w:rsid w:val="00656D0E"/>
    <w:rsid w:val="00657040"/>
    <w:rsid w:val="006574D4"/>
    <w:rsid w:val="0065766F"/>
    <w:rsid w:val="006601D9"/>
    <w:rsid w:val="0066076A"/>
    <w:rsid w:val="006615D6"/>
    <w:rsid w:val="00661E1D"/>
    <w:rsid w:val="0066297C"/>
    <w:rsid w:val="00664A41"/>
    <w:rsid w:val="0066517F"/>
    <w:rsid w:val="00665439"/>
    <w:rsid w:val="00665D8D"/>
    <w:rsid w:val="006665E0"/>
    <w:rsid w:val="00666E46"/>
    <w:rsid w:val="00666F93"/>
    <w:rsid w:val="00667B1E"/>
    <w:rsid w:val="00667B49"/>
    <w:rsid w:val="006705C5"/>
    <w:rsid w:val="00670E2B"/>
    <w:rsid w:val="00671564"/>
    <w:rsid w:val="00671E04"/>
    <w:rsid w:val="0067207E"/>
    <w:rsid w:val="006726CA"/>
    <w:rsid w:val="00672955"/>
    <w:rsid w:val="00672A76"/>
    <w:rsid w:val="00672D52"/>
    <w:rsid w:val="006730EC"/>
    <w:rsid w:val="006734CC"/>
    <w:rsid w:val="0067351F"/>
    <w:rsid w:val="0067374E"/>
    <w:rsid w:val="006747C6"/>
    <w:rsid w:val="00674C7B"/>
    <w:rsid w:val="006754F8"/>
    <w:rsid w:val="00675E35"/>
    <w:rsid w:val="006769C6"/>
    <w:rsid w:val="00676AAF"/>
    <w:rsid w:val="00676BAD"/>
    <w:rsid w:val="006777DD"/>
    <w:rsid w:val="0067785F"/>
    <w:rsid w:val="006779BC"/>
    <w:rsid w:val="00677A75"/>
    <w:rsid w:val="006806A6"/>
    <w:rsid w:val="006806F0"/>
    <w:rsid w:val="00680720"/>
    <w:rsid w:val="006811A3"/>
    <w:rsid w:val="006813C5"/>
    <w:rsid w:val="006815A4"/>
    <w:rsid w:val="00681A3F"/>
    <w:rsid w:val="00681CD5"/>
    <w:rsid w:val="006820C6"/>
    <w:rsid w:val="00682610"/>
    <w:rsid w:val="00682E0F"/>
    <w:rsid w:val="00683407"/>
    <w:rsid w:val="0068349B"/>
    <w:rsid w:val="0068351F"/>
    <w:rsid w:val="00683F85"/>
    <w:rsid w:val="00684911"/>
    <w:rsid w:val="00684E4B"/>
    <w:rsid w:val="00685754"/>
    <w:rsid w:val="006867F6"/>
    <w:rsid w:val="00687664"/>
    <w:rsid w:val="0068791F"/>
    <w:rsid w:val="00687D84"/>
    <w:rsid w:val="0069039C"/>
    <w:rsid w:val="00690451"/>
    <w:rsid w:val="006905E8"/>
    <w:rsid w:val="006907F9"/>
    <w:rsid w:val="00690922"/>
    <w:rsid w:val="00690F1E"/>
    <w:rsid w:val="0069117A"/>
    <w:rsid w:val="00692408"/>
    <w:rsid w:val="006924C6"/>
    <w:rsid w:val="006928FA"/>
    <w:rsid w:val="00692BA0"/>
    <w:rsid w:val="00692CA0"/>
    <w:rsid w:val="00693643"/>
    <w:rsid w:val="006936AC"/>
    <w:rsid w:val="00693BE4"/>
    <w:rsid w:val="00693D0E"/>
    <w:rsid w:val="00693E55"/>
    <w:rsid w:val="00694615"/>
    <w:rsid w:val="00694A0B"/>
    <w:rsid w:val="00694EB1"/>
    <w:rsid w:val="00694EF1"/>
    <w:rsid w:val="00695059"/>
    <w:rsid w:val="006959F5"/>
    <w:rsid w:val="00695D3A"/>
    <w:rsid w:val="00696065"/>
    <w:rsid w:val="00696995"/>
    <w:rsid w:val="00697BBD"/>
    <w:rsid w:val="00697FCD"/>
    <w:rsid w:val="006A0044"/>
    <w:rsid w:val="006A0356"/>
    <w:rsid w:val="006A043B"/>
    <w:rsid w:val="006A0C50"/>
    <w:rsid w:val="006A0CCD"/>
    <w:rsid w:val="006A0F5C"/>
    <w:rsid w:val="006A11A7"/>
    <w:rsid w:val="006A2C6A"/>
    <w:rsid w:val="006A4268"/>
    <w:rsid w:val="006A4328"/>
    <w:rsid w:val="006A4BB1"/>
    <w:rsid w:val="006A4BC3"/>
    <w:rsid w:val="006A5C57"/>
    <w:rsid w:val="006A64BF"/>
    <w:rsid w:val="006A77AB"/>
    <w:rsid w:val="006A78EA"/>
    <w:rsid w:val="006A7AE4"/>
    <w:rsid w:val="006A7DAB"/>
    <w:rsid w:val="006B02F7"/>
    <w:rsid w:val="006B0B00"/>
    <w:rsid w:val="006B1060"/>
    <w:rsid w:val="006B1952"/>
    <w:rsid w:val="006B1E55"/>
    <w:rsid w:val="006B217F"/>
    <w:rsid w:val="006B24F5"/>
    <w:rsid w:val="006B2DB5"/>
    <w:rsid w:val="006B3C06"/>
    <w:rsid w:val="006B3FBA"/>
    <w:rsid w:val="006B4D7A"/>
    <w:rsid w:val="006B4D80"/>
    <w:rsid w:val="006B52B2"/>
    <w:rsid w:val="006B5D97"/>
    <w:rsid w:val="006B6A2F"/>
    <w:rsid w:val="006B70B7"/>
    <w:rsid w:val="006B7121"/>
    <w:rsid w:val="006B77E5"/>
    <w:rsid w:val="006C00F2"/>
    <w:rsid w:val="006C01DC"/>
    <w:rsid w:val="006C0A06"/>
    <w:rsid w:val="006C0DF3"/>
    <w:rsid w:val="006C1138"/>
    <w:rsid w:val="006C11CE"/>
    <w:rsid w:val="006C145E"/>
    <w:rsid w:val="006C1D5C"/>
    <w:rsid w:val="006C2212"/>
    <w:rsid w:val="006C2913"/>
    <w:rsid w:val="006C3C18"/>
    <w:rsid w:val="006C3C61"/>
    <w:rsid w:val="006C42EB"/>
    <w:rsid w:val="006C4405"/>
    <w:rsid w:val="006C4FBD"/>
    <w:rsid w:val="006C5495"/>
    <w:rsid w:val="006C5B37"/>
    <w:rsid w:val="006C5DA0"/>
    <w:rsid w:val="006C608A"/>
    <w:rsid w:val="006C63A9"/>
    <w:rsid w:val="006C6749"/>
    <w:rsid w:val="006C704E"/>
    <w:rsid w:val="006C7259"/>
    <w:rsid w:val="006C73C6"/>
    <w:rsid w:val="006C768F"/>
    <w:rsid w:val="006D08DD"/>
    <w:rsid w:val="006D1273"/>
    <w:rsid w:val="006D17E5"/>
    <w:rsid w:val="006D1975"/>
    <w:rsid w:val="006D1CD3"/>
    <w:rsid w:val="006D1F0E"/>
    <w:rsid w:val="006D27F6"/>
    <w:rsid w:val="006D2AAD"/>
    <w:rsid w:val="006D2D45"/>
    <w:rsid w:val="006D3237"/>
    <w:rsid w:val="006D3CD8"/>
    <w:rsid w:val="006D3DA4"/>
    <w:rsid w:val="006D3FBE"/>
    <w:rsid w:val="006D4096"/>
    <w:rsid w:val="006D438D"/>
    <w:rsid w:val="006D4624"/>
    <w:rsid w:val="006D493B"/>
    <w:rsid w:val="006D498F"/>
    <w:rsid w:val="006D4C94"/>
    <w:rsid w:val="006D4E57"/>
    <w:rsid w:val="006D4EA7"/>
    <w:rsid w:val="006D55CD"/>
    <w:rsid w:val="006D58D6"/>
    <w:rsid w:val="006D5BA0"/>
    <w:rsid w:val="006D63EC"/>
    <w:rsid w:val="006D6714"/>
    <w:rsid w:val="006D69FB"/>
    <w:rsid w:val="006D6D33"/>
    <w:rsid w:val="006D6FB8"/>
    <w:rsid w:val="006D6FF2"/>
    <w:rsid w:val="006D7257"/>
    <w:rsid w:val="006D7A29"/>
    <w:rsid w:val="006E0236"/>
    <w:rsid w:val="006E034A"/>
    <w:rsid w:val="006E1613"/>
    <w:rsid w:val="006E199A"/>
    <w:rsid w:val="006E1FA7"/>
    <w:rsid w:val="006E242A"/>
    <w:rsid w:val="006E2941"/>
    <w:rsid w:val="006E2CAA"/>
    <w:rsid w:val="006E326E"/>
    <w:rsid w:val="006E3551"/>
    <w:rsid w:val="006E388F"/>
    <w:rsid w:val="006E4245"/>
    <w:rsid w:val="006E4B60"/>
    <w:rsid w:val="006E4FBC"/>
    <w:rsid w:val="006E5999"/>
    <w:rsid w:val="006E611D"/>
    <w:rsid w:val="006E6140"/>
    <w:rsid w:val="006E67C6"/>
    <w:rsid w:val="006E69B8"/>
    <w:rsid w:val="006E6E26"/>
    <w:rsid w:val="006E710F"/>
    <w:rsid w:val="006E752A"/>
    <w:rsid w:val="006E7959"/>
    <w:rsid w:val="006E7ED7"/>
    <w:rsid w:val="006F15D2"/>
    <w:rsid w:val="006F22DD"/>
    <w:rsid w:val="006F2CF8"/>
    <w:rsid w:val="006F33C4"/>
    <w:rsid w:val="006F3836"/>
    <w:rsid w:val="006F3C37"/>
    <w:rsid w:val="006F409A"/>
    <w:rsid w:val="006F4772"/>
    <w:rsid w:val="006F4D63"/>
    <w:rsid w:val="006F510A"/>
    <w:rsid w:val="006F51A4"/>
    <w:rsid w:val="006F5477"/>
    <w:rsid w:val="006F5A3E"/>
    <w:rsid w:val="006F5F2C"/>
    <w:rsid w:val="006F639B"/>
    <w:rsid w:val="006F66EF"/>
    <w:rsid w:val="006F6BBA"/>
    <w:rsid w:val="006F6F52"/>
    <w:rsid w:val="006F7007"/>
    <w:rsid w:val="006F798E"/>
    <w:rsid w:val="006F7F08"/>
    <w:rsid w:val="007000D6"/>
    <w:rsid w:val="00700250"/>
    <w:rsid w:val="00700536"/>
    <w:rsid w:val="0070118F"/>
    <w:rsid w:val="007015D6"/>
    <w:rsid w:val="007020B7"/>
    <w:rsid w:val="007020BA"/>
    <w:rsid w:val="00702175"/>
    <w:rsid w:val="007021A3"/>
    <w:rsid w:val="00702CA3"/>
    <w:rsid w:val="00702E3E"/>
    <w:rsid w:val="0070304B"/>
    <w:rsid w:val="00703114"/>
    <w:rsid w:val="007032BB"/>
    <w:rsid w:val="007033B2"/>
    <w:rsid w:val="007036FE"/>
    <w:rsid w:val="00704350"/>
    <w:rsid w:val="007049FC"/>
    <w:rsid w:val="007051CA"/>
    <w:rsid w:val="00705654"/>
    <w:rsid w:val="007065AB"/>
    <w:rsid w:val="00706DA4"/>
    <w:rsid w:val="007071D1"/>
    <w:rsid w:val="00707368"/>
    <w:rsid w:val="00707E3E"/>
    <w:rsid w:val="0071098D"/>
    <w:rsid w:val="00711012"/>
    <w:rsid w:val="0071135E"/>
    <w:rsid w:val="007117C9"/>
    <w:rsid w:val="00711CB8"/>
    <w:rsid w:val="00711DE4"/>
    <w:rsid w:val="00712138"/>
    <w:rsid w:val="007125CE"/>
    <w:rsid w:val="0071308B"/>
    <w:rsid w:val="00713748"/>
    <w:rsid w:val="00713B5B"/>
    <w:rsid w:val="00713FF3"/>
    <w:rsid w:val="0071437F"/>
    <w:rsid w:val="0071462D"/>
    <w:rsid w:val="00714FE7"/>
    <w:rsid w:val="007154B6"/>
    <w:rsid w:val="00715DD7"/>
    <w:rsid w:val="00716660"/>
    <w:rsid w:val="007167FA"/>
    <w:rsid w:val="00716AA7"/>
    <w:rsid w:val="00716BAC"/>
    <w:rsid w:val="00716F6D"/>
    <w:rsid w:val="007174CB"/>
    <w:rsid w:val="00717991"/>
    <w:rsid w:val="00717CBB"/>
    <w:rsid w:val="00717CD2"/>
    <w:rsid w:val="00717E97"/>
    <w:rsid w:val="00717FBF"/>
    <w:rsid w:val="007203D9"/>
    <w:rsid w:val="0072085F"/>
    <w:rsid w:val="00720885"/>
    <w:rsid w:val="00720D6A"/>
    <w:rsid w:val="0072118A"/>
    <w:rsid w:val="007213B2"/>
    <w:rsid w:val="00721583"/>
    <w:rsid w:val="00721786"/>
    <w:rsid w:val="00721933"/>
    <w:rsid w:val="007221DD"/>
    <w:rsid w:val="007221F7"/>
    <w:rsid w:val="00722B12"/>
    <w:rsid w:val="00722B40"/>
    <w:rsid w:val="007233AE"/>
    <w:rsid w:val="007233E1"/>
    <w:rsid w:val="00723443"/>
    <w:rsid w:val="00723573"/>
    <w:rsid w:val="00723B3B"/>
    <w:rsid w:val="00723EF8"/>
    <w:rsid w:val="00723FE5"/>
    <w:rsid w:val="007247F4"/>
    <w:rsid w:val="0072498F"/>
    <w:rsid w:val="00725539"/>
    <w:rsid w:val="0072603A"/>
    <w:rsid w:val="0072620C"/>
    <w:rsid w:val="0072670D"/>
    <w:rsid w:val="00726CF4"/>
    <w:rsid w:val="00727C80"/>
    <w:rsid w:val="0073118E"/>
    <w:rsid w:val="00731A20"/>
    <w:rsid w:val="00731A68"/>
    <w:rsid w:val="00731D0A"/>
    <w:rsid w:val="00731D6D"/>
    <w:rsid w:val="00731FEC"/>
    <w:rsid w:val="00732983"/>
    <w:rsid w:val="00732A49"/>
    <w:rsid w:val="00732B3F"/>
    <w:rsid w:val="00732B82"/>
    <w:rsid w:val="00732E1B"/>
    <w:rsid w:val="00732EAB"/>
    <w:rsid w:val="007331AB"/>
    <w:rsid w:val="007333A1"/>
    <w:rsid w:val="0073358B"/>
    <w:rsid w:val="007341F3"/>
    <w:rsid w:val="00734AC1"/>
    <w:rsid w:val="00734D22"/>
    <w:rsid w:val="00734E36"/>
    <w:rsid w:val="00735725"/>
    <w:rsid w:val="00736D28"/>
    <w:rsid w:val="007373EB"/>
    <w:rsid w:val="0073747B"/>
    <w:rsid w:val="007375FA"/>
    <w:rsid w:val="00737C3B"/>
    <w:rsid w:val="0074021E"/>
    <w:rsid w:val="007412CB"/>
    <w:rsid w:val="007413A7"/>
    <w:rsid w:val="00741C81"/>
    <w:rsid w:val="00741F87"/>
    <w:rsid w:val="00743398"/>
    <w:rsid w:val="007435A4"/>
    <w:rsid w:val="0074371F"/>
    <w:rsid w:val="007437A3"/>
    <w:rsid w:val="00743D82"/>
    <w:rsid w:val="007445C2"/>
    <w:rsid w:val="00744666"/>
    <w:rsid w:val="00744CFB"/>
    <w:rsid w:val="0074589D"/>
    <w:rsid w:val="00745E1A"/>
    <w:rsid w:val="007469DD"/>
    <w:rsid w:val="00746F73"/>
    <w:rsid w:val="00747681"/>
    <w:rsid w:val="007478CC"/>
    <w:rsid w:val="007478E9"/>
    <w:rsid w:val="00747990"/>
    <w:rsid w:val="00747D3A"/>
    <w:rsid w:val="0075098A"/>
    <w:rsid w:val="00750AA0"/>
    <w:rsid w:val="00751380"/>
    <w:rsid w:val="00751462"/>
    <w:rsid w:val="00751BE0"/>
    <w:rsid w:val="00751D28"/>
    <w:rsid w:val="00752449"/>
    <w:rsid w:val="00752D5E"/>
    <w:rsid w:val="00752FBC"/>
    <w:rsid w:val="007530E5"/>
    <w:rsid w:val="00754317"/>
    <w:rsid w:val="007544D1"/>
    <w:rsid w:val="00754959"/>
    <w:rsid w:val="00754D89"/>
    <w:rsid w:val="007553AA"/>
    <w:rsid w:val="0075587F"/>
    <w:rsid w:val="00755DCB"/>
    <w:rsid w:val="0075605F"/>
    <w:rsid w:val="00756BB7"/>
    <w:rsid w:val="00757143"/>
    <w:rsid w:val="00757A77"/>
    <w:rsid w:val="007605E7"/>
    <w:rsid w:val="007606E1"/>
    <w:rsid w:val="0076282A"/>
    <w:rsid w:val="00763194"/>
    <w:rsid w:val="00763407"/>
    <w:rsid w:val="0076343E"/>
    <w:rsid w:val="00763939"/>
    <w:rsid w:val="0076454C"/>
    <w:rsid w:val="0076490F"/>
    <w:rsid w:val="00764950"/>
    <w:rsid w:val="00764D51"/>
    <w:rsid w:val="00765468"/>
    <w:rsid w:val="007657AD"/>
    <w:rsid w:val="007659F1"/>
    <w:rsid w:val="00765D4C"/>
    <w:rsid w:val="007665AA"/>
    <w:rsid w:val="00766740"/>
    <w:rsid w:val="00766D3E"/>
    <w:rsid w:val="00767282"/>
    <w:rsid w:val="00767689"/>
    <w:rsid w:val="007678E5"/>
    <w:rsid w:val="0077044E"/>
    <w:rsid w:val="0077053B"/>
    <w:rsid w:val="007705E7"/>
    <w:rsid w:val="00770770"/>
    <w:rsid w:val="007707A9"/>
    <w:rsid w:val="00770C2B"/>
    <w:rsid w:val="00771168"/>
    <w:rsid w:val="007711AF"/>
    <w:rsid w:val="007726E2"/>
    <w:rsid w:val="007727A6"/>
    <w:rsid w:val="00773921"/>
    <w:rsid w:val="00773CA9"/>
    <w:rsid w:val="00773D6B"/>
    <w:rsid w:val="00773EE7"/>
    <w:rsid w:val="00773F35"/>
    <w:rsid w:val="00774608"/>
    <w:rsid w:val="007747FD"/>
    <w:rsid w:val="00774BA9"/>
    <w:rsid w:val="00775802"/>
    <w:rsid w:val="00776457"/>
    <w:rsid w:val="00776BBF"/>
    <w:rsid w:val="0077717D"/>
    <w:rsid w:val="00777311"/>
    <w:rsid w:val="0077764B"/>
    <w:rsid w:val="007777B5"/>
    <w:rsid w:val="00777B72"/>
    <w:rsid w:val="0078131D"/>
    <w:rsid w:val="007814B4"/>
    <w:rsid w:val="007817C9"/>
    <w:rsid w:val="00781AA6"/>
    <w:rsid w:val="007821D7"/>
    <w:rsid w:val="007822E3"/>
    <w:rsid w:val="0078283F"/>
    <w:rsid w:val="007830B3"/>
    <w:rsid w:val="00783CF3"/>
    <w:rsid w:val="00783DF0"/>
    <w:rsid w:val="007844F5"/>
    <w:rsid w:val="007845B6"/>
    <w:rsid w:val="007850A9"/>
    <w:rsid w:val="0078530A"/>
    <w:rsid w:val="00785402"/>
    <w:rsid w:val="007858A6"/>
    <w:rsid w:val="00785962"/>
    <w:rsid w:val="00785E03"/>
    <w:rsid w:val="007862F1"/>
    <w:rsid w:val="0078696E"/>
    <w:rsid w:val="00786B11"/>
    <w:rsid w:val="00786C2C"/>
    <w:rsid w:val="00787A1D"/>
    <w:rsid w:val="00787C9E"/>
    <w:rsid w:val="00787D71"/>
    <w:rsid w:val="00787F15"/>
    <w:rsid w:val="00790154"/>
    <w:rsid w:val="00790AB4"/>
    <w:rsid w:val="00790DB9"/>
    <w:rsid w:val="00790DD8"/>
    <w:rsid w:val="00790E06"/>
    <w:rsid w:val="00790F03"/>
    <w:rsid w:val="00791464"/>
    <w:rsid w:val="00791E23"/>
    <w:rsid w:val="00792239"/>
    <w:rsid w:val="0079268F"/>
    <w:rsid w:val="0079292C"/>
    <w:rsid w:val="00792B15"/>
    <w:rsid w:val="00792F13"/>
    <w:rsid w:val="007931E2"/>
    <w:rsid w:val="0079372B"/>
    <w:rsid w:val="00793D4B"/>
    <w:rsid w:val="0079421C"/>
    <w:rsid w:val="007942FA"/>
    <w:rsid w:val="007945A4"/>
    <w:rsid w:val="00794CA0"/>
    <w:rsid w:val="00794CA4"/>
    <w:rsid w:val="00794E19"/>
    <w:rsid w:val="00794F42"/>
    <w:rsid w:val="00794F7F"/>
    <w:rsid w:val="0079513B"/>
    <w:rsid w:val="00795E8B"/>
    <w:rsid w:val="00795F68"/>
    <w:rsid w:val="00796652"/>
    <w:rsid w:val="00796735"/>
    <w:rsid w:val="00796A95"/>
    <w:rsid w:val="00796C59"/>
    <w:rsid w:val="007972D6"/>
    <w:rsid w:val="007972EF"/>
    <w:rsid w:val="007975E7"/>
    <w:rsid w:val="00797B82"/>
    <w:rsid w:val="007A077C"/>
    <w:rsid w:val="007A0906"/>
    <w:rsid w:val="007A0AD6"/>
    <w:rsid w:val="007A0B99"/>
    <w:rsid w:val="007A0F8A"/>
    <w:rsid w:val="007A16AA"/>
    <w:rsid w:val="007A2274"/>
    <w:rsid w:val="007A23E0"/>
    <w:rsid w:val="007A2648"/>
    <w:rsid w:val="007A2AF1"/>
    <w:rsid w:val="007A2BC8"/>
    <w:rsid w:val="007A2F12"/>
    <w:rsid w:val="007A2F3D"/>
    <w:rsid w:val="007A375B"/>
    <w:rsid w:val="007A379F"/>
    <w:rsid w:val="007A40FD"/>
    <w:rsid w:val="007A4724"/>
    <w:rsid w:val="007A4F5E"/>
    <w:rsid w:val="007A51A6"/>
    <w:rsid w:val="007A5334"/>
    <w:rsid w:val="007A5576"/>
    <w:rsid w:val="007A562E"/>
    <w:rsid w:val="007A5757"/>
    <w:rsid w:val="007A59FA"/>
    <w:rsid w:val="007A5BE8"/>
    <w:rsid w:val="007A603D"/>
    <w:rsid w:val="007A6410"/>
    <w:rsid w:val="007A6D59"/>
    <w:rsid w:val="007A7399"/>
    <w:rsid w:val="007A757B"/>
    <w:rsid w:val="007A76E6"/>
    <w:rsid w:val="007B0219"/>
    <w:rsid w:val="007B0B33"/>
    <w:rsid w:val="007B13F8"/>
    <w:rsid w:val="007B1AC9"/>
    <w:rsid w:val="007B209E"/>
    <w:rsid w:val="007B2126"/>
    <w:rsid w:val="007B2566"/>
    <w:rsid w:val="007B2586"/>
    <w:rsid w:val="007B34B0"/>
    <w:rsid w:val="007B3618"/>
    <w:rsid w:val="007B44BB"/>
    <w:rsid w:val="007B51D4"/>
    <w:rsid w:val="007B52F8"/>
    <w:rsid w:val="007B5757"/>
    <w:rsid w:val="007B6018"/>
    <w:rsid w:val="007B6156"/>
    <w:rsid w:val="007B67DA"/>
    <w:rsid w:val="007B68CF"/>
    <w:rsid w:val="007B6A3D"/>
    <w:rsid w:val="007B6AAD"/>
    <w:rsid w:val="007B6DDC"/>
    <w:rsid w:val="007B739B"/>
    <w:rsid w:val="007B7935"/>
    <w:rsid w:val="007B7987"/>
    <w:rsid w:val="007B7F4A"/>
    <w:rsid w:val="007C0072"/>
    <w:rsid w:val="007C0805"/>
    <w:rsid w:val="007C0C8E"/>
    <w:rsid w:val="007C2784"/>
    <w:rsid w:val="007C2A9F"/>
    <w:rsid w:val="007C3302"/>
    <w:rsid w:val="007C3C91"/>
    <w:rsid w:val="007C3CB3"/>
    <w:rsid w:val="007C4722"/>
    <w:rsid w:val="007C50FA"/>
    <w:rsid w:val="007C52BD"/>
    <w:rsid w:val="007C565E"/>
    <w:rsid w:val="007C56FE"/>
    <w:rsid w:val="007C65F2"/>
    <w:rsid w:val="007C669B"/>
    <w:rsid w:val="007C6735"/>
    <w:rsid w:val="007C6A52"/>
    <w:rsid w:val="007C6EE8"/>
    <w:rsid w:val="007C764D"/>
    <w:rsid w:val="007C7834"/>
    <w:rsid w:val="007C7881"/>
    <w:rsid w:val="007C79C4"/>
    <w:rsid w:val="007D00EF"/>
    <w:rsid w:val="007D0D42"/>
    <w:rsid w:val="007D1161"/>
    <w:rsid w:val="007D149E"/>
    <w:rsid w:val="007D1E42"/>
    <w:rsid w:val="007D21B9"/>
    <w:rsid w:val="007D3339"/>
    <w:rsid w:val="007D34A3"/>
    <w:rsid w:val="007D3743"/>
    <w:rsid w:val="007D3B52"/>
    <w:rsid w:val="007D3BC7"/>
    <w:rsid w:val="007D403D"/>
    <w:rsid w:val="007D4C72"/>
    <w:rsid w:val="007D4D95"/>
    <w:rsid w:val="007D4F25"/>
    <w:rsid w:val="007D52BE"/>
    <w:rsid w:val="007D5DEE"/>
    <w:rsid w:val="007D6AB6"/>
    <w:rsid w:val="007D6D1E"/>
    <w:rsid w:val="007D6E23"/>
    <w:rsid w:val="007D7868"/>
    <w:rsid w:val="007D7B87"/>
    <w:rsid w:val="007E0461"/>
    <w:rsid w:val="007E0681"/>
    <w:rsid w:val="007E1158"/>
    <w:rsid w:val="007E151B"/>
    <w:rsid w:val="007E1770"/>
    <w:rsid w:val="007E1D3A"/>
    <w:rsid w:val="007E27B0"/>
    <w:rsid w:val="007E2910"/>
    <w:rsid w:val="007E2958"/>
    <w:rsid w:val="007E2A4A"/>
    <w:rsid w:val="007E2C7E"/>
    <w:rsid w:val="007E51AC"/>
    <w:rsid w:val="007E5421"/>
    <w:rsid w:val="007E5627"/>
    <w:rsid w:val="007E5A2F"/>
    <w:rsid w:val="007E5B41"/>
    <w:rsid w:val="007E5F87"/>
    <w:rsid w:val="007E6CC3"/>
    <w:rsid w:val="007E7028"/>
    <w:rsid w:val="007E79E8"/>
    <w:rsid w:val="007E7A04"/>
    <w:rsid w:val="007E7E0D"/>
    <w:rsid w:val="007F0538"/>
    <w:rsid w:val="007F05DF"/>
    <w:rsid w:val="007F05EA"/>
    <w:rsid w:val="007F0A1B"/>
    <w:rsid w:val="007F1010"/>
    <w:rsid w:val="007F1118"/>
    <w:rsid w:val="007F1A1E"/>
    <w:rsid w:val="007F207A"/>
    <w:rsid w:val="007F29E7"/>
    <w:rsid w:val="007F2BA4"/>
    <w:rsid w:val="007F31C0"/>
    <w:rsid w:val="007F34E9"/>
    <w:rsid w:val="007F3CEB"/>
    <w:rsid w:val="007F422D"/>
    <w:rsid w:val="007F6418"/>
    <w:rsid w:val="007F716D"/>
    <w:rsid w:val="007F71E9"/>
    <w:rsid w:val="007F7579"/>
    <w:rsid w:val="007F7BC5"/>
    <w:rsid w:val="007F7BF5"/>
    <w:rsid w:val="007F7FC9"/>
    <w:rsid w:val="0080010D"/>
    <w:rsid w:val="00800422"/>
    <w:rsid w:val="0080047D"/>
    <w:rsid w:val="00800BF3"/>
    <w:rsid w:val="00800DBB"/>
    <w:rsid w:val="00800DE5"/>
    <w:rsid w:val="00800EAC"/>
    <w:rsid w:val="00801572"/>
    <w:rsid w:val="00802382"/>
    <w:rsid w:val="00802440"/>
    <w:rsid w:val="00803603"/>
    <w:rsid w:val="00803611"/>
    <w:rsid w:val="008038D2"/>
    <w:rsid w:val="00803FF9"/>
    <w:rsid w:val="008049E8"/>
    <w:rsid w:val="00804B45"/>
    <w:rsid w:val="00804D07"/>
    <w:rsid w:val="00804E74"/>
    <w:rsid w:val="0080566E"/>
    <w:rsid w:val="00806032"/>
    <w:rsid w:val="00806BC6"/>
    <w:rsid w:val="0081054C"/>
    <w:rsid w:val="00811298"/>
    <w:rsid w:val="00811C13"/>
    <w:rsid w:val="008126F2"/>
    <w:rsid w:val="00812E4F"/>
    <w:rsid w:val="00812EC9"/>
    <w:rsid w:val="0081349E"/>
    <w:rsid w:val="0081353C"/>
    <w:rsid w:val="008135D5"/>
    <w:rsid w:val="008136CD"/>
    <w:rsid w:val="00813B84"/>
    <w:rsid w:val="00813D4C"/>
    <w:rsid w:val="00814032"/>
    <w:rsid w:val="00814223"/>
    <w:rsid w:val="00814319"/>
    <w:rsid w:val="0081437A"/>
    <w:rsid w:val="00814BBD"/>
    <w:rsid w:val="008162B7"/>
    <w:rsid w:val="0081634D"/>
    <w:rsid w:val="00816878"/>
    <w:rsid w:val="00816944"/>
    <w:rsid w:val="00816EF1"/>
    <w:rsid w:val="008170AD"/>
    <w:rsid w:val="0081727D"/>
    <w:rsid w:val="00817573"/>
    <w:rsid w:val="00820A36"/>
    <w:rsid w:val="00820ABE"/>
    <w:rsid w:val="00820D3A"/>
    <w:rsid w:val="00820DE7"/>
    <w:rsid w:val="00822070"/>
    <w:rsid w:val="008225CC"/>
    <w:rsid w:val="00822DEA"/>
    <w:rsid w:val="008238B8"/>
    <w:rsid w:val="00824058"/>
    <w:rsid w:val="008246E9"/>
    <w:rsid w:val="00824AFE"/>
    <w:rsid w:val="00824B22"/>
    <w:rsid w:val="00824F79"/>
    <w:rsid w:val="00825095"/>
    <w:rsid w:val="00825254"/>
    <w:rsid w:val="00825651"/>
    <w:rsid w:val="008258B9"/>
    <w:rsid w:val="00825D49"/>
    <w:rsid w:val="00825F39"/>
    <w:rsid w:val="008261C8"/>
    <w:rsid w:val="00826A08"/>
    <w:rsid w:val="00826E0B"/>
    <w:rsid w:val="00827F46"/>
    <w:rsid w:val="00830B0D"/>
    <w:rsid w:val="00830D6E"/>
    <w:rsid w:val="00831607"/>
    <w:rsid w:val="00831888"/>
    <w:rsid w:val="00831A8F"/>
    <w:rsid w:val="00831F16"/>
    <w:rsid w:val="008324AE"/>
    <w:rsid w:val="00832AD4"/>
    <w:rsid w:val="00833292"/>
    <w:rsid w:val="0083397E"/>
    <w:rsid w:val="008339C5"/>
    <w:rsid w:val="008339DD"/>
    <w:rsid w:val="00833CC0"/>
    <w:rsid w:val="008344B5"/>
    <w:rsid w:val="00834704"/>
    <w:rsid w:val="0083513E"/>
    <w:rsid w:val="008351EE"/>
    <w:rsid w:val="00835490"/>
    <w:rsid w:val="0083552C"/>
    <w:rsid w:val="00835BF9"/>
    <w:rsid w:val="00836C3E"/>
    <w:rsid w:val="008372DC"/>
    <w:rsid w:val="00837A7A"/>
    <w:rsid w:val="00837C4A"/>
    <w:rsid w:val="008401E4"/>
    <w:rsid w:val="008414B3"/>
    <w:rsid w:val="008417EF"/>
    <w:rsid w:val="008418CF"/>
    <w:rsid w:val="00841992"/>
    <w:rsid w:val="00841B85"/>
    <w:rsid w:val="00841F6A"/>
    <w:rsid w:val="00842070"/>
    <w:rsid w:val="008420CF"/>
    <w:rsid w:val="00842D0C"/>
    <w:rsid w:val="0084312E"/>
    <w:rsid w:val="0084321C"/>
    <w:rsid w:val="00843389"/>
    <w:rsid w:val="0084376B"/>
    <w:rsid w:val="00844211"/>
    <w:rsid w:val="00844594"/>
    <w:rsid w:val="0084471C"/>
    <w:rsid w:val="00844A28"/>
    <w:rsid w:val="00844B30"/>
    <w:rsid w:val="00844CD6"/>
    <w:rsid w:val="00844ED5"/>
    <w:rsid w:val="00845B83"/>
    <w:rsid w:val="00845F2B"/>
    <w:rsid w:val="008466AC"/>
    <w:rsid w:val="00846AF0"/>
    <w:rsid w:val="00847114"/>
    <w:rsid w:val="0085046F"/>
    <w:rsid w:val="00850EF0"/>
    <w:rsid w:val="00851546"/>
    <w:rsid w:val="00851A96"/>
    <w:rsid w:val="00851D9B"/>
    <w:rsid w:val="00852172"/>
    <w:rsid w:val="00852970"/>
    <w:rsid w:val="00852B67"/>
    <w:rsid w:val="00852B8C"/>
    <w:rsid w:val="0085332B"/>
    <w:rsid w:val="008536FE"/>
    <w:rsid w:val="0085389E"/>
    <w:rsid w:val="00854397"/>
    <w:rsid w:val="0085503D"/>
    <w:rsid w:val="00855575"/>
    <w:rsid w:val="0085568D"/>
    <w:rsid w:val="008560CF"/>
    <w:rsid w:val="00856195"/>
    <w:rsid w:val="008561D3"/>
    <w:rsid w:val="0085672A"/>
    <w:rsid w:val="00856971"/>
    <w:rsid w:val="00856B2B"/>
    <w:rsid w:val="00856C44"/>
    <w:rsid w:val="008571E7"/>
    <w:rsid w:val="008577B5"/>
    <w:rsid w:val="00857D63"/>
    <w:rsid w:val="00860B52"/>
    <w:rsid w:val="008618AC"/>
    <w:rsid w:val="00861925"/>
    <w:rsid w:val="00862067"/>
    <w:rsid w:val="0086238B"/>
    <w:rsid w:val="008624D3"/>
    <w:rsid w:val="00862ACF"/>
    <w:rsid w:val="008631B7"/>
    <w:rsid w:val="008637E0"/>
    <w:rsid w:val="00863DF0"/>
    <w:rsid w:val="00863E6B"/>
    <w:rsid w:val="00864062"/>
    <w:rsid w:val="00864968"/>
    <w:rsid w:val="00864D7C"/>
    <w:rsid w:val="00864F64"/>
    <w:rsid w:val="00865249"/>
    <w:rsid w:val="008657A3"/>
    <w:rsid w:val="00866BC8"/>
    <w:rsid w:val="0086786C"/>
    <w:rsid w:val="00867C18"/>
    <w:rsid w:val="00867D71"/>
    <w:rsid w:val="00870A00"/>
    <w:rsid w:val="00870D43"/>
    <w:rsid w:val="00870FE2"/>
    <w:rsid w:val="008711E6"/>
    <w:rsid w:val="00871F84"/>
    <w:rsid w:val="00872070"/>
    <w:rsid w:val="00872958"/>
    <w:rsid w:val="00872A26"/>
    <w:rsid w:val="00872D4D"/>
    <w:rsid w:val="00873FFF"/>
    <w:rsid w:val="008741C6"/>
    <w:rsid w:val="0087475B"/>
    <w:rsid w:val="008747E2"/>
    <w:rsid w:val="00874A01"/>
    <w:rsid w:val="0087767F"/>
    <w:rsid w:val="00877B90"/>
    <w:rsid w:val="00877D94"/>
    <w:rsid w:val="00880B52"/>
    <w:rsid w:val="00880DA4"/>
    <w:rsid w:val="00881010"/>
    <w:rsid w:val="00881400"/>
    <w:rsid w:val="00881D72"/>
    <w:rsid w:val="00882231"/>
    <w:rsid w:val="0088236C"/>
    <w:rsid w:val="008829A6"/>
    <w:rsid w:val="008833A1"/>
    <w:rsid w:val="008842AF"/>
    <w:rsid w:val="00884346"/>
    <w:rsid w:val="0088447E"/>
    <w:rsid w:val="0088525C"/>
    <w:rsid w:val="008856F4"/>
    <w:rsid w:val="00886088"/>
    <w:rsid w:val="00886429"/>
    <w:rsid w:val="00886794"/>
    <w:rsid w:val="0088685D"/>
    <w:rsid w:val="008869BE"/>
    <w:rsid w:val="008870ED"/>
    <w:rsid w:val="0088713A"/>
    <w:rsid w:val="00887BAC"/>
    <w:rsid w:val="0089029E"/>
    <w:rsid w:val="0089051F"/>
    <w:rsid w:val="0089074F"/>
    <w:rsid w:val="008907FB"/>
    <w:rsid w:val="00890FE5"/>
    <w:rsid w:val="00891266"/>
    <w:rsid w:val="00891797"/>
    <w:rsid w:val="008918C3"/>
    <w:rsid w:val="00891938"/>
    <w:rsid w:val="00891D1D"/>
    <w:rsid w:val="00891D78"/>
    <w:rsid w:val="008924F5"/>
    <w:rsid w:val="00893A55"/>
    <w:rsid w:val="00893A6B"/>
    <w:rsid w:val="00893B20"/>
    <w:rsid w:val="00893D4B"/>
    <w:rsid w:val="0089500D"/>
    <w:rsid w:val="008951F2"/>
    <w:rsid w:val="00895A6B"/>
    <w:rsid w:val="00896466"/>
    <w:rsid w:val="00896FDC"/>
    <w:rsid w:val="0089781B"/>
    <w:rsid w:val="00897DD6"/>
    <w:rsid w:val="00897ECF"/>
    <w:rsid w:val="008A0035"/>
    <w:rsid w:val="008A05F6"/>
    <w:rsid w:val="008A08DB"/>
    <w:rsid w:val="008A0CAE"/>
    <w:rsid w:val="008A10BD"/>
    <w:rsid w:val="008A146F"/>
    <w:rsid w:val="008A2085"/>
    <w:rsid w:val="008A2207"/>
    <w:rsid w:val="008A2784"/>
    <w:rsid w:val="008A2E8F"/>
    <w:rsid w:val="008A334D"/>
    <w:rsid w:val="008A3610"/>
    <w:rsid w:val="008A36E8"/>
    <w:rsid w:val="008A38C7"/>
    <w:rsid w:val="008A3E23"/>
    <w:rsid w:val="008A4413"/>
    <w:rsid w:val="008A4AA4"/>
    <w:rsid w:val="008A4E70"/>
    <w:rsid w:val="008A4F44"/>
    <w:rsid w:val="008A56EE"/>
    <w:rsid w:val="008A673F"/>
    <w:rsid w:val="008A7DAD"/>
    <w:rsid w:val="008A7E29"/>
    <w:rsid w:val="008B0BE1"/>
    <w:rsid w:val="008B1397"/>
    <w:rsid w:val="008B1A82"/>
    <w:rsid w:val="008B1F13"/>
    <w:rsid w:val="008B2055"/>
    <w:rsid w:val="008B20F1"/>
    <w:rsid w:val="008B2F20"/>
    <w:rsid w:val="008B3141"/>
    <w:rsid w:val="008B3732"/>
    <w:rsid w:val="008B3885"/>
    <w:rsid w:val="008B3E6B"/>
    <w:rsid w:val="008B3EAD"/>
    <w:rsid w:val="008B44A4"/>
    <w:rsid w:val="008B48A1"/>
    <w:rsid w:val="008B4DB1"/>
    <w:rsid w:val="008B6218"/>
    <w:rsid w:val="008B6B34"/>
    <w:rsid w:val="008B7184"/>
    <w:rsid w:val="008B7477"/>
    <w:rsid w:val="008B760A"/>
    <w:rsid w:val="008C0048"/>
    <w:rsid w:val="008C028A"/>
    <w:rsid w:val="008C0584"/>
    <w:rsid w:val="008C08F5"/>
    <w:rsid w:val="008C09B1"/>
    <w:rsid w:val="008C0F60"/>
    <w:rsid w:val="008C13AC"/>
    <w:rsid w:val="008C1BA4"/>
    <w:rsid w:val="008C207C"/>
    <w:rsid w:val="008C20C4"/>
    <w:rsid w:val="008C21F9"/>
    <w:rsid w:val="008C2AF4"/>
    <w:rsid w:val="008C2D3D"/>
    <w:rsid w:val="008C390B"/>
    <w:rsid w:val="008C3DBF"/>
    <w:rsid w:val="008C3EB5"/>
    <w:rsid w:val="008C4C17"/>
    <w:rsid w:val="008C54BE"/>
    <w:rsid w:val="008C5696"/>
    <w:rsid w:val="008C589E"/>
    <w:rsid w:val="008C5937"/>
    <w:rsid w:val="008C5C8D"/>
    <w:rsid w:val="008C6AFD"/>
    <w:rsid w:val="008C702A"/>
    <w:rsid w:val="008C77D9"/>
    <w:rsid w:val="008C792C"/>
    <w:rsid w:val="008C7E71"/>
    <w:rsid w:val="008D04D7"/>
    <w:rsid w:val="008D0631"/>
    <w:rsid w:val="008D086E"/>
    <w:rsid w:val="008D0957"/>
    <w:rsid w:val="008D1403"/>
    <w:rsid w:val="008D28B7"/>
    <w:rsid w:val="008D3482"/>
    <w:rsid w:val="008D37FB"/>
    <w:rsid w:val="008D3C8E"/>
    <w:rsid w:val="008D4F6A"/>
    <w:rsid w:val="008D53D9"/>
    <w:rsid w:val="008D54E5"/>
    <w:rsid w:val="008D5600"/>
    <w:rsid w:val="008D6C17"/>
    <w:rsid w:val="008D6C9A"/>
    <w:rsid w:val="008D6CC5"/>
    <w:rsid w:val="008D6E63"/>
    <w:rsid w:val="008D72AE"/>
    <w:rsid w:val="008D7DB1"/>
    <w:rsid w:val="008E0147"/>
    <w:rsid w:val="008E01CC"/>
    <w:rsid w:val="008E0703"/>
    <w:rsid w:val="008E0816"/>
    <w:rsid w:val="008E12D2"/>
    <w:rsid w:val="008E135E"/>
    <w:rsid w:val="008E1650"/>
    <w:rsid w:val="008E1731"/>
    <w:rsid w:val="008E182C"/>
    <w:rsid w:val="008E22F0"/>
    <w:rsid w:val="008E25F0"/>
    <w:rsid w:val="008E343C"/>
    <w:rsid w:val="008E3F7C"/>
    <w:rsid w:val="008E44B4"/>
    <w:rsid w:val="008E466D"/>
    <w:rsid w:val="008E48F0"/>
    <w:rsid w:val="008E5635"/>
    <w:rsid w:val="008E5E34"/>
    <w:rsid w:val="008E6375"/>
    <w:rsid w:val="008E6DE9"/>
    <w:rsid w:val="008E715E"/>
    <w:rsid w:val="008E7E59"/>
    <w:rsid w:val="008F01E7"/>
    <w:rsid w:val="008F0485"/>
    <w:rsid w:val="008F05B8"/>
    <w:rsid w:val="008F0E0D"/>
    <w:rsid w:val="008F0E9B"/>
    <w:rsid w:val="008F1319"/>
    <w:rsid w:val="008F1527"/>
    <w:rsid w:val="008F1AB8"/>
    <w:rsid w:val="008F1AF4"/>
    <w:rsid w:val="008F2417"/>
    <w:rsid w:val="008F254D"/>
    <w:rsid w:val="008F261A"/>
    <w:rsid w:val="008F2C83"/>
    <w:rsid w:val="008F2D08"/>
    <w:rsid w:val="008F3641"/>
    <w:rsid w:val="008F417F"/>
    <w:rsid w:val="008F4897"/>
    <w:rsid w:val="008F4F00"/>
    <w:rsid w:val="008F4F81"/>
    <w:rsid w:val="008F535E"/>
    <w:rsid w:val="008F53FA"/>
    <w:rsid w:val="008F5AE1"/>
    <w:rsid w:val="008F5B89"/>
    <w:rsid w:val="008F6081"/>
    <w:rsid w:val="008F60F1"/>
    <w:rsid w:val="008F686D"/>
    <w:rsid w:val="008F6B01"/>
    <w:rsid w:val="008F6C40"/>
    <w:rsid w:val="008F7124"/>
    <w:rsid w:val="008F75F4"/>
    <w:rsid w:val="008F7734"/>
    <w:rsid w:val="008F7A93"/>
    <w:rsid w:val="008F7AB5"/>
    <w:rsid w:val="008F7E5D"/>
    <w:rsid w:val="00900370"/>
    <w:rsid w:val="009009E5"/>
    <w:rsid w:val="00901159"/>
    <w:rsid w:val="00901956"/>
    <w:rsid w:val="0090281F"/>
    <w:rsid w:val="00903130"/>
    <w:rsid w:val="009036BD"/>
    <w:rsid w:val="00903A30"/>
    <w:rsid w:val="00903FC8"/>
    <w:rsid w:val="009046D6"/>
    <w:rsid w:val="00904BFD"/>
    <w:rsid w:val="00905108"/>
    <w:rsid w:val="009055A2"/>
    <w:rsid w:val="009055E8"/>
    <w:rsid w:val="00905DA7"/>
    <w:rsid w:val="0090629D"/>
    <w:rsid w:val="00906A2B"/>
    <w:rsid w:val="0090761E"/>
    <w:rsid w:val="00907BE5"/>
    <w:rsid w:val="00907EAF"/>
    <w:rsid w:val="0091043E"/>
    <w:rsid w:val="009104A1"/>
    <w:rsid w:val="00910ABD"/>
    <w:rsid w:val="00911A8F"/>
    <w:rsid w:val="00911EDC"/>
    <w:rsid w:val="00911F21"/>
    <w:rsid w:val="0091321D"/>
    <w:rsid w:val="0091338D"/>
    <w:rsid w:val="00913E1D"/>
    <w:rsid w:val="00913F1F"/>
    <w:rsid w:val="009140DF"/>
    <w:rsid w:val="0091430E"/>
    <w:rsid w:val="00914C41"/>
    <w:rsid w:val="00915160"/>
    <w:rsid w:val="009153E1"/>
    <w:rsid w:val="009159FC"/>
    <w:rsid w:val="00915B3D"/>
    <w:rsid w:val="00915BC1"/>
    <w:rsid w:val="009160B6"/>
    <w:rsid w:val="00916561"/>
    <w:rsid w:val="009165F0"/>
    <w:rsid w:val="009168F5"/>
    <w:rsid w:val="00916B44"/>
    <w:rsid w:val="00916E63"/>
    <w:rsid w:val="00916EA9"/>
    <w:rsid w:val="00917F5A"/>
    <w:rsid w:val="009203E0"/>
    <w:rsid w:val="009204A6"/>
    <w:rsid w:val="00920A17"/>
    <w:rsid w:val="009214A3"/>
    <w:rsid w:val="00921B78"/>
    <w:rsid w:val="00921BAB"/>
    <w:rsid w:val="00921BF5"/>
    <w:rsid w:val="00921CB8"/>
    <w:rsid w:val="009221C0"/>
    <w:rsid w:val="00922568"/>
    <w:rsid w:val="00922933"/>
    <w:rsid w:val="00923CEA"/>
    <w:rsid w:val="0092417C"/>
    <w:rsid w:val="0092654E"/>
    <w:rsid w:val="009266D9"/>
    <w:rsid w:val="009276EE"/>
    <w:rsid w:val="0092784D"/>
    <w:rsid w:val="00927F60"/>
    <w:rsid w:val="00930A74"/>
    <w:rsid w:val="00930ED2"/>
    <w:rsid w:val="00931557"/>
    <w:rsid w:val="009316B9"/>
    <w:rsid w:val="00931A75"/>
    <w:rsid w:val="009320A2"/>
    <w:rsid w:val="00932376"/>
    <w:rsid w:val="0093255A"/>
    <w:rsid w:val="00932914"/>
    <w:rsid w:val="0093298E"/>
    <w:rsid w:val="0093335F"/>
    <w:rsid w:val="00933CC5"/>
    <w:rsid w:val="00933F16"/>
    <w:rsid w:val="00934A3A"/>
    <w:rsid w:val="00934AAF"/>
    <w:rsid w:val="00935839"/>
    <w:rsid w:val="00935D3E"/>
    <w:rsid w:val="00935F11"/>
    <w:rsid w:val="0093602A"/>
    <w:rsid w:val="009362FD"/>
    <w:rsid w:val="009370DB"/>
    <w:rsid w:val="00937223"/>
    <w:rsid w:val="00937359"/>
    <w:rsid w:val="00937452"/>
    <w:rsid w:val="009375EB"/>
    <w:rsid w:val="0093798D"/>
    <w:rsid w:val="00937FA4"/>
    <w:rsid w:val="00940E27"/>
    <w:rsid w:val="009410A6"/>
    <w:rsid w:val="00941A3C"/>
    <w:rsid w:val="00941C7C"/>
    <w:rsid w:val="00942717"/>
    <w:rsid w:val="00943198"/>
    <w:rsid w:val="009433A8"/>
    <w:rsid w:val="00944D5A"/>
    <w:rsid w:val="0094555E"/>
    <w:rsid w:val="0094587A"/>
    <w:rsid w:val="00945C20"/>
    <w:rsid w:val="00945F28"/>
    <w:rsid w:val="009470C3"/>
    <w:rsid w:val="00947735"/>
    <w:rsid w:val="00947C23"/>
    <w:rsid w:val="00947E68"/>
    <w:rsid w:val="00950045"/>
    <w:rsid w:val="00950B3D"/>
    <w:rsid w:val="00950D82"/>
    <w:rsid w:val="00950DA3"/>
    <w:rsid w:val="0095123B"/>
    <w:rsid w:val="0095182D"/>
    <w:rsid w:val="00951B45"/>
    <w:rsid w:val="009521AE"/>
    <w:rsid w:val="009527AC"/>
    <w:rsid w:val="00952A11"/>
    <w:rsid w:val="00952B01"/>
    <w:rsid w:val="00952CE5"/>
    <w:rsid w:val="0095396D"/>
    <w:rsid w:val="00953E35"/>
    <w:rsid w:val="00954072"/>
    <w:rsid w:val="0095415B"/>
    <w:rsid w:val="00954327"/>
    <w:rsid w:val="00954CB1"/>
    <w:rsid w:val="009550A9"/>
    <w:rsid w:val="009553E2"/>
    <w:rsid w:val="00955845"/>
    <w:rsid w:val="009566A7"/>
    <w:rsid w:val="00956944"/>
    <w:rsid w:val="00956AE1"/>
    <w:rsid w:val="00956F5B"/>
    <w:rsid w:val="0095705F"/>
    <w:rsid w:val="009572BE"/>
    <w:rsid w:val="009575EC"/>
    <w:rsid w:val="009578CA"/>
    <w:rsid w:val="00957949"/>
    <w:rsid w:val="00957C63"/>
    <w:rsid w:val="009600D6"/>
    <w:rsid w:val="00961A2E"/>
    <w:rsid w:val="00962176"/>
    <w:rsid w:val="009629CD"/>
    <w:rsid w:val="00962E83"/>
    <w:rsid w:val="00962F49"/>
    <w:rsid w:val="00962F70"/>
    <w:rsid w:val="00963087"/>
    <w:rsid w:val="009630CD"/>
    <w:rsid w:val="0096334E"/>
    <w:rsid w:val="009635BB"/>
    <w:rsid w:val="0096453E"/>
    <w:rsid w:val="00964B42"/>
    <w:rsid w:val="0096510A"/>
    <w:rsid w:val="0096517D"/>
    <w:rsid w:val="009657D0"/>
    <w:rsid w:val="00965961"/>
    <w:rsid w:val="00966868"/>
    <w:rsid w:val="00967358"/>
    <w:rsid w:val="009679BE"/>
    <w:rsid w:val="00967ACB"/>
    <w:rsid w:val="00967CDC"/>
    <w:rsid w:val="00967DF6"/>
    <w:rsid w:val="00970AC4"/>
    <w:rsid w:val="00970BBF"/>
    <w:rsid w:val="00970BFE"/>
    <w:rsid w:val="00970EED"/>
    <w:rsid w:val="00970FEE"/>
    <w:rsid w:val="00972BC9"/>
    <w:rsid w:val="00972BFF"/>
    <w:rsid w:val="00972C5B"/>
    <w:rsid w:val="00973300"/>
    <w:rsid w:val="009738F1"/>
    <w:rsid w:val="00973BFA"/>
    <w:rsid w:val="00973FE1"/>
    <w:rsid w:val="00974156"/>
    <w:rsid w:val="0097479C"/>
    <w:rsid w:val="00974819"/>
    <w:rsid w:val="009749E7"/>
    <w:rsid w:val="009753A9"/>
    <w:rsid w:val="00975B4F"/>
    <w:rsid w:val="00975C53"/>
    <w:rsid w:val="009761DB"/>
    <w:rsid w:val="00976229"/>
    <w:rsid w:val="009763BE"/>
    <w:rsid w:val="00976B02"/>
    <w:rsid w:val="00976B2C"/>
    <w:rsid w:val="00976D78"/>
    <w:rsid w:val="0097713B"/>
    <w:rsid w:val="009777FF"/>
    <w:rsid w:val="00977B26"/>
    <w:rsid w:val="00977B3E"/>
    <w:rsid w:val="00977D78"/>
    <w:rsid w:val="00977EA6"/>
    <w:rsid w:val="009802D7"/>
    <w:rsid w:val="0098037C"/>
    <w:rsid w:val="009803D6"/>
    <w:rsid w:val="00980909"/>
    <w:rsid w:val="00980AE3"/>
    <w:rsid w:val="00980D43"/>
    <w:rsid w:val="009814E8"/>
    <w:rsid w:val="0098159F"/>
    <w:rsid w:val="009816E9"/>
    <w:rsid w:val="00982455"/>
    <w:rsid w:val="00982523"/>
    <w:rsid w:val="009825BF"/>
    <w:rsid w:val="00982837"/>
    <w:rsid w:val="0098292C"/>
    <w:rsid w:val="00982E36"/>
    <w:rsid w:val="009832FE"/>
    <w:rsid w:val="00983458"/>
    <w:rsid w:val="00983796"/>
    <w:rsid w:val="0098386E"/>
    <w:rsid w:val="00984189"/>
    <w:rsid w:val="00984307"/>
    <w:rsid w:val="00984BE5"/>
    <w:rsid w:val="00985271"/>
    <w:rsid w:val="0098544F"/>
    <w:rsid w:val="0098600D"/>
    <w:rsid w:val="00986D54"/>
    <w:rsid w:val="009877D2"/>
    <w:rsid w:val="0098791A"/>
    <w:rsid w:val="00987C22"/>
    <w:rsid w:val="00987F92"/>
    <w:rsid w:val="0099013D"/>
    <w:rsid w:val="009901BE"/>
    <w:rsid w:val="009905F3"/>
    <w:rsid w:val="00990AA1"/>
    <w:rsid w:val="00990B0A"/>
    <w:rsid w:val="009913D0"/>
    <w:rsid w:val="009919DF"/>
    <w:rsid w:val="0099221E"/>
    <w:rsid w:val="00992F81"/>
    <w:rsid w:val="00993182"/>
    <w:rsid w:val="009933FD"/>
    <w:rsid w:val="00993592"/>
    <w:rsid w:val="00993E29"/>
    <w:rsid w:val="00993F4E"/>
    <w:rsid w:val="009943FA"/>
    <w:rsid w:val="0099452D"/>
    <w:rsid w:val="0099504E"/>
    <w:rsid w:val="0099588E"/>
    <w:rsid w:val="0099615A"/>
    <w:rsid w:val="00996A2B"/>
    <w:rsid w:val="00996AE7"/>
    <w:rsid w:val="00996E2A"/>
    <w:rsid w:val="00996E6B"/>
    <w:rsid w:val="0099706A"/>
    <w:rsid w:val="00997124"/>
    <w:rsid w:val="00997B8C"/>
    <w:rsid w:val="009A0096"/>
    <w:rsid w:val="009A0384"/>
    <w:rsid w:val="009A04A9"/>
    <w:rsid w:val="009A069F"/>
    <w:rsid w:val="009A08A5"/>
    <w:rsid w:val="009A08D5"/>
    <w:rsid w:val="009A08DD"/>
    <w:rsid w:val="009A0D12"/>
    <w:rsid w:val="009A1403"/>
    <w:rsid w:val="009A19A0"/>
    <w:rsid w:val="009A1A5A"/>
    <w:rsid w:val="009A2FF6"/>
    <w:rsid w:val="009A3348"/>
    <w:rsid w:val="009A3470"/>
    <w:rsid w:val="009A36C6"/>
    <w:rsid w:val="009A36CC"/>
    <w:rsid w:val="009A3A99"/>
    <w:rsid w:val="009A3E7A"/>
    <w:rsid w:val="009A3EFF"/>
    <w:rsid w:val="009A4696"/>
    <w:rsid w:val="009A4F7B"/>
    <w:rsid w:val="009A5566"/>
    <w:rsid w:val="009A56F5"/>
    <w:rsid w:val="009A5D32"/>
    <w:rsid w:val="009A5EEF"/>
    <w:rsid w:val="009A603C"/>
    <w:rsid w:val="009A68C5"/>
    <w:rsid w:val="009A6AFC"/>
    <w:rsid w:val="009A6EAB"/>
    <w:rsid w:val="009A6F74"/>
    <w:rsid w:val="009A71F9"/>
    <w:rsid w:val="009A792B"/>
    <w:rsid w:val="009B0755"/>
    <w:rsid w:val="009B0C5A"/>
    <w:rsid w:val="009B10CE"/>
    <w:rsid w:val="009B12E4"/>
    <w:rsid w:val="009B1F4E"/>
    <w:rsid w:val="009B23BB"/>
    <w:rsid w:val="009B2804"/>
    <w:rsid w:val="009B2ADC"/>
    <w:rsid w:val="009B2CA6"/>
    <w:rsid w:val="009B41BD"/>
    <w:rsid w:val="009B4542"/>
    <w:rsid w:val="009B4A85"/>
    <w:rsid w:val="009B4AC4"/>
    <w:rsid w:val="009B4B77"/>
    <w:rsid w:val="009B4EC8"/>
    <w:rsid w:val="009B546F"/>
    <w:rsid w:val="009B54C1"/>
    <w:rsid w:val="009B556F"/>
    <w:rsid w:val="009B5905"/>
    <w:rsid w:val="009B5F67"/>
    <w:rsid w:val="009B6488"/>
    <w:rsid w:val="009B6923"/>
    <w:rsid w:val="009B6A4A"/>
    <w:rsid w:val="009B71D9"/>
    <w:rsid w:val="009B74A4"/>
    <w:rsid w:val="009B761F"/>
    <w:rsid w:val="009B7D60"/>
    <w:rsid w:val="009B7EF5"/>
    <w:rsid w:val="009C05CC"/>
    <w:rsid w:val="009C05D2"/>
    <w:rsid w:val="009C0615"/>
    <w:rsid w:val="009C083D"/>
    <w:rsid w:val="009C0A68"/>
    <w:rsid w:val="009C0AA4"/>
    <w:rsid w:val="009C1309"/>
    <w:rsid w:val="009C1337"/>
    <w:rsid w:val="009C31AA"/>
    <w:rsid w:val="009C332A"/>
    <w:rsid w:val="009C3344"/>
    <w:rsid w:val="009C3BF0"/>
    <w:rsid w:val="009C40FC"/>
    <w:rsid w:val="009C48AD"/>
    <w:rsid w:val="009C4A53"/>
    <w:rsid w:val="009C4A99"/>
    <w:rsid w:val="009C4D93"/>
    <w:rsid w:val="009C4E32"/>
    <w:rsid w:val="009C4E7B"/>
    <w:rsid w:val="009C4EED"/>
    <w:rsid w:val="009C60C8"/>
    <w:rsid w:val="009C60F1"/>
    <w:rsid w:val="009C6328"/>
    <w:rsid w:val="009C7303"/>
    <w:rsid w:val="009C7672"/>
    <w:rsid w:val="009D0B7C"/>
    <w:rsid w:val="009D174B"/>
    <w:rsid w:val="009D1EF6"/>
    <w:rsid w:val="009D24E0"/>
    <w:rsid w:val="009D25F2"/>
    <w:rsid w:val="009D2A47"/>
    <w:rsid w:val="009D2B0B"/>
    <w:rsid w:val="009D32F3"/>
    <w:rsid w:val="009D33B7"/>
    <w:rsid w:val="009D3767"/>
    <w:rsid w:val="009D3892"/>
    <w:rsid w:val="009D39A6"/>
    <w:rsid w:val="009D454F"/>
    <w:rsid w:val="009D4B62"/>
    <w:rsid w:val="009D56A0"/>
    <w:rsid w:val="009D57EB"/>
    <w:rsid w:val="009D62C1"/>
    <w:rsid w:val="009D6469"/>
    <w:rsid w:val="009D6852"/>
    <w:rsid w:val="009D6AF6"/>
    <w:rsid w:val="009D6B65"/>
    <w:rsid w:val="009D6BC9"/>
    <w:rsid w:val="009D6C64"/>
    <w:rsid w:val="009D7540"/>
    <w:rsid w:val="009D7AAC"/>
    <w:rsid w:val="009E0EFD"/>
    <w:rsid w:val="009E1B22"/>
    <w:rsid w:val="009E2080"/>
    <w:rsid w:val="009E3366"/>
    <w:rsid w:val="009E39BF"/>
    <w:rsid w:val="009E3BFB"/>
    <w:rsid w:val="009E3F66"/>
    <w:rsid w:val="009E4092"/>
    <w:rsid w:val="009E4B67"/>
    <w:rsid w:val="009E4BB8"/>
    <w:rsid w:val="009E4D90"/>
    <w:rsid w:val="009E4F03"/>
    <w:rsid w:val="009E53F3"/>
    <w:rsid w:val="009E562E"/>
    <w:rsid w:val="009E5AB3"/>
    <w:rsid w:val="009E62D1"/>
    <w:rsid w:val="009E6AC8"/>
    <w:rsid w:val="009E6AE6"/>
    <w:rsid w:val="009E6C3B"/>
    <w:rsid w:val="009E7082"/>
    <w:rsid w:val="009E7773"/>
    <w:rsid w:val="009E7CC1"/>
    <w:rsid w:val="009E7D97"/>
    <w:rsid w:val="009F05E6"/>
    <w:rsid w:val="009F0960"/>
    <w:rsid w:val="009F0C1E"/>
    <w:rsid w:val="009F0D1E"/>
    <w:rsid w:val="009F0DFA"/>
    <w:rsid w:val="009F112B"/>
    <w:rsid w:val="009F126B"/>
    <w:rsid w:val="009F12B0"/>
    <w:rsid w:val="009F13B0"/>
    <w:rsid w:val="009F156D"/>
    <w:rsid w:val="009F1A4F"/>
    <w:rsid w:val="009F1A7C"/>
    <w:rsid w:val="009F1F6D"/>
    <w:rsid w:val="009F1FB9"/>
    <w:rsid w:val="009F2353"/>
    <w:rsid w:val="009F23B5"/>
    <w:rsid w:val="009F23E3"/>
    <w:rsid w:val="009F2554"/>
    <w:rsid w:val="009F2765"/>
    <w:rsid w:val="009F3BAC"/>
    <w:rsid w:val="009F3EF3"/>
    <w:rsid w:val="009F41AD"/>
    <w:rsid w:val="009F41C3"/>
    <w:rsid w:val="009F4D82"/>
    <w:rsid w:val="009F4F90"/>
    <w:rsid w:val="009F4FA3"/>
    <w:rsid w:val="009F60D5"/>
    <w:rsid w:val="009F60F3"/>
    <w:rsid w:val="009F6291"/>
    <w:rsid w:val="009F6454"/>
    <w:rsid w:val="009F681D"/>
    <w:rsid w:val="00A003B0"/>
    <w:rsid w:val="00A003B6"/>
    <w:rsid w:val="00A00ECC"/>
    <w:rsid w:val="00A00ED3"/>
    <w:rsid w:val="00A00FA3"/>
    <w:rsid w:val="00A01172"/>
    <w:rsid w:val="00A01249"/>
    <w:rsid w:val="00A01688"/>
    <w:rsid w:val="00A0178D"/>
    <w:rsid w:val="00A018B0"/>
    <w:rsid w:val="00A02173"/>
    <w:rsid w:val="00A02407"/>
    <w:rsid w:val="00A02665"/>
    <w:rsid w:val="00A02759"/>
    <w:rsid w:val="00A02BE1"/>
    <w:rsid w:val="00A02D6D"/>
    <w:rsid w:val="00A0305C"/>
    <w:rsid w:val="00A04393"/>
    <w:rsid w:val="00A0462C"/>
    <w:rsid w:val="00A04A65"/>
    <w:rsid w:val="00A04ED7"/>
    <w:rsid w:val="00A050FF"/>
    <w:rsid w:val="00A06A2E"/>
    <w:rsid w:val="00A07129"/>
    <w:rsid w:val="00A07567"/>
    <w:rsid w:val="00A1044D"/>
    <w:rsid w:val="00A1089C"/>
    <w:rsid w:val="00A10A99"/>
    <w:rsid w:val="00A111E8"/>
    <w:rsid w:val="00A11B99"/>
    <w:rsid w:val="00A11C31"/>
    <w:rsid w:val="00A12C06"/>
    <w:rsid w:val="00A13102"/>
    <w:rsid w:val="00A135E5"/>
    <w:rsid w:val="00A13920"/>
    <w:rsid w:val="00A14255"/>
    <w:rsid w:val="00A14765"/>
    <w:rsid w:val="00A14C1C"/>
    <w:rsid w:val="00A151CB"/>
    <w:rsid w:val="00A15FF6"/>
    <w:rsid w:val="00A16475"/>
    <w:rsid w:val="00A16997"/>
    <w:rsid w:val="00A16FA3"/>
    <w:rsid w:val="00A170EE"/>
    <w:rsid w:val="00A1725E"/>
    <w:rsid w:val="00A17CC9"/>
    <w:rsid w:val="00A201B4"/>
    <w:rsid w:val="00A201C9"/>
    <w:rsid w:val="00A21BDB"/>
    <w:rsid w:val="00A22647"/>
    <w:rsid w:val="00A227F5"/>
    <w:rsid w:val="00A22B3D"/>
    <w:rsid w:val="00A22DCF"/>
    <w:rsid w:val="00A22E16"/>
    <w:rsid w:val="00A2391A"/>
    <w:rsid w:val="00A24129"/>
    <w:rsid w:val="00A25335"/>
    <w:rsid w:val="00A257ED"/>
    <w:rsid w:val="00A25BE3"/>
    <w:rsid w:val="00A26354"/>
    <w:rsid w:val="00A26874"/>
    <w:rsid w:val="00A268B2"/>
    <w:rsid w:val="00A26C48"/>
    <w:rsid w:val="00A30326"/>
    <w:rsid w:val="00A30414"/>
    <w:rsid w:val="00A30704"/>
    <w:rsid w:val="00A30C31"/>
    <w:rsid w:val="00A30CF2"/>
    <w:rsid w:val="00A30D8C"/>
    <w:rsid w:val="00A30E2D"/>
    <w:rsid w:val="00A30E46"/>
    <w:rsid w:val="00A310FE"/>
    <w:rsid w:val="00A313CC"/>
    <w:rsid w:val="00A314F6"/>
    <w:rsid w:val="00A31977"/>
    <w:rsid w:val="00A31B47"/>
    <w:rsid w:val="00A321D0"/>
    <w:rsid w:val="00A32303"/>
    <w:rsid w:val="00A3269D"/>
    <w:rsid w:val="00A32C01"/>
    <w:rsid w:val="00A32D97"/>
    <w:rsid w:val="00A32EA7"/>
    <w:rsid w:val="00A32FE6"/>
    <w:rsid w:val="00A33246"/>
    <w:rsid w:val="00A334CF"/>
    <w:rsid w:val="00A338F6"/>
    <w:rsid w:val="00A33B59"/>
    <w:rsid w:val="00A33C22"/>
    <w:rsid w:val="00A33D74"/>
    <w:rsid w:val="00A33F57"/>
    <w:rsid w:val="00A341D1"/>
    <w:rsid w:val="00A3433B"/>
    <w:rsid w:val="00A3445C"/>
    <w:rsid w:val="00A345A7"/>
    <w:rsid w:val="00A345DF"/>
    <w:rsid w:val="00A34C06"/>
    <w:rsid w:val="00A3512A"/>
    <w:rsid w:val="00A35AA4"/>
    <w:rsid w:val="00A35BA5"/>
    <w:rsid w:val="00A3601E"/>
    <w:rsid w:val="00A360B8"/>
    <w:rsid w:val="00A36F7A"/>
    <w:rsid w:val="00A373D8"/>
    <w:rsid w:val="00A3768E"/>
    <w:rsid w:val="00A37E49"/>
    <w:rsid w:val="00A37E64"/>
    <w:rsid w:val="00A37E90"/>
    <w:rsid w:val="00A415D2"/>
    <w:rsid w:val="00A41E4D"/>
    <w:rsid w:val="00A41F28"/>
    <w:rsid w:val="00A426E3"/>
    <w:rsid w:val="00A42803"/>
    <w:rsid w:val="00A43224"/>
    <w:rsid w:val="00A4322F"/>
    <w:rsid w:val="00A43474"/>
    <w:rsid w:val="00A43EC0"/>
    <w:rsid w:val="00A44C9B"/>
    <w:rsid w:val="00A45399"/>
    <w:rsid w:val="00A45B3F"/>
    <w:rsid w:val="00A45E0F"/>
    <w:rsid w:val="00A45E8B"/>
    <w:rsid w:val="00A46BE0"/>
    <w:rsid w:val="00A47150"/>
    <w:rsid w:val="00A47DB9"/>
    <w:rsid w:val="00A50186"/>
    <w:rsid w:val="00A50816"/>
    <w:rsid w:val="00A50E9D"/>
    <w:rsid w:val="00A51078"/>
    <w:rsid w:val="00A51165"/>
    <w:rsid w:val="00A514CE"/>
    <w:rsid w:val="00A5160A"/>
    <w:rsid w:val="00A522FD"/>
    <w:rsid w:val="00A52AEE"/>
    <w:rsid w:val="00A52B97"/>
    <w:rsid w:val="00A52C90"/>
    <w:rsid w:val="00A5316E"/>
    <w:rsid w:val="00A5371F"/>
    <w:rsid w:val="00A53ABC"/>
    <w:rsid w:val="00A53D40"/>
    <w:rsid w:val="00A548D7"/>
    <w:rsid w:val="00A556CF"/>
    <w:rsid w:val="00A55B0D"/>
    <w:rsid w:val="00A563DF"/>
    <w:rsid w:val="00A568B3"/>
    <w:rsid w:val="00A56F62"/>
    <w:rsid w:val="00A56F86"/>
    <w:rsid w:val="00A57715"/>
    <w:rsid w:val="00A57EF2"/>
    <w:rsid w:val="00A6017B"/>
    <w:rsid w:val="00A601DF"/>
    <w:rsid w:val="00A60833"/>
    <w:rsid w:val="00A60D5B"/>
    <w:rsid w:val="00A60DC1"/>
    <w:rsid w:val="00A61907"/>
    <w:rsid w:val="00A61BC8"/>
    <w:rsid w:val="00A623AE"/>
    <w:rsid w:val="00A62510"/>
    <w:rsid w:val="00A62687"/>
    <w:rsid w:val="00A6393F"/>
    <w:rsid w:val="00A63C87"/>
    <w:rsid w:val="00A63C9A"/>
    <w:rsid w:val="00A6424B"/>
    <w:rsid w:val="00A64E69"/>
    <w:rsid w:val="00A658A9"/>
    <w:rsid w:val="00A65A4D"/>
    <w:rsid w:val="00A65FF0"/>
    <w:rsid w:val="00A663ED"/>
    <w:rsid w:val="00A664CB"/>
    <w:rsid w:val="00A66F47"/>
    <w:rsid w:val="00A6747A"/>
    <w:rsid w:val="00A67B90"/>
    <w:rsid w:val="00A67F7E"/>
    <w:rsid w:val="00A70841"/>
    <w:rsid w:val="00A7097C"/>
    <w:rsid w:val="00A71112"/>
    <w:rsid w:val="00A7125A"/>
    <w:rsid w:val="00A7139F"/>
    <w:rsid w:val="00A7192A"/>
    <w:rsid w:val="00A72372"/>
    <w:rsid w:val="00A724F9"/>
    <w:rsid w:val="00A72C07"/>
    <w:rsid w:val="00A73506"/>
    <w:rsid w:val="00A73E6E"/>
    <w:rsid w:val="00A73EB8"/>
    <w:rsid w:val="00A74304"/>
    <w:rsid w:val="00A74688"/>
    <w:rsid w:val="00A74958"/>
    <w:rsid w:val="00A74A3C"/>
    <w:rsid w:val="00A7532A"/>
    <w:rsid w:val="00A75795"/>
    <w:rsid w:val="00A75A31"/>
    <w:rsid w:val="00A763CF"/>
    <w:rsid w:val="00A765F8"/>
    <w:rsid w:val="00A76650"/>
    <w:rsid w:val="00A76D37"/>
    <w:rsid w:val="00A76E6A"/>
    <w:rsid w:val="00A77065"/>
    <w:rsid w:val="00A7723C"/>
    <w:rsid w:val="00A77B8D"/>
    <w:rsid w:val="00A77EA2"/>
    <w:rsid w:val="00A81B99"/>
    <w:rsid w:val="00A81D43"/>
    <w:rsid w:val="00A81E84"/>
    <w:rsid w:val="00A82389"/>
    <w:rsid w:val="00A823DF"/>
    <w:rsid w:val="00A8243C"/>
    <w:rsid w:val="00A828F4"/>
    <w:rsid w:val="00A82D4D"/>
    <w:rsid w:val="00A82E22"/>
    <w:rsid w:val="00A83A89"/>
    <w:rsid w:val="00A83B59"/>
    <w:rsid w:val="00A83DC1"/>
    <w:rsid w:val="00A84107"/>
    <w:rsid w:val="00A844CE"/>
    <w:rsid w:val="00A8466D"/>
    <w:rsid w:val="00A84717"/>
    <w:rsid w:val="00A8493F"/>
    <w:rsid w:val="00A84965"/>
    <w:rsid w:val="00A84FF6"/>
    <w:rsid w:val="00A8523C"/>
    <w:rsid w:val="00A85986"/>
    <w:rsid w:val="00A859CE"/>
    <w:rsid w:val="00A85A40"/>
    <w:rsid w:val="00A86463"/>
    <w:rsid w:val="00A86FAB"/>
    <w:rsid w:val="00A8738B"/>
    <w:rsid w:val="00A8743D"/>
    <w:rsid w:val="00A874B6"/>
    <w:rsid w:val="00A87841"/>
    <w:rsid w:val="00A87869"/>
    <w:rsid w:val="00A90848"/>
    <w:rsid w:val="00A90BDE"/>
    <w:rsid w:val="00A91F33"/>
    <w:rsid w:val="00A92BB4"/>
    <w:rsid w:val="00A92BDC"/>
    <w:rsid w:val="00A92CDD"/>
    <w:rsid w:val="00A931BD"/>
    <w:rsid w:val="00A93447"/>
    <w:rsid w:val="00A9376C"/>
    <w:rsid w:val="00A93894"/>
    <w:rsid w:val="00A93E79"/>
    <w:rsid w:val="00A942DB"/>
    <w:rsid w:val="00A9434B"/>
    <w:rsid w:val="00A944BE"/>
    <w:rsid w:val="00A94AB9"/>
    <w:rsid w:val="00A94CBD"/>
    <w:rsid w:val="00A952BC"/>
    <w:rsid w:val="00A95601"/>
    <w:rsid w:val="00A95B72"/>
    <w:rsid w:val="00A95F9D"/>
    <w:rsid w:val="00A964F4"/>
    <w:rsid w:val="00A9654E"/>
    <w:rsid w:val="00A96838"/>
    <w:rsid w:val="00A96B7C"/>
    <w:rsid w:val="00A96F38"/>
    <w:rsid w:val="00A970BD"/>
    <w:rsid w:val="00A974A5"/>
    <w:rsid w:val="00A979AB"/>
    <w:rsid w:val="00A97D0E"/>
    <w:rsid w:val="00AA0489"/>
    <w:rsid w:val="00AA0A20"/>
    <w:rsid w:val="00AA0C44"/>
    <w:rsid w:val="00AA184D"/>
    <w:rsid w:val="00AA1865"/>
    <w:rsid w:val="00AA231C"/>
    <w:rsid w:val="00AA2AB4"/>
    <w:rsid w:val="00AA2D40"/>
    <w:rsid w:val="00AA3ABA"/>
    <w:rsid w:val="00AA40A5"/>
    <w:rsid w:val="00AA4967"/>
    <w:rsid w:val="00AA4BB4"/>
    <w:rsid w:val="00AA4E40"/>
    <w:rsid w:val="00AA59AC"/>
    <w:rsid w:val="00AA5AC9"/>
    <w:rsid w:val="00AA5DFE"/>
    <w:rsid w:val="00AA5F71"/>
    <w:rsid w:val="00AA6579"/>
    <w:rsid w:val="00AA6984"/>
    <w:rsid w:val="00AA728E"/>
    <w:rsid w:val="00AA7DB0"/>
    <w:rsid w:val="00AB0457"/>
    <w:rsid w:val="00AB105C"/>
    <w:rsid w:val="00AB149D"/>
    <w:rsid w:val="00AB1540"/>
    <w:rsid w:val="00AB246C"/>
    <w:rsid w:val="00AB24B3"/>
    <w:rsid w:val="00AB250C"/>
    <w:rsid w:val="00AB2A14"/>
    <w:rsid w:val="00AB38A1"/>
    <w:rsid w:val="00AB4FA6"/>
    <w:rsid w:val="00AB5DDB"/>
    <w:rsid w:val="00AB5F16"/>
    <w:rsid w:val="00AB5FE7"/>
    <w:rsid w:val="00AB6075"/>
    <w:rsid w:val="00AB60ED"/>
    <w:rsid w:val="00AB61D5"/>
    <w:rsid w:val="00AB65FB"/>
    <w:rsid w:val="00AB7ED6"/>
    <w:rsid w:val="00AC005B"/>
    <w:rsid w:val="00AC014A"/>
    <w:rsid w:val="00AC028C"/>
    <w:rsid w:val="00AC063C"/>
    <w:rsid w:val="00AC0C09"/>
    <w:rsid w:val="00AC0D6E"/>
    <w:rsid w:val="00AC0ECE"/>
    <w:rsid w:val="00AC1A1D"/>
    <w:rsid w:val="00AC1BB8"/>
    <w:rsid w:val="00AC22E4"/>
    <w:rsid w:val="00AC27AA"/>
    <w:rsid w:val="00AC2C07"/>
    <w:rsid w:val="00AC2F18"/>
    <w:rsid w:val="00AC353B"/>
    <w:rsid w:val="00AC38F9"/>
    <w:rsid w:val="00AC3AE6"/>
    <w:rsid w:val="00AC3FFD"/>
    <w:rsid w:val="00AC467D"/>
    <w:rsid w:val="00AC5842"/>
    <w:rsid w:val="00AC659B"/>
    <w:rsid w:val="00AC67FD"/>
    <w:rsid w:val="00AC684A"/>
    <w:rsid w:val="00AC6B94"/>
    <w:rsid w:val="00AC6E38"/>
    <w:rsid w:val="00AC7E5C"/>
    <w:rsid w:val="00AC7FB0"/>
    <w:rsid w:val="00AD04EA"/>
    <w:rsid w:val="00AD0513"/>
    <w:rsid w:val="00AD07C0"/>
    <w:rsid w:val="00AD0A1B"/>
    <w:rsid w:val="00AD0C31"/>
    <w:rsid w:val="00AD0F6D"/>
    <w:rsid w:val="00AD1614"/>
    <w:rsid w:val="00AD1768"/>
    <w:rsid w:val="00AD1FFF"/>
    <w:rsid w:val="00AD2001"/>
    <w:rsid w:val="00AD27D0"/>
    <w:rsid w:val="00AD357B"/>
    <w:rsid w:val="00AD3946"/>
    <w:rsid w:val="00AD3FF2"/>
    <w:rsid w:val="00AD4422"/>
    <w:rsid w:val="00AD44AB"/>
    <w:rsid w:val="00AD4933"/>
    <w:rsid w:val="00AD4D6F"/>
    <w:rsid w:val="00AD5339"/>
    <w:rsid w:val="00AD564E"/>
    <w:rsid w:val="00AD565C"/>
    <w:rsid w:val="00AD57D3"/>
    <w:rsid w:val="00AD5C15"/>
    <w:rsid w:val="00AD65EC"/>
    <w:rsid w:val="00AD684B"/>
    <w:rsid w:val="00AD6A83"/>
    <w:rsid w:val="00AD7191"/>
    <w:rsid w:val="00AD72D0"/>
    <w:rsid w:val="00AE04E2"/>
    <w:rsid w:val="00AE0776"/>
    <w:rsid w:val="00AE0777"/>
    <w:rsid w:val="00AE0BFF"/>
    <w:rsid w:val="00AE0C3B"/>
    <w:rsid w:val="00AE0E31"/>
    <w:rsid w:val="00AE0E38"/>
    <w:rsid w:val="00AE1307"/>
    <w:rsid w:val="00AE17D5"/>
    <w:rsid w:val="00AE17F8"/>
    <w:rsid w:val="00AE18AC"/>
    <w:rsid w:val="00AE2478"/>
    <w:rsid w:val="00AE2593"/>
    <w:rsid w:val="00AE2C5F"/>
    <w:rsid w:val="00AE3392"/>
    <w:rsid w:val="00AE36C0"/>
    <w:rsid w:val="00AE4155"/>
    <w:rsid w:val="00AE41D9"/>
    <w:rsid w:val="00AE441B"/>
    <w:rsid w:val="00AE50A8"/>
    <w:rsid w:val="00AE596C"/>
    <w:rsid w:val="00AE67B9"/>
    <w:rsid w:val="00AF0064"/>
    <w:rsid w:val="00AF094A"/>
    <w:rsid w:val="00AF0B33"/>
    <w:rsid w:val="00AF1457"/>
    <w:rsid w:val="00AF1608"/>
    <w:rsid w:val="00AF1B12"/>
    <w:rsid w:val="00AF1F5E"/>
    <w:rsid w:val="00AF345B"/>
    <w:rsid w:val="00AF384D"/>
    <w:rsid w:val="00AF3EBD"/>
    <w:rsid w:val="00AF3FF2"/>
    <w:rsid w:val="00AF4316"/>
    <w:rsid w:val="00AF43E7"/>
    <w:rsid w:val="00AF4B56"/>
    <w:rsid w:val="00AF50BD"/>
    <w:rsid w:val="00AF5CD5"/>
    <w:rsid w:val="00AF5F34"/>
    <w:rsid w:val="00AF5F81"/>
    <w:rsid w:val="00AF66B6"/>
    <w:rsid w:val="00AF674F"/>
    <w:rsid w:val="00AF6D82"/>
    <w:rsid w:val="00AF7508"/>
    <w:rsid w:val="00AF7745"/>
    <w:rsid w:val="00AF7C38"/>
    <w:rsid w:val="00B0082C"/>
    <w:rsid w:val="00B0082D"/>
    <w:rsid w:val="00B00BF9"/>
    <w:rsid w:val="00B00F49"/>
    <w:rsid w:val="00B010A1"/>
    <w:rsid w:val="00B018C1"/>
    <w:rsid w:val="00B0193A"/>
    <w:rsid w:val="00B01B15"/>
    <w:rsid w:val="00B01B51"/>
    <w:rsid w:val="00B023B9"/>
    <w:rsid w:val="00B0273F"/>
    <w:rsid w:val="00B02ACA"/>
    <w:rsid w:val="00B02CEA"/>
    <w:rsid w:val="00B02DCE"/>
    <w:rsid w:val="00B03E4B"/>
    <w:rsid w:val="00B04419"/>
    <w:rsid w:val="00B048E8"/>
    <w:rsid w:val="00B04B32"/>
    <w:rsid w:val="00B04B95"/>
    <w:rsid w:val="00B04C2A"/>
    <w:rsid w:val="00B0563C"/>
    <w:rsid w:val="00B05D8F"/>
    <w:rsid w:val="00B05F5F"/>
    <w:rsid w:val="00B05FF9"/>
    <w:rsid w:val="00B063BA"/>
    <w:rsid w:val="00B0676F"/>
    <w:rsid w:val="00B06B78"/>
    <w:rsid w:val="00B07088"/>
    <w:rsid w:val="00B0734D"/>
    <w:rsid w:val="00B074B6"/>
    <w:rsid w:val="00B07EEC"/>
    <w:rsid w:val="00B104EE"/>
    <w:rsid w:val="00B10A21"/>
    <w:rsid w:val="00B10F08"/>
    <w:rsid w:val="00B1126B"/>
    <w:rsid w:val="00B1175D"/>
    <w:rsid w:val="00B11895"/>
    <w:rsid w:val="00B11D26"/>
    <w:rsid w:val="00B120A1"/>
    <w:rsid w:val="00B1218F"/>
    <w:rsid w:val="00B12976"/>
    <w:rsid w:val="00B12ECA"/>
    <w:rsid w:val="00B137FC"/>
    <w:rsid w:val="00B13AC7"/>
    <w:rsid w:val="00B13E3B"/>
    <w:rsid w:val="00B14117"/>
    <w:rsid w:val="00B1459C"/>
    <w:rsid w:val="00B1506A"/>
    <w:rsid w:val="00B1517A"/>
    <w:rsid w:val="00B157BB"/>
    <w:rsid w:val="00B15C82"/>
    <w:rsid w:val="00B15D3E"/>
    <w:rsid w:val="00B168F6"/>
    <w:rsid w:val="00B16CF6"/>
    <w:rsid w:val="00B17805"/>
    <w:rsid w:val="00B17846"/>
    <w:rsid w:val="00B17EDA"/>
    <w:rsid w:val="00B2000B"/>
    <w:rsid w:val="00B20127"/>
    <w:rsid w:val="00B20550"/>
    <w:rsid w:val="00B20605"/>
    <w:rsid w:val="00B213DD"/>
    <w:rsid w:val="00B21450"/>
    <w:rsid w:val="00B2179D"/>
    <w:rsid w:val="00B21B3B"/>
    <w:rsid w:val="00B21D0D"/>
    <w:rsid w:val="00B21D8B"/>
    <w:rsid w:val="00B21F86"/>
    <w:rsid w:val="00B2247D"/>
    <w:rsid w:val="00B22620"/>
    <w:rsid w:val="00B229D2"/>
    <w:rsid w:val="00B23C01"/>
    <w:rsid w:val="00B243B1"/>
    <w:rsid w:val="00B24527"/>
    <w:rsid w:val="00B24BBA"/>
    <w:rsid w:val="00B2526F"/>
    <w:rsid w:val="00B25B7B"/>
    <w:rsid w:val="00B26216"/>
    <w:rsid w:val="00B265CF"/>
    <w:rsid w:val="00B26B48"/>
    <w:rsid w:val="00B27403"/>
    <w:rsid w:val="00B274D6"/>
    <w:rsid w:val="00B2785A"/>
    <w:rsid w:val="00B27A73"/>
    <w:rsid w:val="00B27AAC"/>
    <w:rsid w:val="00B27D86"/>
    <w:rsid w:val="00B27F33"/>
    <w:rsid w:val="00B30646"/>
    <w:rsid w:val="00B309B7"/>
    <w:rsid w:val="00B30D25"/>
    <w:rsid w:val="00B312CF"/>
    <w:rsid w:val="00B31703"/>
    <w:rsid w:val="00B3187C"/>
    <w:rsid w:val="00B31C97"/>
    <w:rsid w:val="00B3207D"/>
    <w:rsid w:val="00B32392"/>
    <w:rsid w:val="00B327FD"/>
    <w:rsid w:val="00B32C44"/>
    <w:rsid w:val="00B33309"/>
    <w:rsid w:val="00B345E9"/>
    <w:rsid w:val="00B347EA"/>
    <w:rsid w:val="00B34BF5"/>
    <w:rsid w:val="00B34E24"/>
    <w:rsid w:val="00B352EF"/>
    <w:rsid w:val="00B35723"/>
    <w:rsid w:val="00B35890"/>
    <w:rsid w:val="00B360B3"/>
    <w:rsid w:val="00B36121"/>
    <w:rsid w:val="00B361CC"/>
    <w:rsid w:val="00B36433"/>
    <w:rsid w:val="00B36AE5"/>
    <w:rsid w:val="00B36DCE"/>
    <w:rsid w:val="00B36DF1"/>
    <w:rsid w:val="00B371E9"/>
    <w:rsid w:val="00B376B9"/>
    <w:rsid w:val="00B37AAA"/>
    <w:rsid w:val="00B37FAF"/>
    <w:rsid w:val="00B40858"/>
    <w:rsid w:val="00B409C4"/>
    <w:rsid w:val="00B40FA4"/>
    <w:rsid w:val="00B41017"/>
    <w:rsid w:val="00B4147C"/>
    <w:rsid w:val="00B41795"/>
    <w:rsid w:val="00B417B6"/>
    <w:rsid w:val="00B41E78"/>
    <w:rsid w:val="00B41EC5"/>
    <w:rsid w:val="00B41FC0"/>
    <w:rsid w:val="00B42175"/>
    <w:rsid w:val="00B4219D"/>
    <w:rsid w:val="00B42350"/>
    <w:rsid w:val="00B42771"/>
    <w:rsid w:val="00B42B83"/>
    <w:rsid w:val="00B4378F"/>
    <w:rsid w:val="00B43CC3"/>
    <w:rsid w:val="00B43F50"/>
    <w:rsid w:val="00B440EA"/>
    <w:rsid w:val="00B4440B"/>
    <w:rsid w:val="00B44598"/>
    <w:rsid w:val="00B44961"/>
    <w:rsid w:val="00B44967"/>
    <w:rsid w:val="00B44BF8"/>
    <w:rsid w:val="00B4543F"/>
    <w:rsid w:val="00B45C1F"/>
    <w:rsid w:val="00B45DCC"/>
    <w:rsid w:val="00B46193"/>
    <w:rsid w:val="00B465F4"/>
    <w:rsid w:val="00B46711"/>
    <w:rsid w:val="00B46842"/>
    <w:rsid w:val="00B46B05"/>
    <w:rsid w:val="00B46D47"/>
    <w:rsid w:val="00B47395"/>
    <w:rsid w:val="00B475A0"/>
    <w:rsid w:val="00B47B77"/>
    <w:rsid w:val="00B47FB1"/>
    <w:rsid w:val="00B505B3"/>
    <w:rsid w:val="00B50798"/>
    <w:rsid w:val="00B509D0"/>
    <w:rsid w:val="00B5138D"/>
    <w:rsid w:val="00B51697"/>
    <w:rsid w:val="00B51CF7"/>
    <w:rsid w:val="00B52988"/>
    <w:rsid w:val="00B529AA"/>
    <w:rsid w:val="00B52D1B"/>
    <w:rsid w:val="00B530C1"/>
    <w:rsid w:val="00B53183"/>
    <w:rsid w:val="00B53322"/>
    <w:rsid w:val="00B53FCA"/>
    <w:rsid w:val="00B5438E"/>
    <w:rsid w:val="00B549AF"/>
    <w:rsid w:val="00B54CA9"/>
    <w:rsid w:val="00B55510"/>
    <w:rsid w:val="00B55C3F"/>
    <w:rsid w:val="00B56117"/>
    <w:rsid w:val="00B56AC0"/>
    <w:rsid w:val="00B56B44"/>
    <w:rsid w:val="00B56CF8"/>
    <w:rsid w:val="00B57A88"/>
    <w:rsid w:val="00B57E2A"/>
    <w:rsid w:val="00B601C3"/>
    <w:rsid w:val="00B6046B"/>
    <w:rsid w:val="00B608F8"/>
    <w:rsid w:val="00B6108B"/>
    <w:rsid w:val="00B6115D"/>
    <w:rsid w:val="00B613BB"/>
    <w:rsid w:val="00B61729"/>
    <w:rsid w:val="00B62422"/>
    <w:rsid w:val="00B62656"/>
    <w:rsid w:val="00B62909"/>
    <w:rsid w:val="00B629C0"/>
    <w:rsid w:val="00B62A9B"/>
    <w:rsid w:val="00B62C0B"/>
    <w:rsid w:val="00B63968"/>
    <w:rsid w:val="00B63A22"/>
    <w:rsid w:val="00B63D91"/>
    <w:rsid w:val="00B63F33"/>
    <w:rsid w:val="00B642B9"/>
    <w:rsid w:val="00B64307"/>
    <w:rsid w:val="00B64D85"/>
    <w:rsid w:val="00B64EFA"/>
    <w:rsid w:val="00B65A63"/>
    <w:rsid w:val="00B65D20"/>
    <w:rsid w:val="00B668EB"/>
    <w:rsid w:val="00B67C72"/>
    <w:rsid w:val="00B7068E"/>
    <w:rsid w:val="00B70979"/>
    <w:rsid w:val="00B709C6"/>
    <w:rsid w:val="00B71054"/>
    <w:rsid w:val="00B712A5"/>
    <w:rsid w:val="00B71833"/>
    <w:rsid w:val="00B71C8F"/>
    <w:rsid w:val="00B725B2"/>
    <w:rsid w:val="00B72710"/>
    <w:rsid w:val="00B727E3"/>
    <w:rsid w:val="00B72DB5"/>
    <w:rsid w:val="00B73464"/>
    <w:rsid w:val="00B739A3"/>
    <w:rsid w:val="00B73A01"/>
    <w:rsid w:val="00B74734"/>
    <w:rsid w:val="00B74A59"/>
    <w:rsid w:val="00B7534B"/>
    <w:rsid w:val="00B7581C"/>
    <w:rsid w:val="00B77A2E"/>
    <w:rsid w:val="00B77EF4"/>
    <w:rsid w:val="00B80908"/>
    <w:rsid w:val="00B8120B"/>
    <w:rsid w:val="00B8162D"/>
    <w:rsid w:val="00B819D4"/>
    <w:rsid w:val="00B81BCB"/>
    <w:rsid w:val="00B81E6F"/>
    <w:rsid w:val="00B81F7B"/>
    <w:rsid w:val="00B8210B"/>
    <w:rsid w:val="00B824A3"/>
    <w:rsid w:val="00B82785"/>
    <w:rsid w:val="00B82A2E"/>
    <w:rsid w:val="00B82CDF"/>
    <w:rsid w:val="00B832A8"/>
    <w:rsid w:val="00B8388C"/>
    <w:rsid w:val="00B842BE"/>
    <w:rsid w:val="00B84C76"/>
    <w:rsid w:val="00B84EEE"/>
    <w:rsid w:val="00B84F20"/>
    <w:rsid w:val="00B85226"/>
    <w:rsid w:val="00B86374"/>
    <w:rsid w:val="00B864BC"/>
    <w:rsid w:val="00B86609"/>
    <w:rsid w:val="00B86825"/>
    <w:rsid w:val="00B86B0F"/>
    <w:rsid w:val="00B8794F"/>
    <w:rsid w:val="00B904D9"/>
    <w:rsid w:val="00B9082E"/>
    <w:rsid w:val="00B90DF3"/>
    <w:rsid w:val="00B90E4A"/>
    <w:rsid w:val="00B90E87"/>
    <w:rsid w:val="00B90F69"/>
    <w:rsid w:val="00B91752"/>
    <w:rsid w:val="00B91AD8"/>
    <w:rsid w:val="00B921F1"/>
    <w:rsid w:val="00B928B2"/>
    <w:rsid w:val="00B92A46"/>
    <w:rsid w:val="00B92C19"/>
    <w:rsid w:val="00B92C34"/>
    <w:rsid w:val="00B94016"/>
    <w:rsid w:val="00B94384"/>
    <w:rsid w:val="00B94646"/>
    <w:rsid w:val="00B94794"/>
    <w:rsid w:val="00B94BD1"/>
    <w:rsid w:val="00B94D48"/>
    <w:rsid w:val="00B956D0"/>
    <w:rsid w:val="00B9595C"/>
    <w:rsid w:val="00B95EFD"/>
    <w:rsid w:val="00B963F7"/>
    <w:rsid w:val="00B96715"/>
    <w:rsid w:val="00B975D2"/>
    <w:rsid w:val="00BA04EA"/>
    <w:rsid w:val="00BA06CC"/>
    <w:rsid w:val="00BA1008"/>
    <w:rsid w:val="00BA126E"/>
    <w:rsid w:val="00BA185D"/>
    <w:rsid w:val="00BA1A09"/>
    <w:rsid w:val="00BA1B38"/>
    <w:rsid w:val="00BA1E59"/>
    <w:rsid w:val="00BA1EF4"/>
    <w:rsid w:val="00BA3019"/>
    <w:rsid w:val="00BA3C43"/>
    <w:rsid w:val="00BA4361"/>
    <w:rsid w:val="00BA4B25"/>
    <w:rsid w:val="00BA5665"/>
    <w:rsid w:val="00BA5F58"/>
    <w:rsid w:val="00BA654D"/>
    <w:rsid w:val="00BA7E5D"/>
    <w:rsid w:val="00BA7ED3"/>
    <w:rsid w:val="00BB03C1"/>
    <w:rsid w:val="00BB0B88"/>
    <w:rsid w:val="00BB0D29"/>
    <w:rsid w:val="00BB1BD8"/>
    <w:rsid w:val="00BB25A9"/>
    <w:rsid w:val="00BB25D7"/>
    <w:rsid w:val="00BB298B"/>
    <w:rsid w:val="00BB3071"/>
    <w:rsid w:val="00BB3233"/>
    <w:rsid w:val="00BB34C8"/>
    <w:rsid w:val="00BB3661"/>
    <w:rsid w:val="00BB39DD"/>
    <w:rsid w:val="00BB3BAD"/>
    <w:rsid w:val="00BB49BD"/>
    <w:rsid w:val="00BB4CC2"/>
    <w:rsid w:val="00BB5595"/>
    <w:rsid w:val="00BB5C2C"/>
    <w:rsid w:val="00BB6672"/>
    <w:rsid w:val="00BB74FF"/>
    <w:rsid w:val="00BB75E3"/>
    <w:rsid w:val="00BB77A9"/>
    <w:rsid w:val="00BB7C45"/>
    <w:rsid w:val="00BB7E88"/>
    <w:rsid w:val="00BC0122"/>
    <w:rsid w:val="00BC0599"/>
    <w:rsid w:val="00BC09F9"/>
    <w:rsid w:val="00BC0C61"/>
    <w:rsid w:val="00BC15C5"/>
    <w:rsid w:val="00BC18C0"/>
    <w:rsid w:val="00BC19CC"/>
    <w:rsid w:val="00BC3846"/>
    <w:rsid w:val="00BC3AB9"/>
    <w:rsid w:val="00BC3B01"/>
    <w:rsid w:val="00BC4983"/>
    <w:rsid w:val="00BC49F9"/>
    <w:rsid w:val="00BC4ADD"/>
    <w:rsid w:val="00BC5072"/>
    <w:rsid w:val="00BC57B0"/>
    <w:rsid w:val="00BC5F20"/>
    <w:rsid w:val="00BC5FC8"/>
    <w:rsid w:val="00BC65DD"/>
    <w:rsid w:val="00BC6792"/>
    <w:rsid w:val="00BC72C5"/>
    <w:rsid w:val="00BC796E"/>
    <w:rsid w:val="00BD06AE"/>
    <w:rsid w:val="00BD0710"/>
    <w:rsid w:val="00BD10FC"/>
    <w:rsid w:val="00BD2D5D"/>
    <w:rsid w:val="00BD3088"/>
    <w:rsid w:val="00BD31C1"/>
    <w:rsid w:val="00BD3869"/>
    <w:rsid w:val="00BD40A7"/>
    <w:rsid w:val="00BD41BA"/>
    <w:rsid w:val="00BD494D"/>
    <w:rsid w:val="00BD4EF7"/>
    <w:rsid w:val="00BD4FFD"/>
    <w:rsid w:val="00BD5BA7"/>
    <w:rsid w:val="00BD6028"/>
    <w:rsid w:val="00BD61B6"/>
    <w:rsid w:val="00BD61BE"/>
    <w:rsid w:val="00BD65F1"/>
    <w:rsid w:val="00BD6A02"/>
    <w:rsid w:val="00BD6CAD"/>
    <w:rsid w:val="00BD7CE1"/>
    <w:rsid w:val="00BE0AB3"/>
    <w:rsid w:val="00BE0BCF"/>
    <w:rsid w:val="00BE0CA3"/>
    <w:rsid w:val="00BE0D33"/>
    <w:rsid w:val="00BE1455"/>
    <w:rsid w:val="00BE1504"/>
    <w:rsid w:val="00BE1867"/>
    <w:rsid w:val="00BE27C9"/>
    <w:rsid w:val="00BE3457"/>
    <w:rsid w:val="00BE3589"/>
    <w:rsid w:val="00BE35D2"/>
    <w:rsid w:val="00BE3820"/>
    <w:rsid w:val="00BE3883"/>
    <w:rsid w:val="00BE3AD8"/>
    <w:rsid w:val="00BE3F82"/>
    <w:rsid w:val="00BE41BD"/>
    <w:rsid w:val="00BE4323"/>
    <w:rsid w:val="00BE4C69"/>
    <w:rsid w:val="00BE5013"/>
    <w:rsid w:val="00BE52C1"/>
    <w:rsid w:val="00BE5313"/>
    <w:rsid w:val="00BE53B1"/>
    <w:rsid w:val="00BE5524"/>
    <w:rsid w:val="00BE5A87"/>
    <w:rsid w:val="00BE5D78"/>
    <w:rsid w:val="00BE635E"/>
    <w:rsid w:val="00BE646D"/>
    <w:rsid w:val="00BE6B7B"/>
    <w:rsid w:val="00BE6C37"/>
    <w:rsid w:val="00BE721A"/>
    <w:rsid w:val="00BE7473"/>
    <w:rsid w:val="00BF0B14"/>
    <w:rsid w:val="00BF1380"/>
    <w:rsid w:val="00BF1598"/>
    <w:rsid w:val="00BF1643"/>
    <w:rsid w:val="00BF1C95"/>
    <w:rsid w:val="00BF2323"/>
    <w:rsid w:val="00BF240B"/>
    <w:rsid w:val="00BF2514"/>
    <w:rsid w:val="00BF2937"/>
    <w:rsid w:val="00BF2E5D"/>
    <w:rsid w:val="00BF3418"/>
    <w:rsid w:val="00BF3C6B"/>
    <w:rsid w:val="00BF3DDC"/>
    <w:rsid w:val="00BF3DE3"/>
    <w:rsid w:val="00BF410B"/>
    <w:rsid w:val="00BF4424"/>
    <w:rsid w:val="00BF4483"/>
    <w:rsid w:val="00BF4C1E"/>
    <w:rsid w:val="00BF5393"/>
    <w:rsid w:val="00BF5AC7"/>
    <w:rsid w:val="00BF6A0F"/>
    <w:rsid w:val="00BF6CA9"/>
    <w:rsid w:val="00BF6D46"/>
    <w:rsid w:val="00BF7044"/>
    <w:rsid w:val="00BF7325"/>
    <w:rsid w:val="00BF7568"/>
    <w:rsid w:val="00BF75DE"/>
    <w:rsid w:val="00BF7DC9"/>
    <w:rsid w:val="00BF7F28"/>
    <w:rsid w:val="00C000B3"/>
    <w:rsid w:val="00C002A1"/>
    <w:rsid w:val="00C003A0"/>
    <w:rsid w:val="00C00A12"/>
    <w:rsid w:val="00C01246"/>
    <w:rsid w:val="00C012B4"/>
    <w:rsid w:val="00C01489"/>
    <w:rsid w:val="00C01609"/>
    <w:rsid w:val="00C01C46"/>
    <w:rsid w:val="00C02023"/>
    <w:rsid w:val="00C02180"/>
    <w:rsid w:val="00C021E1"/>
    <w:rsid w:val="00C022F3"/>
    <w:rsid w:val="00C0259D"/>
    <w:rsid w:val="00C02B2E"/>
    <w:rsid w:val="00C02D20"/>
    <w:rsid w:val="00C02E27"/>
    <w:rsid w:val="00C0338F"/>
    <w:rsid w:val="00C0342E"/>
    <w:rsid w:val="00C036B5"/>
    <w:rsid w:val="00C04037"/>
    <w:rsid w:val="00C043F9"/>
    <w:rsid w:val="00C04880"/>
    <w:rsid w:val="00C0508C"/>
    <w:rsid w:val="00C05552"/>
    <w:rsid w:val="00C0556E"/>
    <w:rsid w:val="00C055A4"/>
    <w:rsid w:val="00C05A69"/>
    <w:rsid w:val="00C05C42"/>
    <w:rsid w:val="00C05C54"/>
    <w:rsid w:val="00C05CE7"/>
    <w:rsid w:val="00C05E1B"/>
    <w:rsid w:val="00C064C7"/>
    <w:rsid w:val="00C0652D"/>
    <w:rsid w:val="00C0653B"/>
    <w:rsid w:val="00C066F5"/>
    <w:rsid w:val="00C06F55"/>
    <w:rsid w:val="00C07E7C"/>
    <w:rsid w:val="00C07FB9"/>
    <w:rsid w:val="00C10D53"/>
    <w:rsid w:val="00C10F46"/>
    <w:rsid w:val="00C110D9"/>
    <w:rsid w:val="00C11518"/>
    <w:rsid w:val="00C118D8"/>
    <w:rsid w:val="00C11986"/>
    <w:rsid w:val="00C11AB3"/>
    <w:rsid w:val="00C12411"/>
    <w:rsid w:val="00C1253D"/>
    <w:rsid w:val="00C12F5B"/>
    <w:rsid w:val="00C130A8"/>
    <w:rsid w:val="00C1358A"/>
    <w:rsid w:val="00C13743"/>
    <w:rsid w:val="00C13D87"/>
    <w:rsid w:val="00C141BD"/>
    <w:rsid w:val="00C1436F"/>
    <w:rsid w:val="00C14527"/>
    <w:rsid w:val="00C15978"/>
    <w:rsid w:val="00C15EA9"/>
    <w:rsid w:val="00C15FC9"/>
    <w:rsid w:val="00C16B7D"/>
    <w:rsid w:val="00C170D3"/>
    <w:rsid w:val="00C178E4"/>
    <w:rsid w:val="00C17A74"/>
    <w:rsid w:val="00C17B8A"/>
    <w:rsid w:val="00C20D52"/>
    <w:rsid w:val="00C20D7B"/>
    <w:rsid w:val="00C20DAC"/>
    <w:rsid w:val="00C20F0B"/>
    <w:rsid w:val="00C2178B"/>
    <w:rsid w:val="00C2185C"/>
    <w:rsid w:val="00C222CD"/>
    <w:rsid w:val="00C2297C"/>
    <w:rsid w:val="00C22F4D"/>
    <w:rsid w:val="00C22F9E"/>
    <w:rsid w:val="00C23401"/>
    <w:rsid w:val="00C23D3E"/>
    <w:rsid w:val="00C2446A"/>
    <w:rsid w:val="00C2467D"/>
    <w:rsid w:val="00C24C90"/>
    <w:rsid w:val="00C2674D"/>
    <w:rsid w:val="00C26C1B"/>
    <w:rsid w:val="00C26DEB"/>
    <w:rsid w:val="00C27986"/>
    <w:rsid w:val="00C30299"/>
    <w:rsid w:val="00C303FF"/>
    <w:rsid w:val="00C308FD"/>
    <w:rsid w:val="00C3092A"/>
    <w:rsid w:val="00C30A70"/>
    <w:rsid w:val="00C30C1A"/>
    <w:rsid w:val="00C30E4D"/>
    <w:rsid w:val="00C30F5C"/>
    <w:rsid w:val="00C31A8D"/>
    <w:rsid w:val="00C325E8"/>
    <w:rsid w:val="00C32A31"/>
    <w:rsid w:val="00C3318B"/>
    <w:rsid w:val="00C333C7"/>
    <w:rsid w:val="00C334A8"/>
    <w:rsid w:val="00C33995"/>
    <w:rsid w:val="00C33DC4"/>
    <w:rsid w:val="00C34520"/>
    <w:rsid w:val="00C3456E"/>
    <w:rsid w:val="00C34882"/>
    <w:rsid w:val="00C349EA"/>
    <w:rsid w:val="00C34D9F"/>
    <w:rsid w:val="00C361E4"/>
    <w:rsid w:val="00C36B91"/>
    <w:rsid w:val="00C36D6A"/>
    <w:rsid w:val="00C3781C"/>
    <w:rsid w:val="00C37C5C"/>
    <w:rsid w:val="00C400F7"/>
    <w:rsid w:val="00C40639"/>
    <w:rsid w:val="00C40BAD"/>
    <w:rsid w:val="00C40DB2"/>
    <w:rsid w:val="00C41427"/>
    <w:rsid w:val="00C4165D"/>
    <w:rsid w:val="00C4183C"/>
    <w:rsid w:val="00C41A81"/>
    <w:rsid w:val="00C42509"/>
    <w:rsid w:val="00C4275D"/>
    <w:rsid w:val="00C4390A"/>
    <w:rsid w:val="00C43AEA"/>
    <w:rsid w:val="00C44A2B"/>
    <w:rsid w:val="00C44AE1"/>
    <w:rsid w:val="00C44EE0"/>
    <w:rsid w:val="00C455B6"/>
    <w:rsid w:val="00C45DDB"/>
    <w:rsid w:val="00C46598"/>
    <w:rsid w:val="00C465A8"/>
    <w:rsid w:val="00C466CC"/>
    <w:rsid w:val="00C46C0C"/>
    <w:rsid w:val="00C46D18"/>
    <w:rsid w:val="00C46F85"/>
    <w:rsid w:val="00C47050"/>
    <w:rsid w:val="00C4726C"/>
    <w:rsid w:val="00C4754F"/>
    <w:rsid w:val="00C478FE"/>
    <w:rsid w:val="00C50027"/>
    <w:rsid w:val="00C5054A"/>
    <w:rsid w:val="00C505CD"/>
    <w:rsid w:val="00C50691"/>
    <w:rsid w:val="00C506B1"/>
    <w:rsid w:val="00C50CA4"/>
    <w:rsid w:val="00C50F4E"/>
    <w:rsid w:val="00C519D2"/>
    <w:rsid w:val="00C51F80"/>
    <w:rsid w:val="00C521D9"/>
    <w:rsid w:val="00C5240B"/>
    <w:rsid w:val="00C52719"/>
    <w:rsid w:val="00C52D78"/>
    <w:rsid w:val="00C52DDA"/>
    <w:rsid w:val="00C52E22"/>
    <w:rsid w:val="00C53B16"/>
    <w:rsid w:val="00C53EB4"/>
    <w:rsid w:val="00C53F37"/>
    <w:rsid w:val="00C53FBD"/>
    <w:rsid w:val="00C542EA"/>
    <w:rsid w:val="00C54E6E"/>
    <w:rsid w:val="00C554B6"/>
    <w:rsid w:val="00C5574F"/>
    <w:rsid w:val="00C5589B"/>
    <w:rsid w:val="00C55A31"/>
    <w:rsid w:val="00C55C0B"/>
    <w:rsid w:val="00C565B6"/>
    <w:rsid w:val="00C565C6"/>
    <w:rsid w:val="00C56849"/>
    <w:rsid w:val="00C56E50"/>
    <w:rsid w:val="00C570D2"/>
    <w:rsid w:val="00C573AF"/>
    <w:rsid w:val="00C576FC"/>
    <w:rsid w:val="00C578FD"/>
    <w:rsid w:val="00C57CF8"/>
    <w:rsid w:val="00C602C8"/>
    <w:rsid w:val="00C603C5"/>
    <w:rsid w:val="00C6095E"/>
    <w:rsid w:val="00C60CC8"/>
    <w:rsid w:val="00C60F79"/>
    <w:rsid w:val="00C61172"/>
    <w:rsid w:val="00C617DD"/>
    <w:rsid w:val="00C61864"/>
    <w:rsid w:val="00C61BB0"/>
    <w:rsid w:val="00C62A06"/>
    <w:rsid w:val="00C6314B"/>
    <w:rsid w:val="00C63D53"/>
    <w:rsid w:val="00C6483C"/>
    <w:rsid w:val="00C64848"/>
    <w:rsid w:val="00C64AEE"/>
    <w:rsid w:val="00C64B3B"/>
    <w:rsid w:val="00C64D08"/>
    <w:rsid w:val="00C652F2"/>
    <w:rsid w:val="00C658C8"/>
    <w:rsid w:val="00C66026"/>
    <w:rsid w:val="00C6654B"/>
    <w:rsid w:val="00C66E67"/>
    <w:rsid w:val="00C6702E"/>
    <w:rsid w:val="00C67844"/>
    <w:rsid w:val="00C6790A"/>
    <w:rsid w:val="00C67ABA"/>
    <w:rsid w:val="00C67BE9"/>
    <w:rsid w:val="00C67C20"/>
    <w:rsid w:val="00C67C27"/>
    <w:rsid w:val="00C70067"/>
    <w:rsid w:val="00C70387"/>
    <w:rsid w:val="00C70504"/>
    <w:rsid w:val="00C70796"/>
    <w:rsid w:val="00C70CCA"/>
    <w:rsid w:val="00C71046"/>
    <w:rsid w:val="00C71188"/>
    <w:rsid w:val="00C72697"/>
    <w:rsid w:val="00C7298F"/>
    <w:rsid w:val="00C7360C"/>
    <w:rsid w:val="00C7364E"/>
    <w:rsid w:val="00C738B2"/>
    <w:rsid w:val="00C73FA7"/>
    <w:rsid w:val="00C74A66"/>
    <w:rsid w:val="00C74AF2"/>
    <w:rsid w:val="00C75440"/>
    <w:rsid w:val="00C7576F"/>
    <w:rsid w:val="00C75B91"/>
    <w:rsid w:val="00C75BD8"/>
    <w:rsid w:val="00C75E82"/>
    <w:rsid w:val="00C75FD9"/>
    <w:rsid w:val="00C761AC"/>
    <w:rsid w:val="00C7640C"/>
    <w:rsid w:val="00C76491"/>
    <w:rsid w:val="00C76726"/>
    <w:rsid w:val="00C76A1B"/>
    <w:rsid w:val="00C770B1"/>
    <w:rsid w:val="00C7736A"/>
    <w:rsid w:val="00C77A74"/>
    <w:rsid w:val="00C77D18"/>
    <w:rsid w:val="00C77EA5"/>
    <w:rsid w:val="00C80119"/>
    <w:rsid w:val="00C8056C"/>
    <w:rsid w:val="00C805A0"/>
    <w:rsid w:val="00C806A9"/>
    <w:rsid w:val="00C8082E"/>
    <w:rsid w:val="00C8104E"/>
    <w:rsid w:val="00C811B0"/>
    <w:rsid w:val="00C818A0"/>
    <w:rsid w:val="00C826FF"/>
    <w:rsid w:val="00C835A5"/>
    <w:rsid w:val="00C8396D"/>
    <w:rsid w:val="00C83A04"/>
    <w:rsid w:val="00C840F0"/>
    <w:rsid w:val="00C843FB"/>
    <w:rsid w:val="00C84606"/>
    <w:rsid w:val="00C84E82"/>
    <w:rsid w:val="00C857BA"/>
    <w:rsid w:val="00C857F2"/>
    <w:rsid w:val="00C85A6E"/>
    <w:rsid w:val="00C85E41"/>
    <w:rsid w:val="00C860AD"/>
    <w:rsid w:val="00C8629B"/>
    <w:rsid w:val="00C862DF"/>
    <w:rsid w:val="00C90171"/>
    <w:rsid w:val="00C90DE3"/>
    <w:rsid w:val="00C91009"/>
    <w:rsid w:val="00C912F5"/>
    <w:rsid w:val="00C91345"/>
    <w:rsid w:val="00C914ED"/>
    <w:rsid w:val="00C917BA"/>
    <w:rsid w:val="00C9196C"/>
    <w:rsid w:val="00C91EE1"/>
    <w:rsid w:val="00C924A4"/>
    <w:rsid w:val="00C92A6F"/>
    <w:rsid w:val="00C93934"/>
    <w:rsid w:val="00C93BF1"/>
    <w:rsid w:val="00C93EBA"/>
    <w:rsid w:val="00C94136"/>
    <w:rsid w:val="00C94C52"/>
    <w:rsid w:val="00C952C8"/>
    <w:rsid w:val="00C95F92"/>
    <w:rsid w:val="00C962D0"/>
    <w:rsid w:val="00C9632A"/>
    <w:rsid w:val="00C965E7"/>
    <w:rsid w:val="00C96634"/>
    <w:rsid w:val="00C96E72"/>
    <w:rsid w:val="00C9757A"/>
    <w:rsid w:val="00CA01F4"/>
    <w:rsid w:val="00CA0714"/>
    <w:rsid w:val="00CA0753"/>
    <w:rsid w:val="00CA0D9D"/>
    <w:rsid w:val="00CA1B6C"/>
    <w:rsid w:val="00CA1DBE"/>
    <w:rsid w:val="00CA2B1C"/>
    <w:rsid w:val="00CA323B"/>
    <w:rsid w:val="00CA3815"/>
    <w:rsid w:val="00CA3BB9"/>
    <w:rsid w:val="00CA3DF5"/>
    <w:rsid w:val="00CA3E74"/>
    <w:rsid w:val="00CA40D3"/>
    <w:rsid w:val="00CA497C"/>
    <w:rsid w:val="00CA498B"/>
    <w:rsid w:val="00CA4B48"/>
    <w:rsid w:val="00CA4DA9"/>
    <w:rsid w:val="00CA582B"/>
    <w:rsid w:val="00CA5B6D"/>
    <w:rsid w:val="00CA5D55"/>
    <w:rsid w:val="00CA5E94"/>
    <w:rsid w:val="00CA5F57"/>
    <w:rsid w:val="00CA65E5"/>
    <w:rsid w:val="00CA72F7"/>
    <w:rsid w:val="00CA7919"/>
    <w:rsid w:val="00CB02AA"/>
    <w:rsid w:val="00CB07E9"/>
    <w:rsid w:val="00CB096C"/>
    <w:rsid w:val="00CB0E4F"/>
    <w:rsid w:val="00CB1104"/>
    <w:rsid w:val="00CB1177"/>
    <w:rsid w:val="00CB134E"/>
    <w:rsid w:val="00CB1431"/>
    <w:rsid w:val="00CB198F"/>
    <w:rsid w:val="00CB2F67"/>
    <w:rsid w:val="00CB2F6F"/>
    <w:rsid w:val="00CB2F70"/>
    <w:rsid w:val="00CB412B"/>
    <w:rsid w:val="00CB4663"/>
    <w:rsid w:val="00CB497A"/>
    <w:rsid w:val="00CB50E0"/>
    <w:rsid w:val="00CB511D"/>
    <w:rsid w:val="00CB56C4"/>
    <w:rsid w:val="00CB5B07"/>
    <w:rsid w:val="00CB5E62"/>
    <w:rsid w:val="00CB67F6"/>
    <w:rsid w:val="00CB7211"/>
    <w:rsid w:val="00CB74BB"/>
    <w:rsid w:val="00CB7AAF"/>
    <w:rsid w:val="00CC0184"/>
    <w:rsid w:val="00CC032D"/>
    <w:rsid w:val="00CC04EA"/>
    <w:rsid w:val="00CC1274"/>
    <w:rsid w:val="00CC16DE"/>
    <w:rsid w:val="00CC1713"/>
    <w:rsid w:val="00CC1764"/>
    <w:rsid w:val="00CC1BF8"/>
    <w:rsid w:val="00CC210C"/>
    <w:rsid w:val="00CC2217"/>
    <w:rsid w:val="00CC22D6"/>
    <w:rsid w:val="00CC24CE"/>
    <w:rsid w:val="00CC2687"/>
    <w:rsid w:val="00CC31B7"/>
    <w:rsid w:val="00CC3B4E"/>
    <w:rsid w:val="00CC3B96"/>
    <w:rsid w:val="00CC3D77"/>
    <w:rsid w:val="00CC417E"/>
    <w:rsid w:val="00CC4360"/>
    <w:rsid w:val="00CC483F"/>
    <w:rsid w:val="00CC4FEA"/>
    <w:rsid w:val="00CC5067"/>
    <w:rsid w:val="00CC5691"/>
    <w:rsid w:val="00CC684E"/>
    <w:rsid w:val="00CC7F6B"/>
    <w:rsid w:val="00CD000D"/>
    <w:rsid w:val="00CD0394"/>
    <w:rsid w:val="00CD05C8"/>
    <w:rsid w:val="00CD0979"/>
    <w:rsid w:val="00CD0D25"/>
    <w:rsid w:val="00CD0FC2"/>
    <w:rsid w:val="00CD1385"/>
    <w:rsid w:val="00CD14E0"/>
    <w:rsid w:val="00CD15DC"/>
    <w:rsid w:val="00CD1957"/>
    <w:rsid w:val="00CD2CD5"/>
    <w:rsid w:val="00CD2CE6"/>
    <w:rsid w:val="00CD3139"/>
    <w:rsid w:val="00CD38D8"/>
    <w:rsid w:val="00CD4501"/>
    <w:rsid w:val="00CD450C"/>
    <w:rsid w:val="00CD48BC"/>
    <w:rsid w:val="00CD4AB6"/>
    <w:rsid w:val="00CD4DA9"/>
    <w:rsid w:val="00CD4FDF"/>
    <w:rsid w:val="00CD56DD"/>
    <w:rsid w:val="00CD614B"/>
    <w:rsid w:val="00CD653F"/>
    <w:rsid w:val="00CD67FC"/>
    <w:rsid w:val="00CD6F32"/>
    <w:rsid w:val="00CE019E"/>
    <w:rsid w:val="00CE0B10"/>
    <w:rsid w:val="00CE0B2C"/>
    <w:rsid w:val="00CE0B72"/>
    <w:rsid w:val="00CE10E1"/>
    <w:rsid w:val="00CE11E5"/>
    <w:rsid w:val="00CE1F2A"/>
    <w:rsid w:val="00CE210D"/>
    <w:rsid w:val="00CE23CD"/>
    <w:rsid w:val="00CE26D8"/>
    <w:rsid w:val="00CE2D0A"/>
    <w:rsid w:val="00CE3029"/>
    <w:rsid w:val="00CE39FD"/>
    <w:rsid w:val="00CE4340"/>
    <w:rsid w:val="00CE4633"/>
    <w:rsid w:val="00CE47B5"/>
    <w:rsid w:val="00CE4854"/>
    <w:rsid w:val="00CE4A20"/>
    <w:rsid w:val="00CE5034"/>
    <w:rsid w:val="00CE5B23"/>
    <w:rsid w:val="00CE609E"/>
    <w:rsid w:val="00CE710C"/>
    <w:rsid w:val="00CE7CEA"/>
    <w:rsid w:val="00CE7E58"/>
    <w:rsid w:val="00CF02C9"/>
    <w:rsid w:val="00CF06ED"/>
    <w:rsid w:val="00CF073C"/>
    <w:rsid w:val="00CF08A2"/>
    <w:rsid w:val="00CF0C63"/>
    <w:rsid w:val="00CF0F7B"/>
    <w:rsid w:val="00CF1337"/>
    <w:rsid w:val="00CF1ECA"/>
    <w:rsid w:val="00CF2387"/>
    <w:rsid w:val="00CF23E2"/>
    <w:rsid w:val="00CF2914"/>
    <w:rsid w:val="00CF29E9"/>
    <w:rsid w:val="00CF2E88"/>
    <w:rsid w:val="00CF2F0E"/>
    <w:rsid w:val="00CF3E97"/>
    <w:rsid w:val="00CF4225"/>
    <w:rsid w:val="00CF47A0"/>
    <w:rsid w:val="00CF4D80"/>
    <w:rsid w:val="00CF534D"/>
    <w:rsid w:val="00CF559F"/>
    <w:rsid w:val="00CF5F59"/>
    <w:rsid w:val="00CF628F"/>
    <w:rsid w:val="00CF6C92"/>
    <w:rsid w:val="00CF7656"/>
    <w:rsid w:val="00CF7ED0"/>
    <w:rsid w:val="00D0015E"/>
    <w:rsid w:val="00D009DB"/>
    <w:rsid w:val="00D00AAD"/>
    <w:rsid w:val="00D00C70"/>
    <w:rsid w:val="00D0208D"/>
    <w:rsid w:val="00D020EC"/>
    <w:rsid w:val="00D0297E"/>
    <w:rsid w:val="00D02E00"/>
    <w:rsid w:val="00D02EB2"/>
    <w:rsid w:val="00D03378"/>
    <w:rsid w:val="00D03509"/>
    <w:rsid w:val="00D03569"/>
    <w:rsid w:val="00D0363F"/>
    <w:rsid w:val="00D03A2B"/>
    <w:rsid w:val="00D04470"/>
    <w:rsid w:val="00D044C3"/>
    <w:rsid w:val="00D04DDF"/>
    <w:rsid w:val="00D0515D"/>
    <w:rsid w:val="00D052F5"/>
    <w:rsid w:val="00D057D8"/>
    <w:rsid w:val="00D05A45"/>
    <w:rsid w:val="00D05B3C"/>
    <w:rsid w:val="00D060B9"/>
    <w:rsid w:val="00D06811"/>
    <w:rsid w:val="00D06B93"/>
    <w:rsid w:val="00D076AE"/>
    <w:rsid w:val="00D078E1"/>
    <w:rsid w:val="00D07B36"/>
    <w:rsid w:val="00D07DBB"/>
    <w:rsid w:val="00D07EBA"/>
    <w:rsid w:val="00D07F09"/>
    <w:rsid w:val="00D11734"/>
    <w:rsid w:val="00D1219B"/>
    <w:rsid w:val="00D12320"/>
    <w:rsid w:val="00D126EF"/>
    <w:rsid w:val="00D13418"/>
    <w:rsid w:val="00D1359D"/>
    <w:rsid w:val="00D13D26"/>
    <w:rsid w:val="00D14793"/>
    <w:rsid w:val="00D1484A"/>
    <w:rsid w:val="00D14CD0"/>
    <w:rsid w:val="00D14F9A"/>
    <w:rsid w:val="00D150C0"/>
    <w:rsid w:val="00D15603"/>
    <w:rsid w:val="00D1608A"/>
    <w:rsid w:val="00D1616E"/>
    <w:rsid w:val="00D165C6"/>
    <w:rsid w:val="00D171B2"/>
    <w:rsid w:val="00D17330"/>
    <w:rsid w:val="00D17AA9"/>
    <w:rsid w:val="00D17AB5"/>
    <w:rsid w:val="00D20173"/>
    <w:rsid w:val="00D202B3"/>
    <w:rsid w:val="00D206A5"/>
    <w:rsid w:val="00D2108A"/>
    <w:rsid w:val="00D21448"/>
    <w:rsid w:val="00D2170F"/>
    <w:rsid w:val="00D21B54"/>
    <w:rsid w:val="00D21BFF"/>
    <w:rsid w:val="00D21EA0"/>
    <w:rsid w:val="00D2238B"/>
    <w:rsid w:val="00D226F8"/>
    <w:rsid w:val="00D22A46"/>
    <w:rsid w:val="00D2414C"/>
    <w:rsid w:val="00D243FC"/>
    <w:rsid w:val="00D251EB"/>
    <w:rsid w:val="00D2561A"/>
    <w:rsid w:val="00D25BB2"/>
    <w:rsid w:val="00D269DE"/>
    <w:rsid w:val="00D26E85"/>
    <w:rsid w:val="00D271E6"/>
    <w:rsid w:val="00D27539"/>
    <w:rsid w:val="00D27949"/>
    <w:rsid w:val="00D27C7E"/>
    <w:rsid w:val="00D27FC2"/>
    <w:rsid w:val="00D3004F"/>
    <w:rsid w:val="00D301C5"/>
    <w:rsid w:val="00D30823"/>
    <w:rsid w:val="00D309ED"/>
    <w:rsid w:val="00D30CF2"/>
    <w:rsid w:val="00D317A5"/>
    <w:rsid w:val="00D3197C"/>
    <w:rsid w:val="00D320DE"/>
    <w:rsid w:val="00D32546"/>
    <w:rsid w:val="00D3256A"/>
    <w:rsid w:val="00D32615"/>
    <w:rsid w:val="00D32FC0"/>
    <w:rsid w:val="00D3338E"/>
    <w:rsid w:val="00D33B4B"/>
    <w:rsid w:val="00D33BC6"/>
    <w:rsid w:val="00D343CB"/>
    <w:rsid w:val="00D34743"/>
    <w:rsid w:val="00D3499B"/>
    <w:rsid w:val="00D34D81"/>
    <w:rsid w:val="00D35625"/>
    <w:rsid w:val="00D356DF"/>
    <w:rsid w:val="00D35F09"/>
    <w:rsid w:val="00D363AA"/>
    <w:rsid w:val="00D369A0"/>
    <w:rsid w:val="00D36A95"/>
    <w:rsid w:val="00D37543"/>
    <w:rsid w:val="00D37A06"/>
    <w:rsid w:val="00D37F1F"/>
    <w:rsid w:val="00D40053"/>
    <w:rsid w:val="00D40071"/>
    <w:rsid w:val="00D402AA"/>
    <w:rsid w:val="00D409F3"/>
    <w:rsid w:val="00D40F99"/>
    <w:rsid w:val="00D41777"/>
    <w:rsid w:val="00D41ADC"/>
    <w:rsid w:val="00D41DB5"/>
    <w:rsid w:val="00D41FEE"/>
    <w:rsid w:val="00D42841"/>
    <w:rsid w:val="00D42BE2"/>
    <w:rsid w:val="00D4369B"/>
    <w:rsid w:val="00D437AB"/>
    <w:rsid w:val="00D4394E"/>
    <w:rsid w:val="00D443D0"/>
    <w:rsid w:val="00D4473E"/>
    <w:rsid w:val="00D448BE"/>
    <w:rsid w:val="00D44BF6"/>
    <w:rsid w:val="00D44FEB"/>
    <w:rsid w:val="00D45463"/>
    <w:rsid w:val="00D45876"/>
    <w:rsid w:val="00D45DAE"/>
    <w:rsid w:val="00D45EDE"/>
    <w:rsid w:val="00D464BB"/>
    <w:rsid w:val="00D4663D"/>
    <w:rsid w:val="00D46B40"/>
    <w:rsid w:val="00D47182"/>
    <w:rsid w:val="00D501F8"/>
    <w:rsid w:val="00D50758"/>
    <w:rsid w:val="00D5075A"/>
    <w:rsid w:val="00D5083D"/>
    <w:rsid w:val="00D51E76"/>
    <w:rsid w:val="00D52431"/>
    <w:rsid w:val="00D524FE"/>
    <w:rsid w:val="00D529BA"/>
    <w:rsid w:val="00D52D4A"/>
    <w:rsid w:val="00D52E9B"/>
    <w:rsid w:val="00D52ECA"/>
    <w:rsid w:val="00D5315A"/>
    <w:rsid w:val="00D53F95"/>
    <w:rsid w:val="00D547DA"/>
    <w:rsid w:val="00D5564E"/>
    <w:rsid w:val="00D55B5A"/>
    <w:rsid w:val="00D55FC8"/>
    <w:rsid w:val="00D577F5"/>
    <w:rsid w:val="00D60212"/>
    <w:rsid w:val="00D603E2"/>
    <w:rsid w:val="00D60468"/>
    <w:rsid w:val="00D606AE"/>
    <w:rsid w:val="00D60E86"/>
    <w:rsid w:val="00D6128F"/>
    <w:rsid w:val="00D615FC"/>
    <w:rsid w:val="00D61B20"/>
    <w:rsid w:val="00D62970"/>
    <w:rsid w:val="00D62BD6"/>
    <w:rsid w:val="00D62E4D"/>
    <w:rsid w:val="00D63521"/>
    <w:rsid w:val="00D637DD"/>
    <w:rsid w:val="00D638DA"/>
    <w:rsid w:val="00D63FC5"/>
    <w:rsid w:val="00D64193"/>
    <w:rsid w:val="00D65600"/>
    <w:rsid w:val="00D672D9"/>
    <w:rsid w:val="00D6734B"/>
    <w:rsid w:val="00D67773"/>
    <w:rsid w:val="00D67909"/>
    <w:rsid w:val="00D67984"/>
    <w:rsid w:val="00D7015B"/>
    <w:rsid w:val="00D70244"/>
    <w:rsid w:val="00D70A10"/>
    <w:rsid w:val="00D7100D"/>
    <w:rsid w:val="00D717E4"/>
    <w:rsid w:val="00D71A1D"/>
    <w:rsid w:val="00D7232C"/>
    <w:rsid w:val="00D72A08"/>
    <w:rsid w:val="00D72A78"/>
    <w:rsid w:val="00D730CE"/>
    <w:rsid w:val="00D736C0"/>
    <w:rsid w:val="00D73855"/>
    <w:rsid w:val="00D73CBE"/>
    <w:rsid w:val="00D7477F"/>
    <w:rsid w:val="00D74EB1"/>
    <w:rsid w:val="00D74F9F"/>
    <w:rsid w:val="00D750C4"/>
    <w:rsid w:val="00D75149"/>
    <w:rsid w:val="00D7523E"/>
    <w:rsid w:val="00D7655C"/>
    <w:rsid w:val="00D765BC"/>
    <w:rsid w:val="00D774C8"/>
    <w:rsid w:val="00D8018E"/>
    <w:rsid w:val="00D80952"/>
    <w:rsid w:val="00D80A4C"/>
    <w:rsid w:val="00D80D7D"/>
    <w:rsid w:val="00D80F49"/>
    <w:rsid w:val="00D8133C"/>
    <w:rsid w:val="00D81DD3"/>
    <w:rsid w:val="00D823B3"/>
    <w:rsid w:val="00D82441"/>
    <w:rsid w:val="00D834B9"/>
    <w:rsid w:val="00D83520"/>
    <w:rsid w:val="00D83751"/>
    <w:rsid w:val="00D83B6C"/>
    <w:rsid w:val="00D83C74"/>
    <w:rsid w:val="00D84145"/>
    <w:rsid w:val="00D84493"/>
    <w:rsid w:val="00D85B95"/>
    <w:rsid w:val="00D860D6"/>
    <w:rsid w:val="00D865A5"/>
    <w:rsid w:val="00D865CD"/>
    <w:rsid w:val="00D86601"/>
    <w:rsid w:val="00D867C2"/>
    <w:rsid w:val="00D874D8"/>
    <w:rsid w:val="00D9008F"/>
    <w:rsid w:val="00D90A65"/>
    <w:rsid w:val="00D90C45"/>
    <w:rsid w:val="00D916C9"/>
    <w:rsid w:val="00D923D8"/>
    <w:rsid w:val="00D92916"/>
    <w:rsid w:val="00D929AD"/>
    <w:rsid w:val="00D92C1E"/>
    <w:rsid w:val="00D931BE"/>
    <w:rsid w:val="00D931FF"/>
    <w:rsid w:val="00D93638"/>
    <w:rsid w:val="00D936DF"/>
    <w:rsid w:val="00D93A1F"/>
    <w:rsid w:val="00D93D6A"/>
    <w:rsid w:val="00D940DE"/>
    <w:rsid w:val="00D9412D"/>
    <w:rsid w:val="00D94C40"/>
    <w:rsid w:val="00D95566"/>
    <w:rsid w:val="00D9556A"/>
    <w:rsid w:val="00D95747"/>
    <w:rsid w:val="00D96848"/>
    <w:rsid w:val="00D96854"/>
    <w:rsid w:val="00D96E4D"/>
    <w:rsid w:val="00D97B96"/>
    <w:rsid w:val="00DA00D8"/>
    <w:rsid w:val="00DA0E96"/>
    <w:rsid w:val="00DA1064"/>
    <w:rsid w:val="00DA16D6"/>
    <w:rsid w:val="00DA2075"/>
    <w:rsid w:val="00DA208E"/>
    <w:rsid w:val="00DA2169"/>
    <w:rsid w:val="00DA3502"/>
    <w:rsid w:val="00DA3C77"/>
    <w:rsid w:val="00DA44F7"/>
    <w:rsid w:val="00DA4B70"/>
    <w:rsid w:val="00DA4C53"/>
    <w:rsid w:val="00DA5091"/>
    <w:rsid w:val="00DA5B97"/>
    <w:rsid w:val="00DA5BAA"/>
    <w:rsid w:val="00DA6CEC"/>
    <w:rsid w:val="00DA6F13"/>
    <w:rsid w:val="00DA7037"/>
    <w:rsid w:val="00DA7D6B"/>
    <w:rsid w:val="00DB02FE"/>
    <w:rsid w:val="00DB0452"/>
    <w:rsid w:val="00DB08DD"/>
    <w:rsid w:val="00DB1ABF"/>
    <w:rsid w:val="00DB1AE4"/>
    <w:rsid w:val="00DB1B5F"/>
    <w:rsid w:val="00DB1C1C"/>
    <w:rsid w:val="00DB1D19"/>
    <w:rsid w:val="00DB2221"/>
    <w:rsid w:val="00DB260D"/>
    <w:rsid w:val="00DB2F0C"/>
    <w:rsid w:val="00DB31A0"/>
    <w:rsid w:val="00DB668B"/>
    <w:rsid w:val="00DB6E86"/>
    <w:rsid w:val="00DB7115"/>
    <w:rsid w:val="00DB725A"/>
    <w:rsid w:val="00DC0324"/>
    <w:rsid w:val="00DC0CA7"/>
    <w:rsid w:val="00DC0EFE"/>
    <w:rsid w:val="00DC1032"/>
    <w:rsid w:val="00DC13D2"/>
    <w:rsid w:val="00DC166E"/>
    <w:rsid w:val="00DC1A82"/>
    <w:rsid w:val="00DC1C56"/>
    <w:rsid w:val="00DC1E7C"/>
    <w:rsid w:val="00DC2615"/>
    <w:rsid w:val="00DC27B0"/>
    <w:rsid w:val="00DC319B"/>
    <w:rsid w:val="00DC349A"/>
    <w:rsid w:val="00DC35D1"/>
    <w:rsid w:val="00DC3C1F"/>
    <w:rsid w:val="00DC3EDE"/>
    <w:rsid w:val="00DC4310"/>
    <w:rsid w:val="00DC4986"/>
    <w:rsid w:val="00DC4A5F"/>
    <w:rsid w:val="00DC4F47"/>
    <w:rsid w:val="00DC50FC"/>
    <w:rsid w:val="00DC553F"/>
    <w:rsid w:val="00DC5C5A"/>
    <w:rsid w:val="00DC5F08"/>
    <w:rsid w:val="00DC6376"/>
    <w:rsid w:val="00DC64A3"/>
    <w:rsid w:val="00DC6A69"/>
    <w:rsid w:val="00DC6CB4"/>
    <w:rsid w:val="00DC6E2C"/>
    <w:rsid w:val="00DC701C"/>
    <w:rsid w:val="00DC721E"/>
    <w:rsid w:val="00DC7964"/>
    <w:rsid w:val="00DC7F1B"/>
    <w:rsid w:val="00DD01CD"/>
    <w:rsid w:val="00DD0A27"/>
    <w:rsid w:val="00DD132A"/>
    <w:rsid w:val="00DD1B89"/>
    <w:rsid w:val="00DD1C49"/>
    <w:rsid w:val="00DD1E83"/>
    <w:rsid w:val="00DD251B"/>
    <w:rsid w:val="00DD26F5"/>
    <w:rsid w:val="00DD2965"/>
    <w:rsid w:val="00DD2B76"/>
    <w:rsid w:val="00DD33EA"/>
    <w:rsid w:val="00DD39AD"/>
    <w:rsid w:val="00DD43C1"/>
    <w:rsid w:val="00DD4A6F"/>
    <w:rsid w:val="00DD4C64"/>
    <w:rsid w:val="00DD5D1F"/>
    <w:rsid w:val="00DD629E"/>
    <w:rsid w:val="00DD684F"/>
    <w:rsid w:val="00DD6B77"/>
    <w:rsid w:val="00DD6DE7"/>
    <w:rsid w:val="00DD6FC2"/>
    <w:rsid w:val="00DD7798"/>
    <w:rsid w:val="00DE09AB"/>
    <w:rsid w:val="00DE1ECC"/>
    <w:rsid w:val="00DE2288"/>
    <w:rsid w:val="00DE2546"/>
    <w:rsid w:val="00DE2D7D"/>
    <w:rsid w:val="00DE3274"/>
    <w:rsid w:val="00DE473C"/>
    <w:rsid w:val="00DE483D"/>
    <w:rsid w:val="00DE491F"/>
    <w:rsid w:val="00DE4953"/>
    <w:rsid w:val="00DE4B25"/>
    <w:rsid w:val="00DE57E6"/>
    <w:rsid w:val="00DE595D"/>
    <w:rsid w:val="00DE63D5"/>
    <w:rsid w:val="00DE6593"/>
    <w:rsid w:val="00DE6D35"/>
    <w:rsid w:val="00DE7925"/>
    <w:rsid w:val="00DF088E"/>
    <w:rsid w:val="00DF0DD9"/>
    <w:rsid w:val="00DF11F7"/>
    <w:rsid w:val="00DF166E"/>
    <w:rsid w:val="00DF179C"/>
    <w:rsid w:val="00DF1CE2"/>
    <w:rsid w:val="00DF26F3"/>
    <w:rsid w:val="00DF2C26"/>
    <w:rsid w:val="00DF2DB4"/>
    <w:rsid w:val="00DF2E07"/>
    <w:rsid w:val="00DF3A8B"/>
    <w:rsid w:val="00DF40C1"/>
    <w:rsid w:val="00DF4170"/>
    <w:rsid w:val="00DF4641"/>
    <w:rsid w:val="00DF46C7"/>
    <w:rsid w:val="00DF4D05"/>
    <w:rsid w:val="00DF4E74"/>
    <w:rsid w:val="00DF525F"/>
    <w:rsid w:val="00DF52F5"/>
    <w:rsid w:val="00DF5B11"/>
    <w:rsid w:val="00DF5F2A"/>
    <w:rsid w:val="00DF7031"/>
    <w:rsid w:val="00DF716F"/>
    <w:rsid w:val="00DF777B"/>
    <w:rsid w:val="00DF7B35"/>
    <w:rsid w:val="00DF7BCC"/>
    <w:rsid w:val="00E00601"/>
    <w:rsid w:val="00E00923"/>
    <w:rsid w:val="00E00A42"/>
    <w:rsid w:val="00E00CCF"/>
    <w:rsid w:val="00E014DD"/>
    <w:rsid w:val="00E01526"/>
    <w:rsid w:val="00E016C9"/>
    <w:rsid w:val="00E01EFA"/>
    <w:rsid w:val="00E02091"/>
    <w:rsid w:val="00E027C9"/>
    <w:rsid w:val="00E032C0"/>
    <w:rsid w:val="00E034AD"/>
    <w:rsid w:val="00E038A7"/>
    <w:rsid w:val="00E03B8D"/>
    <w:rsid w:val="00E04057"/>
    <w:rsid w:val="00E04058"/>
    <w:rsid w:val="00E043D0"/>
    <w:rsid w:val="00E04464"/>
    <w:rsid w:val="00E047F7"/>
    <w:rsid w:val="00E04AF4"/>
    <w:rsid w:val="00E04D71"/>
    <w:rsid w:val="00E04F64"/>
    <w:rsid w:val="00E0557C"/>
    <w:rsid w:val="00E05CE1"/>
    <w:rsid w:val="00E05EC6"/>
    <w:rsid w:val="00E0611E"/>
    <w:rsid w:val="00E0630D"/>
    <w:rsid w:val="00E0645C"/>
    <w:rsid w:val="00E071E5"/>
    <w:rsid w:val="00E07938"/>
    <w:rsid w:val="00E07EDB"/>
    <w:rsid w:val="00E10033"/>
    <w:rsid w:val="00E10230"/>
    <w:rsid w:val="00E10555"/>
    <w:rsid w:val="00E10A52"/>
    <w:rsid w:val="00E10BEB"/>
    <w:rsid w:val="00E11426"/>
    <w:rsid w:val="00E11457"/>
    <w:rsid w:val="00E11782"/>
    <w:rsid w:val="00E11B5B"/>
    <w:rsid w:val="00E121F8"/>
    <w:rsid w:val="00E12632"/>
    <w:rsid w:val="00E126BC"/>
    <w:rsid w:val="00E12776"/>
    <w:rsid w:val="00E12A05"/>
    <w:rsid w:val="00E1336E"/>
    <w:rsid w:val="00E13A46"/>
    <w:rsid w:val="00E13E58"/>
    <w:rsid w:val="00E13EAB"/>
    <w:rsid w:val="00E14B5F"/>
    <w:rsid w:val="00E14B65"/>
    <w:rsid w:val="00E154FC"/>
    <w:rsid w:val="00E16098"/>
    <w:rsid w:val="00E16A3F"/>
    <w:rsid w:val="00E16B2D"/>
    <w:rsid w:val="00E16C7B"/>
    <w:rsid w:val="00E16D2E"/>
    <w:rsid w:val="00E17111"/>
    <w:rsid w:val="00E17EAF"/>
    <w:rsid w:val="00E20350"/>
    <w:rsid w:val="00E205DE"/>
    <w:rsid w:val="00E206F7"/>
    <w:rsid w:val="00E210C5"/>
    <w:rsid w:val="00E217FB"/>
    <w:rsid w:val="00E21B19"/>
    <w:rsid w:val="00E21B1B"/>
    <w:rsid w:val="00E21EC7"/>
    <w:rsid w:val="00E2216C"/>
    <w:rsid w:val="00E224E1"/>
    <w:rsid w:val="00E22715"/>
    <w:rsid w:val="00E228AE"/>
    <w:rsid w:val="00E22CCA"/>
    <w:rsid w:val="00E237BF"/>
    <w:rsid w:val="00E23965"/>
    <w:rsid w:val="00E23CA6"/>
    <w:rsid w:val="00E24364"/>
    <w:rsid w:val="00E24D64"/>
    <w:rsid w:val="00E24D97"/>
    <w:rsid w:val="00E25400"/>
    <w:rsid w:val="00E255D7"/>
    <w:rsid w:val="00E2657E"/>
    <w:rsid w:val="00E268B0"/>
    <w:rsid w:val="00E27BD0"/>
    <w:rsid w:val="00E27FDF"/>
    <w:rsid w:val="00E30121"/>
    <w:rsid w:val="00E302C9"/>
    <w:rsid w:val="00E30659"/>
    <w:rsid w:val="00E3067F"/>
    <w:rsid w:val="00E30FF7"/>
    <w:rsid w:val="00E31581"/>
    <w:rsid w:val="00E3238F"/>
    <w:rsid w:val="00E32747"/>
    <w:rsid w:val="00E32749"/>
    <w:rsid w:val="00E32B34"/>
    <w:rsid w:val="00E32D6B"/>
    <w:rsid w:val="00E330A7"/>
    <w:rsid w:val="00E335C2"/>
    <w:rsid w:val="00E33684"/>
    <w:rsid w:val="00E348CF"/>
    <w:rsid w:val="00E349EB"/>
    <w:rsid w:val="00E34A7F"/>
    <w:rsid w:val="00E34B5C"/>
    <w:rsid w:val="00E34C4C"/>
    <w:rsid w:val="00E35BB3"/>
    <w:rsid w:val="00E3646A"/>
    <w:rsid w:val="00E367E9"/>
    <w:rsid w:val="00E36CAC"/>
    <w:rsid w:val="00E36CF5"/>
    <w:rsid w:val="00E3700F"/>
    <w:rsid w:val="00E37CDA"/>
    <w:rsid w:val="00E40480"/>
    <w:rsid w:val="00E40DEB"/>
    <w:rsid w:val="00E41182"/>
    <w:rsid w:val="00E41BF0"/>
    <w:rsid w:val="00E41DC2"/>
    <w:rsid w:val="00E4251A"/>
    <w:rsid w:val="00E42870"/>
    <w:rsid w:val="00E42C8C"/>
    <w:rsid w:val="00E42CAA"/>
    <w:rsid w:val="00E43733"/>
    <w:rsid w:val="00E44046"/>
    <w:rsid w:val="00E4464B"/>
    <w:rsid w:val="00E44C1F"/>
    <w:rsid w:val="00E45D81"/>
    <w:rsid w:val="00E45FAC"/>
    <w:rsid w:val="00E461E5"/>
    <w:rsid w:val="00E462F0"/>
    <w:rsid w:val="00E466BA"/>
    <w:rsid w:val="00E469F0"/>
    <w:rsid w:val="00E475A1"/>
    <w:rsid w:val="00E47AA2"/>
    <w:rsid w:val="00E50301"/>
    <w:rsid w:val="00E504CA"/>
    <w:rsid w:val="00E50535"/>
    <w:rsid w:val="00E5191D"/>
    <w:rsid w:val="00E51952"/>
    <w:rsid w:val="00E52043"/>
    <w:rsid w:val="00E5214B"/>
    <w:rsid w:val="00E52D27"/>
    <w:rsid w:val="00E5334A"/>
    <w:rsid w:val="00E536A1"/>
    <w:rsid w:val="00E53E4C"/>
    <w:rsid w:val="00E54D38"/>
    <w:rsid w:val="00E5539E"/>
    <w:rsid w:val="00E553D6"/>
    <w:rsid w:val="00E5545D"/>
    <w:rsid w:val="00E568DC"/>
    <w:rsid w:val="00E56B60"/>
    <w:rsid w:val="00E56B8B"/>
    <w:rsid w:val="00E56E34"/>
    <w:rsid w:val="00E5780A"/>
    <w:rsid w:val="00E57981"/>
    <w:rsid w:val="00E57A83"/>
    <w:rsid w:val="00E60361"/>
    <w:rsid w:val="00E6045A"/>
    <w:rsid w:val="00E6126B"/>
    <w:rsid w:val="00E61339"/>
    <w:rsid w:val="00E61470"/>
    <w:rsid w:val="00E615C5"/>
    <w:rsid w:val="00E61700"/>
    <w:rsid w:val="00E61FAE"/>
    <w:rsid w:val="00E62004"/>
    <w:rsid w:val="00E623AD"/>
    <w:rsid w:val="00E626BB"/>
    <w:rsid w:val="00E627F2"/>
    <w:rsid w:val="00E629DA"/>
    <w:rsid w:val="00E63418"/>
    <w:rsid w:val="00E63890"/>
    <w:rsid w:val="00E63967"/>
    <w:rsid w:val="00E6453D"/>
    <w:rsid w:val="00E6469B"/>
    <w:rsid w:val="00E647C7"/>
    <w:rsid w:val="00E64935"/>
    <w:rsid w:val="00E64DA5"/>
    <w:rsid w:val="00E64E52"/>
    <w:rsid w:val="00E66318"/>
    <w:rsid w:val="00E66DF1"/>
    <w:rsid w:val="00E66DF7"/>
    <w:rsid w:val="00E66F40"/>
    <w:rsid w:val="00E6780E"/>
    <w:rsid w:val="00E7004A"/>
    <w:rsid w:val="00E7031A"/>
    <w:rsid w:val="00E70548"/>
    <w:rsid w:val="00E70F29"/>
    <w:rsid w:val="00E71CF1"/>
    <w:rsid w:val="00E725F4"/>
    <w:rsid w:val="00E727A5"/>
    <w:rsid w:val="00E729B8"/>
    <w:rsid w:val="00E72AE6"/>
    <w:rsid w:val="00E72C7B"/>
    <w:rsid w:val="00E737E2"/>
    <w:rsid w:val="00E73B81"/>
    <w:rsid w:val="00E749C9"/>
    <w:rsid w:val="00E74DA2"/>
    <w:rsid w:val="00E75856"/>
    <w:rsid w:val="00E75893"/>
    <w:rsid w:val="00E75BCF"/>
    <w:rsid w:val="00E75E44"/>
    <w:rsid w:val="00E76B51"/>
    <w:rsid w:val="00E773D3"/>
    <w:rsid w:val="00E802EC"/>
    <w:rsid w:val="00E8080D"/>
    <w:rsid w:val="00E80FC5"/>
    <w:rsid w:val="00E81123"/>
    <w:rsid w:val="00E81199"/>
    <w:rsid w:val="00E811E4"/>
    <w:rsid w:val="00E813C6"/>
    <w:rsid w:val="00E81990"/>
    <w:rsid w:val="00E819C8"/>
    <w:rsid w:val="00E81AAA"/>
    <w:rsid w:val="00E82087"/>
    <w:rsid w:val="00E8283B"/>
    <w:rsid w:val="00E82C9F"/>
    <w:rsid w:val="00E83169"/>
    <w:rsid w:val="00E835C6"/>
    <w:rsid w:val="00E83653"/>
    <w:rsid w:val="00E8441E"/>
    <w:rsid w:val="00E844D4"/>
    <w:rsid w:val="00E845E8"/>
    <w:rsid w:val="00E853DC"/>
    <w:rsid w:val="00E85416"/>
    <w:rsid w:val="00E85B84"/>
    <w:rsid w:val="00E866F8"/>
    <w:rsid w:val="00E872A1"/>
    <w:rsid w:val="00E87E02"/>
    <w:rsid w:val="00E90183"/>
    <w:rsid w:val="00E90E13"/>
    <w:rsid w:val="00E90E79"/>
    <w:rsid w:val="00E90F9F"/>
    <w:rsid w:val="00E9115B"/>
    <w:rsid w:val="00E914E7"/>
    <w:rsid w:val="00E91CF7"/>
    <w:rsid w:val="00E91DF8"/>
    <w:rsid w:val="00E9204C"/>
    <w:rsid w:val="00E921D1"/>
    <w:rsid w:val="00E9267D"/>
    <w:rsid w:val="00E927C1"/>
    <w:rsid w:val="00E92A17"/>
    <w:rsid w:val="00E92B5D"/>
    <w:rsid w:val="00E92F73"/>
    <w:rsid w:val="00E932C1"/>
    <w:rsid w:val="00E934C1"/>
    <w:rsid w:val="00E93C1F"/>
    <w:rsid w:val="00E941A8"/>
    <w:rsid w:val="00E94DAB"/>
    <w:rsid w:val="00E95378"/>
    <w:rsid w:val="00E95958"/>
    <w:rsid w:val="00E95DD3"/>
    <w:rsid w:val="00E96227"/>
    <w:rsid w:val="00E96967"/>
    <w:rsid w:val="00E96DCD"/>
    <w:rsid w:val="00EA0552"/>
    <w:rsid w:val="00EA0C05"/>
    <w:rsid w:val="00EA119D"/>
    <w:rsid w:val="00EA1497"/>
    <w:rsid w:val="00EA1B93"/>
    <w:rsid w:val="00EA1EF8"/>
    <w:rsid w:val="00EA2EAB"/>
    <w:rsid w:val="00EA3787"/>
    <w:rsid w:val="00EA3839"/>
    <w:rsid w:val="00EA499F"/>
    <w:rsid w:val="00EA4F4B"/>
    <w:rsid w:val="00EA5256"/>
    <w:rsid w:val="00EA52DD"/>
    <w:rsid w:val="00EA5607"/>
    <w:rsid w:val="00EA6164"/>
    <w:rsid w:val="00EA6576"/>
    <w:rsid w:val="00EA6A70"/>
    <w:rsid w:val="00EA7239"/>
    <w:rsid w:val="00EA72C0"/>
    <w:rsid w:val="00EA748D"/>
    <w:rsid w:val="00EA7797"/>
    <w:rsid w:val="00EA7B14"/>
    <w:rsid w:val="00EB0440"/>
    <w:rsid w:val="00EB064D"/>
    <w:rsid w:val="00EB17F6"/>
    <w:rsid w:val="00EB1E62"/>
    <w:rsid w:val="00EB1F64"/>
    <w:rsid w:val="00EB1FA6"/>
    <w:rsid w:val="00EB2B1E"/>
    <w:rsid w:val="00EB2EA1"/>
    <w:rsid w:val="00EB339C"/>
    <w:rsid w:val="00EB3761"/>
    <w:rsid w:val="00EB3B27"/>
    <w:rsid w:val="00EB3BF5"/>
    <w:rsid w:val="00EB4671"/>
    <w:rsid w:val="00EB4F05"/>
    <w:rsid w:val="00EB5092"/>
    <w:rsid w:val="00EB522A"/>
    <w:rsid w:val="00EB5BA9"/>
    <w:rsid w:val="00EB5C4A"/>
    <w:rsid w:val="00EB5D77"/>
    <w:rsid w:val="00EB6B1D"/>
    <w:rsid w:val="00EB7977"/>
    <w:rsid w:val="00EC03FB"/>
    <w:rsid w:val="00EC1515"/>
    <w:rsid w:val="00EC1E20"/>
    <w:rsid w:val="00EC23DE"/>
    <w:rsid w:val="00EC25E9"/>
    <w:rsid w:val="00EC2669"/>
    <w:rsid w:val="00EC3028"/>
    <w:rsid w:val="00EC30FE"/>
    <w:rsid w:val="00EC419C"/>
    <w:rsid w:val="00EC45D5"/>
    <w:rsid w:val="00EC4CF1"/>
    <w:rsid w:val="00EC4EE9"/>
    <w:rsid w:val="00EC5521"/>
    <w:rsid w:val="00EC57F1"/>
    <w:rsid w:val="00EC5A9E"/>
    <w:rsid w:val="00EC5BD3"/>
    <w:rsid w:val="00EC5C29"/>
    <w:rsid w:val="00EC5E8A"/>
    <w:rsid w:val="00EC6178"/>
    <w:rsid w:val="00EC6A53"/>
    <w:rsid w:val="00EC6DDC"/>
    <w:rsid w:val="00EC6E75"/>
    <w:rsid w:val="00EC74BC"/>
    <w:rsid w:val="00EC76E5"/>
    <w:rsid w:val="00EC789E"/>
    <w:rsid w:val="00EC7975"/>
    <w:rsid w:val="00EC7BC3"/>
    <w:rsid w:val="00EC7F02"/>
    <w:rsid w:val="00ED0055"/>
    <w:rsid w:val="00ED09AE"/>
    <w:rsid w:val="00ED0FEC"/>
    <w:rsid w:val="00ED1A70"/>
    <w:rsid w:val="00ED1BA7"/>
    <w:rsid w:val="00ED1D99"/>
    <w:rsid w:val="00ED2520"/>
    <w:rsid w:val="00ED2EFC"/>
    <w:rsid w:val="00ED358A"/>
    <w:rsid w:val="00ED39FB"/>
    <w:rsid w:val="00ED3A3A"/>
    <w:rsid w:val="00ED3CA6"/>
    <w:rsid w:val="00ED3FA2"/>
    <w:rsid w:val="00ED4390"/>
    <w:rsid w:val="00ED4E5C"/>
    <w:rsid w:val="00ED5394"/>
    <w:rsid w:val="00ED70AB"/>
    <w:rsid w:val="00ED79A1"/>
    <w:rsid w:val="00EE0179"/>
    <w:rsid w:val="00EE0349"/>
    <w:rsid w:val="00EE0453"/>
    <w:rsid w:val="00EE06EB"/>
    <w:rsid w:val="00EE09C9"/>
    <w:rsid w:val="00EE0AC0"/>
    <w:rsid w:val="00EE0EF5"/>
    <w:rsid w:val="00EE1B98"/>
    <w:rsid w:val="00EE1E30"/>
    <w:rsid w:val="00EE1F86"/>
    <w:rsid w:val="00EE20E0"/>
    <w:rsid w:val="00EE2433"/>
    <w:rsid w:val="00EE26FD"/>
    <w:rsid w:val="00EE2E41"/>
    <w:rsid w:val="00EE3568"/>
    <w:rsid w:val="00EE4C35"/>
    <w:rsid w:val="00EE4C78"/>
    <w:rsid w:val="00EE4F20"/>
    <w:rsid w:val="00EE4F98"/>
    <w:rsid w:val="00EE52B4"/>
    <w:rsid w:val="00EE53B0"/>
    <w:rsid w:val="00EE5995"/>
    <w:rsid w:val="00EE604B"/>
    <w:rsid w:val="00EE6401"/>
    <w:rsid w:val="00EE644D"/>
    <w:rsid w:val="00EE6F7A"/>
    <w:rsid w:val="00EE719C"/>
    <w:rsid w:val="00EE75C8"/>
    <w:rsid w:val="00EE78F7"/>
    <w:rsid w:val="00EE7A94"/>
    <w:rsid w:val="00EE7C65"/>
    <w:rsid w:val="00EE7DF3"/>
    <w:rsid w:val="00EF08FA"/>
    <w:rsid w:val="00EF0D7A"/>
    <w:rsid w:val="00EF1F47"/>
    <w:rsid w:val="00EF1F76"/>
    <w:rsid w:val="00EF2837"/>
    <w:rsid w:val="00EF322C"/>
    <w:rsid w:val="00EF3341"/>
    <w:rsid w:val="00EF3D48"/>
    <w:rsid w:val="00EF405A"/>
    <w:rsid w:val="00EF5010"/>
    <w:rsid w:val="00EF501A"/>
    <w:rsid w:val="00EF5DFC"/>
    <w:rsid w:val="00EF6B00"/>
    <w:rsid w:val="00EF6B93"/>
    <w:rsid w:val="00EF7276"/>
    <w:rsid w:val="00EF7F62"/>
    <w:rsid w:val="00F00606"/>
    <w:rsid w:val="00F00651"/>
    <w:rsid w:val="00F00728"/>
    <w:rsid w:val="00F0135B"/>
    <w:rsid w:val="00F0145D"/>
    <w:rsid w:val="00F0271D"/>
    <w:rsid w:val="00F02951"/>
    <w:rsid w:val="00F02A29"/>
    <w:rsid w:val="00F02E70"/>
    <w:rsid w:val="00F034C5"/>
    <w:rsid w:val="00F035BB"/>
    <w:rsid w:val="00F03AF3"/>
    <w:rsid w:val="00F043BB"/>
    <w:rsid w:val="00F04484"/>
    <w:rsid w:val="00F044B7"/>
    <w:rsid w:val="00F04635"/>
    <w:rsid w:val="00F046CC"/>
    <w:rsid w:val="00F05122"/>
    <w:rsid w:val="00F05577"/>
    <w:rsid w:val="00F06A56"/>
    <w:rsid w:val="00F0704B"/>
    <w:rsid w:val="00F0722B"/>
    <w:rsid w:val="00F072DD"/>
    <w:rsid w:val="00F07D6E"/>
    <w:rsid w:val="00F10666"/>
    <w:rsid w:val="00F10EA9"/>
    <w:rsid w:val="00F11A39"/>
    <w:rsid w:val="00F11A54"/>
    <w:rsid w:val="00F11F8A"/>
    <w:rsid w:val="00F12578"/>
    <w:rsid w:val="00F12855"/>
    <w:rsid w:val="00F1285A"/>
    <w:rsid w:val="00F13064"/>
    <w:rsid w:val="00F13554"/>
    <w:rsid w:val="00F13838"/>
    <w:rsid w:val="00F13870"/>
    <w:rsid w:val="00F13EDE"/>
    <w:rsid w:val="00F13EED"/>
    <w:rsid w:val="00F1447E"/>
    <w:rsid w:val="00F146BB"/>
    <w:rsid w:val="00F148F7"/>
    <w:rsid w:val="00F15481"/>
    <w:rsid w:val="00F1566F"/>
    <w:rsid w:val="00F1571B"/>
    <w:rsid w:val="00F158FD"/>
    <w:rsid w:val="00F15921"/>
    <w:rsid w:val="00F159D0"/>
    <w:rsid w:val="00F16096"/>
    <w:rsid w:val="00F17962"/>
    <w:rsid w:val="00F179EB"/>
    <w:rsid w:val="00F20491"/>
    <w:rsid w:val="00F20BC2"/>
    <w:rsid w:val="00F2173A"/>
    <w:rsid w:val="00F217A8"/>
    <w:rsid w:val="00F21D22"/>
    <w:rsid w:val="00F21DCC"/>
    <w:rsid w:val="00F22135"/>
    <w:rsid w:val="00F22B9C"/>
    <w:rsid w:val="00F22BF6"/>
    <w:rsid w:val="00F22C7E"/>
    <w:rsid w:val="00F23273"/>
    <w:rsid w:val="00F232FD"/>
    <w:rsid w:val="00F23579"/>
    <w:rsid w:val="00F2376C"/>
    <w:rsid w:val="00F2430E"/>
    <w:rsid w:val="00F2433C"/>
    <w:rsid w:val="00F25139"/>
    <w:rsid w:val="00F2514A"/>
    <w:rsid w:val="00F25199"/>
    <w:rsid w:val="00F25281"/>
    <w:rsid w:val="00F2599E"/>
    <w:rsid w:val="00F25D74"/>
    <w:rsid w:val="00F26303"/>
    <w:rsid w:val="00F26BD2"/>
    <w:rsid w:val="00F26C32"/>
    <w:rsid w:val="00F27038"/>
    <w:rsid w:val="00F27542"/>
    <w:rsid w:val="00F27894"/>
    <w:rsid w:val="00F278F1"/>
    <w:rsid w:val="00F279C9"/>
    <w:rsid w:val="00F3092A"/>
    <w:rsid w:val="00F3120B"/>
    <w:rsid w:val="00F3181A"/>
    <w:rsid w:val="00F31BB8"/>
    <w:rsid w:val="00F32787"/>
    <w:rsid w:val="00F32CAB"/>
    <w:rsid w:val="00F3311D"/>
    <w:rsid w:val="00F3324A"/>
    <w:rsid w:val="00F33540"/>
    <w:rsid w:val="00F33631"/>
    <w:rsid w:val="00F3407D"/>
    <w:rsid w:val="00F347F3"/>
    <w:rsid w:val="00F350BE"/>
    <w:rsid w:val="00F35755"/>
    <w:rsid w:val="00F35A94"/>
    <w:rsid w:val="00F35D51"/>
    <w:rsid w:val="00F360AF"/>
    <w:rsid w:val="00F36158"/>
    <w:rsid w:val="00F36330"/>
    <w:rsid w:val="00F3644A"/>
    <w:rsid w:val="00F364A6"/>
    <w:rsid w:val="00F36579"/>
    <w:rsid w:val="00F36BA9"/>
    <w:rsid w:val="00F37F5F"/>
    <w:rsid w:val="00F400A5"/>
    <w:rsid w:val="00F4075C"/>
    <w:rsid w:val="00F40791"/>
    <w:rsid w:val="00F407F4"/>
    <w:rsid w:val="00F40903"/>
    <w:rsid w:val="00F409B4"/>
    <w:rsid w:val="00F41409"/>
    <w:rsid w:val="00F41BF4"/>
    <w:rsid w:val="00F4222E"/>
    <w:rsid w:val="00F423A0"/>
    <w:rsid w:val="00F42486"/>
    <w:rsid w:val="00F43465"/>
    <w:rsid w:val="00F438E3"/>
    <w:rsid w:val="00F43CA0"/>
    <w:rsid w:val="00F44326"/>
    <w:rsid w:val="00F4475D"/>
    <w:rsid w:val="00F44C4E"/>
    <w:rsid w:val="00F44EEA"/>
    <w:rsid w:val="00F450F6"/>
    <w:rsid w:val="00F455D3"/>
    <w:rsid w:val="00F45847"/>
    <w:rsid w:val="00F45ABF"/>
    <w:rsid w:val="00F462A4"/>
    <w:rsid w:val="00F46B0D"/>
    <w:rsid w:val="00F47192"/>
    <w:rsid w:val="00F47439"/>
    <w:rsid w:val="00F50442"/>
    <w:rsid w:val="00F5047E"/>
    <w:rsid w:val="00F504E1"/>
    <w:rsid w:val="00F50597"/>
    <w:rsid w:val="00F50D2B"/>
    <w:rsid w:val="00F51719"/>
    <w:rsid w:val="00F51C08"/>
    <w:rsid w:val="00F522B8"/>
    <w:rsid w:val="00F52731"/>
    <w:rsid w:val="00F52ADA"/>
    <w:rsid w:val="00F53004"/>
    <w:rsid w:val="00F53096"/>
    <w:rsid w:val="00F5335F"/>
    <w:rsid w:val="00F536A0"/>
    <w:rsid w:val="00F5372D"/>
    <w:rsid w:val="00F53D09"/>
    <w:rsid w:val="00F54416"/>
    <w:rsid w:val="00F54600"/>
    <w:rsid w:val="00F55210"/>
    <w:rsid w:val="00F55C87"/>
    <w:rsid w:val="00F56081"/>
    <w:rsid w:val="00F5655C"/>
    <w:rsid w:val="00F56917"/>
    <w:rsid w:val="00F56C36"/>
    <w:rsid w:val="00F56E12"/>
    <w:rsid w:val="00F573AB"/>
    <w:rsid w:val="00F573CD"/>
    <w:rsid w:val="00F57AD2"/>
    <w:rsid w:val="00F602AE"/>
    <w:rsid w:val="00F60690"/>
    <w:rsid w:val="00F60826"/>
    <w:rsid w:val="00F60A50"/>
    <w:rsid w:val="00F61656"/>
    <w:rsid w:val="00F61735"/>
    <w:rsid w:val="00F61A30"/>
    <w:rsid w:val="00F61C6D"/>
    <w:rsid w:val="00F62DCF"/>
    <w:rsid w:val="00F632A7"/>
    <w:rsid w:val="00F6378F"/>
    <w:rsid w:val="00F63BE2"/>
    <w:rsid w:val="00F64113"/>
    <w:rsid w:val="00F64B9A"/>
    <w:rsid w:val="00F652CF"/>
    <w:rsid w:val="00F6535D"/>
    <w:rsid w:val="00F6582E"/>
    <w:rsid w:val="00F65D70"/>
    <w:rsid w:val="00F6723C"/>
    <w:rsid w:val="00F67624"/>
    <w:rsid w:val="00F67875"/>
    <w:rsid w:val="00F6790E"/>
    <w:rsid w:val="00F706BA"/>
    <w:rsid w:val="00F70F19"/>
    <w:rsid w:val="00F70F3D"/>
    <w:rsid w:val="00F71C2C"/>
    <w:rsid w:val="00F71C9C"/>
    <w:rsid w:val="00F71D83"/>
    <w:rsid w:val="00F72086"/>
    <w:rsid w:val="00F7239E"/>
    <w:rsid w:val="00F726A4"/>
    <w:rsid w:val="00F72956"/>
    <w:rsid w:val="00F72F78"/>
    <w:rsid w:val="00F734BF"/>
    <w:rsid w:val="00F7351A"/>
    <w:rsid w:val="00F735BF"/>
    <w:rsid w:val="00F73AC3"/>
    <w:rsid w:val="00F74002"/>
    <w:rsid w:val="00F741CD"/>
    <w:rsid w:val="00F7439B"/>
    <w:rsid w:val="00F74C37"/>
    <w:rsid w:val="00F750AE"/>
    <w:rsid w:val="00F75345"/>
    <w:rsid w:val="00F7546C"/>
    <w:rsid w:val="00F761F2"/>
    <w:rsid w:val="00F76719"/>
    <w:rsid w:val="00F76AA1"/>
    <w:rsid w:val="00F76FFB"/>
    <w:rsid w:val="00F7704F"/>
    <w:rsid w:val="00F771DC"/>
    <w:rsid w:val="00F77312"/>
    <w:rsid w:val="00F77596"/>
    <w:rsid w:val="00F77E49"/>
    <w:rsid w:val="00F81A54"/>
    <w:rsid w:val="00F826CE"/>
    <w:rsid w:val="00F836B0"/>
    <w:rsid w:val="00F839CB"/>
    <w:rsid w:val="00F83DBB"/>
    <w:rsid w:val="00F843CB"/>
    <w:rsid w:val="00F8452C"/>
    <w:rsid w:val="00F84ACB"/>
    <w:rsid w:val="00F85423"/>
    <w:rsid w:val="00F85C67"/>
    <w:rsid w:val="00F85F48"/>
    <w:rsid w:val="00F85FA2"/>
    <w:rsid w:val="00F8634A"/>
    <w:rsid w:val="00F8652A"/>
    <w:rsid w:val="00F8745A"/>
    <w:rsid w:val="00F879F7"/>
    <w:rsid w:val="00F87BEF"/>
    <w:rsid w:val="00F87DFB"/>
    <w:rsid w:val="00F913FE"/>
    <w:rsid w:val="00F91A0F"/>
    <w:rsid w:val="00F9208D"/>
    <w:rsid w:val="00F926D2"/>
    <w:rsid w:val="00F92EFC"/>
    <w:rsid w:val="00F9302D"/>
    <w:rsid w:val="00F93959"/>
    <w:rsid w:val="00F9477F"/>
    <w:rsid w:val="00F94942"/>
    <w:rsid w:val="00F957C2"/>
    <w:rsid w:val="00F95A81"/>
    <w:rsid w:val="00F95F9E"/>
    <w:rsid w:val="00F967BB"/>
    <w:rsid w:val="00F96CAA"/>
    <w:rsid w:val="00F96FAC"/>
    <w:rsid w:val="00F973C5"/>
    <w:rsid w:val="00F97711"/>
    <w:rsid w:val="00FA1FBA"/>
    <w:rsid w:val="00FA2378"/>
    <w:rsid w:val="00FA2CD3"/>
    <w:rsid w:val="00FA3375"/>
    <w:rsid w:val="00FA34F9"/>
    <w:rsid w:val="00FA3870"/>
    <w:rsid w:val="00FA3C58"/>
    <w:rsid w:val="00FA4240"/>
    <w:rsid w:val="00FA4B12"/>
    <w:rsid w:val="00FA52DC"/>
    <w:rsid w:val="00FA58C9"/>
    <w:rsid w:val="00FA6558"/>
    <w:rsid w:val="00FA66C9"/>
    <w:rsid w:val="00FB00D0"/>
    <w:rsid w:val="00FB0719"/>
    <w:rsid w:val="00FB0C7C"/>
    <w:rsid w:val="00FB0CA6"/>
    <w:rsid w:val="00FB1CC8"/>
    <w:rsid w:val="00FB1E9B"/>
    <w:rsid w:val="00FB1F8B"/>
    <w:rsid w:val="00FB1FC2"/>
    <w:rsid w:val="00FB36D3"/>
    <w:rsid w:val="00FB38A3"/>
    <w:rsid w:val="00FB3989"/>
    <w:rsid w:val="00FB4867"/>
    <w:rsid w:val="00FB4919"/>
    <w:rsid w:val="00FB4939"/>
    <w:rsid w:val="00FB52A2"/>
    <w:rsid w:val="00FB552A"/>
    <w:rsid w:val="00FB5656"/>
    <w:rsid w:val="00FB56FB"/>
    <w:rsid w:val="00FB5B39"/>
    <w:rsid w:val="00FB5BD1"/>
    <w:rsid w:val="00FB5E00"/>
    <w:rsid w:val="00FB6097"/>
    <w:rsid w:val="00FB628A"/>
    <w:rsid w:val="00FB692B"/>
    <w:rsid w:val="00FB6B06"/>
    <w:rsid w:val="00FB6C09"/>
    <w:rsid w:val="00FB6C72"/>
    <w:rsid w:val="00FB73A9"/>
    <w:rsid w:val="00FB73ED"/>
    <w:rsid w:val="00FB74A0"/>
    <w:rsid w:val="00FB783A"/>
    <w:rsid w:val="00FC00BF"/>
    <w:rsid w:val="00FC0C28"/>
    <w:rsid w:val="00FC11F9"/>
    <w:rsid w:val="00FC1990"/>
    <w:rsid w:val="00FC1EE3"/>
    <w:rsid w:val="00FC20D3"/>
    <w:rsid w:val="00FC227D"/>
    <w:rsid w:val="00FC2A13"/>
    <w:rsid w:val="00FC2EEA"/>
    <w:rsid w:val="00FC2F49"/>
    <w:rsid w:val="00FC328A"/>
    <w:rsid w:val="00FC3A30"/>
    <w:rsid w:val="00FC3D33"/>
    <w:rsid w:val="00FC3DA7"/>
    <w:rsid w:val="00FC4A44"/>
    <w:rsid w:val="00FC6114"/>
    <w:rsid w:val="00FC615D"/>
    <w:rsid w:val="00FC6275"/>
    <w:rsid w:val="00FC6D4F"/>
    <w:rsid w:val="00FC6FEA"/>
    <w:rsid w:val="00FC764F"/>
    <w:rsid w:val="00FC76B5"/>
    <w:rsid w:val="00FC76BC"/>
    <w:rsid w:val="00FC794C"/>
    <w:rsid w:val="00FC7A1B"/>
    <w:rsid w:val="00FC7B6B"/>
    <w:rsid w:val="00FC7C77"/>
    <w:rsid w:val="00FD0151"/>
    <w:rsid w:val="00FD0B84"/>
    <w:rsid w:val="00FD10AF"/>
    <w:rsid w:val="00FD1B00"/>
    <w:rsid w:val="00FD1C28"/>
    <w:rsid w:val="00FD25C9"/>
    <w:rsid w:val="00FD288E"/>
    <w:rsid w:val="00FD2951"/>
    <w:rsid w:val="00FD2AAA"/>
    <w:rsid w:val="00FD2AB6"/>
    <w:rsid w:val="00FD2D0A"/>
    <w:rsid w:val="00FD3204"/>
    <w:rsid w:val="00FD3AF0"/>
    <w:rsid w:val="00FD4AF5"/>
    <w:rsid w:val="00FD4AFE"/>
    <w:rsid w:val="00FD5101"/>
    <w:rsid w:val="00FD56C0"/>
    <w:rsid w:val="00FD58B4"/>
    <w:rsid w:val="00FD5F15"/>
    <w:rsid w:val="00FD63C9"/>
    <w:rsid w:val="00FD6455"/>
    <w:rsid w:val="00FD6482"/>
    <w:rsid w:val="00FD6489"/>
    <w:rsid w:val="00FD713A"/>
    <w:rsid w:val="00FD76C6"/>
    <w:rsid w:val="00FD794C"/>
    <w:rsid w:val="00FD7A0B"/>
    <w:rsid w:val="00FD7A98"/>
    <w:rsid w:val="00FD7D56"/>
    <w:rsid w:val="00FE02EB"/>
    <w:rsid w:val="00FE0A1E"/>
    <w:rsid w:val="00FE0B05"/>
    <w:rsid w:val="00FE0BD4"/>
    <w:rsid w:val="00FE16C3"/>
    <w:rsid w:val="00FE1E20"/>
    <w:rsid w:val="00FE243F"/>
    <w:rsid w:val="00FE34DE"/>
    <w:rsid w:val="00FE3502"/>
    <w:rsid w:val="00FE373E"/>
    <w:rsid w:val="00FE4231"/>
    <w:rsid w:val="00FE48DC"/>
    <w:rsid w:val="00FE4C92"/>
    <w:rsid w:val="00FE536E"/>
    <w:rsid w:val="00FE5585"/>
    <w:rsid w:val="00FE5ECF"/>
    <w:rsid w:val="00FE6088"/>
    <w:rsid w:val="00FE6304"/>
    <w:rsid w:val="00FE652C"/>
    <w:rsid w:val="00FE66BD"/>
    <w:rsid w:val="00FE6AA6"/>
    <w:rsid w:val="00FE6E52"/>
    <w:rsid w:val="00FF063C"/>
    <w:rsid w:val="00FF16FC"/>
    <w:rsid w:val="00FF1CA6"/>
    <w:rsid w:val="00FF254E"/>
    <w:rsid w:val="00FF2ABE"/>
    <w:rsid w:val="00FF2B54"/>
    <w:rsid w:val="00FF2F9B"/>
    <w:rsid w:val="00FF353E"/>
    <w:rsid w:val="00FF389A"/>
    <w:rsid w:val="00FF3F5A"/>
    <w:rsid w:val="00FF4715"/>
    <w:rsid w:val="00FF4D9F"/>
    <w:rsid w:val="00FF5386"/>
    <w:rsid w:val="00FF55DA"/>
    <w:rsid w:val="00FF588E"/>
    <w:rsid w:val="00FF5A95"/>
    <w:rsid w:val="00FF5BF4"/>
    <w:rsid w:val="00FF5D61"/>
    <w:rsid w:val="00FF6578"/>
    <w:rsid w:val="00FF6A9A"/>
    <w:rsid w:val="00FF6AF1"/>
    <w:rsid w:val="00FF6DC8"/>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537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annotation text" w:uiPriority="0" w:qFormat="1"/>
    <w:lsdException w:name="header" w:uiPriority="0"/>
    <w:lsdException w:name="caption" w:semiHidden="0" w:uiPriority="0" w:unhideWhenUsed="0" w:qFormat="1"/>
    <w:lsdException w:name="annotation reference" w:qFormat="1"/>
    <w:lsdException w:name="page number" w:uiPriority="0" w:qFormat="1"/>
    <w:lsdException w:name="endnote reference" w:uiPriority="0"/>
    <w:lsdException w:name="endnote text" w:uiPriority="0"/>
    <w:lsdException w:name="List" w:uiPriority="0"/>
    <w:lsdException w:name="List Bullet 2" w:uiPriority="0" w:qFormat="1"/>
    <w:lsdException w:name="List Bullet 3" w:uiPriority="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qFormat="1"/>
    <w:lsdException w:name="Body Text 3" w:qFormat="1"/>
    <w:lsdException w:name="Body Text Indent 2" w:uiPriority="0" w:qFormat="1"/>
    <w:lsdException w:name="Body Text Indent 3" w:uiPriority="0" w:qFormat="1"/>
    <w:lsdException w:name="Block Text" w:uiPriority="0" w:qFormat="1"/>
    <w:lsdException w:name="FollowedHyperlink" w:uiPriority="0"/>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Outline List 3" w:uiPriority="0" w:qFormat="1"/>
    <w:lsdException w:name="Balloon Text" w:qFormat="1"/>
    <w:lsdException w:name="Table Grid" w:semiHidden="0" w:uiPriority="0" w:unhideWhenUsed="0"/>
    <w:lsdException w:name="Placeholder Text" w:locked="0" w:unhideWhenUsed="0" w:qFormat="1"/>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qFormat="1"/>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8A0CAE"/>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qFormat/>
    <w:rsid w:val="00643FD9"/>
    <w:rPr>
      <w:rFonts w:ascii="Tahoma" w:hAnsi="Tahoma" w:cs="Tahoma"/>
      <w:sz w:val="16"/>
      <w:szCs w:val="16"/>
    </w:rPr>
  </w:style>
  <w:style w:type="character" w:customStyle="1" w:styleId="TekstdymkaZnak">
    <w:name w:val="Tekst dymka Znak"/>
    <w:basedOn w:val="Domylnaczcionkaakapitu"/>
    <w:link w:val="Tekstdymka"/>
    <w:uiPriority w:val="99"/>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semiHidden/>
    <w:qFormat/>
    <w:rsid w:val="004E23E4"/>
  </w:style>
  <w:style w:type="character" w:customStyle="1" w:styleId="TekstkomentarzaZnak">
    <w:name w:val="Tekst komentarza Znak"/>
    <w:basedOn w:val="Domylnaczcionkaakapitu"/>
    <w:link w:val="Tekstkomentarza"/>
    <w:semiHidden/>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uiPriority w:val="99"/>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style>
  <w:style w:type="character" w:customStyle="1" w:styleId="NagwekZnak">
    <w:name w:val="Nagłówek Znak"/>
    <w:aliases w:val="Nagłówek strony Znak"/>
    <w:basedOn w:val="Domylnaczcionkaakapitu"/>
    <w:link w:val="Nagwek"/>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12"/>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15"/>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11"/>
      </w:numPr>
    </w:pPr>
  </w:style>
  <w:style w:type="numbering" w:styleId="Artykusekcja">
    <w:name w:val="Outline List 3"/>
    <w:aliases w:val="Dział"/>
    <w:basedOn w:val="Bezlisty"/>
    <w:unhideWhenUsed/>
    <w:qFormat/>
    <w:rsid w:val="00E5624C"/>
    <w:pPr>
      <w:numPr>
        <w:numId w:val="10"/>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qFormat/>
    <w:rsid w:val="00121F06"/>
    <w:pPr>
      <w:spacing w:before="0" w:after="0" w:line="240" w:lineRule="auto"/>
    </w:pPr>
  </w:style>
  <w:style w:type="character" w:customStyle="1" w:styleId="BezodstpwZnak">
    <w:name w:val="Bez odstępów Znak"/>
    <w:basedOn w:val="Domylnaczcionkaakapitu"/>
    <w:link w:val="Bezodstpw"/>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Obiek"/>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8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UnresolvedMention">
    <w:name w:val="Unresolved Mention"/>
    <w:basedOn w:val="Domylnaczcionkaakapitu"/>
    <w:uiPriority w:val="99"/>
    <w:semiHidden/>
    <w:unhideWhenUsed/>
    <w:rsid w:val="00EE26F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0"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annotation text" w:uiPriority="0" w:qFormat="1"/>
    <w:lsdException w:name="header" w:uiPriority="0"/>
    <w:lsdException w:name="caption" w:semiHidden="0" w:uiPriority="0" w:unhideWhenUsed="0" w:qFormat="1"/>
    <w:lsdException w:name="annotation reference" w:qFormat="1"/>
    <w:lsdException w:name="page number" w:uiPriority="0" w:qFormat="1"/>
    <w:lsdException w:name="endnote reference" w:uiPriority="0"/>
    <w:lsdException w:name="endnote text" w:uiPriority="0"/>
    <w:lsdException w:name="List" w:uiPriority="0"/>
    <w:lsdException w:name="List Bullet 2" w:uiPriority="0" w:qFormat="1"/>
    <w:lsdException w:name="List Bullet 3" w:uiPriority="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2" w:uiPriority="0" w:qFormat="1"/>
    <w:lsdException w:name="Body Text 3" w:qFormat="1"/>
    <w:lsdException w:name="Body Text Indent 2" w:uiPriority="0" w:qFormat="1"/>
    <w:lsdException w:name="Body Text Indent 3" w:uiPriority="0" w:qFormat="1"/>
    <w:lsdException w:name="Block Text" w:uiPriority="0" w:qFormat="1"/>
    <w:lsdException w:name="FollowedHyperlink" w:uiPriority="0"/>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annotation subject" w:uiPriority="0" w:qFormat="1"/>
    <w:lsdException w:name="Outline List 3" w:uiPriority="0" w:qFormat="1"/>
    <w:lsdException w:name="Balloon Text" w:qFormat="1"/>
    <w:lsdException w:name="Table Grid" w:semiHidden="0" w:uiPriority="0" w:unhideWhenUsed="0"/>
    <w:lsdException w:name="Placeholder Text" w:locked="0" w:unhideWhenUsed="0" w:qFormat="1"/>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qFormat="1"/>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8A0CAE"/>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2"/>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outlineLvl w:val="0"/>
    </w:pPr>
    <w:rPr>
      <w:rFonts w:cs="Century Gothic"/>
      <w:b/>
      <w:bCs/>
      <w:caps/>
      <w:color w:val="000000"/>
      <w:spacing w:val="15"/>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rPr>
  </w:style>
  <w:style w:type="paragraph" w:styleId="Nagwek3">
    <w:name w:val="heading 3"/>
    <w:aliases w:val="Org Heading 1,h1"/>
    <w:basedOn w:val="Normalny"/>
    <w:next w:val="Normalny"/>
    <w:link w:val="Nagwek3Znak"/>
    <w:qFormat/>
    <w:rsid w:val="00121F06"/>
    <w:pPr>
      <w:pBdr>
        <w:top w:val="single" w:sz="6" w:space="2" w:color="4F81BD"/>
        <w:left w:val="single" w:sz="6" w:space="2" w:color="4F81BD"/>
      </w:pBdr>
      <w:spacing w:before="300" w:after="0"/>
      <w:outlineLvl w:val="2"/>
    </w:pPr>
    <w:rPr>
      <w:caps/>
      <w:color w:val="243F60"/>
      <w:spacing w:val="15"/>
      <w:sz w:val="22"/>
      <w:szCs w:val="22"/>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sz w:val="22"/>
      <w:szCs w:val="22"/>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sz w:val="22"/>
      <w:szCs w:val="22"/>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sz w:val="22"/>
      <w:szCs w:val="22"/>
    </w:rPr>
  </w:style>
  <w:style w:type="paragraph" w:styleId="Nagwek7">
    <w:name w:val="heading 7"/>
    <w:basedOn w:val="Normalny"/>
    <w:next w:val="Normalny"/>
    <w:link w:val="Nagwek7Znak"/>
    <w:qFormat/>
    <w:rsid w:val="00121F06"/>
    <w:pPr>
      <w:spacing w:before="300" w:after="0"/>
      <w:outlineLvl w:val="6"/>
    </w:pPr>
    <w:rPr>
      <w:caps/>
      <w:color w:val="365F91"/>
      <w:spacing w:val="10"/>
      <w:sz w:val="22"/>
      <w:szCs w:val="22"/>
    </w:rPr>
  </w:style>
  <w:style w:type="paragraph" w:styleId="Nagwek8">
    <w:name w:val="heading 8"/>
    <w:basedOn w:val="Normalny"/>
    <w:next w:val="Normalny"/>
    <w:link w:val="Nagwek8Znak"/>
    <w:qFormat/>
    <w:rsid w:val="00121F06"/>
    <w:pPr>
      <w:spacing w:before="300" w:after="0"/>
      <w:outlineLvl w:val="7"/>
    </w:pPr>
    <w:rPr>
      <w:caps/>
      <w:spacing w:val="10"/>
      <w:sz w:val="18"/>
      <w:szCs w:val="18"/>
    </w:rPr>
  </w:style>
  <w:style w:type="paragraph" w:styleId="Nagwek9">
    <w:name w:val="heading 9"/>
    <w:basedOn w:val="Normalny"/>
    <w:next w:val="Normalny"/>
    <w:link w:val="Nagwek9Znak"/>
    <w:qFormat/>
    <w:rsid w:val="00121F06"/>
    <w:pPr>
      <w:spacing w:before="300" w:after="0"/>
      <w:outlineLvl w:val="8"/>
    </w:pPr>
    <w:rPr>
      <w:i/>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locked/>
    <w:rsid w:val="00010917"/>
    <w:rPr>
      <w:rFonts w:cs="Century Gothic"/>
      <w:b/>
      <w:bCs/>
      <w:caps/>
      <w:color w:val="000000"/>
      <w:spacing w:val="15"/>
      <w:shd w:val="clear" w:color="auto" w:fill="D9D9D9"/>
      <w:lang w:eastAsia="en-US" w:bidi="en-US"/>
    </w:rPr>
  </w:style>
  <w:style w:type="character" w:customStyle="1" w:styleId="Nagwek2Znak">
    <w:name w:val="Nagłówek 2 Znak"/>
    <w:aliases w:val="Podtytuł1 Znak"/>
    <w:basedOn w:val="Domylnaczcionkaakapitu"/>
    <w:link w:val="Nagwek2"/>
    <w:qFormat/>
    <w:locked/>
    <w:rsid w:val="00121F06"/>
    <w:rPr>
      <w:caps/>
      <w:spacing w:val="15"/>
      <w:shd w:val="clear" w:color="auto" w:fill="DBE5F1"/>
    </w:rPr>
  </w:style>
  <w:style w:type="character" w:customStyle="1" w:styleId="Nagwek3Znak">
    <w:name w:val="Nagłówek 3 Znak"/>
    <w:aliases w:val="Org Heading 1 Znak,h1 Znak"/>
    <w:basedOn w:val="Domylnaczcionkaakapitu"/>
    <w:link w:val="Nagwek3"/>
    <w:qFormat/>
    <w:locked/>
    <w:rsid w:val="00121F06"/>
    <w:rPr>
      <w:caps/>
      <w:color w:val="243F60"/>
      <w:spacing w:val="15"/>
    </w:rPr>
  </w:style>
  <w:style w:type="character" w:customStyle="1" w:styleId="Nagwek4Znak">
    <w:name w:val="Nagłówek 4 Znak"/>
    <w:aliases w:val="Nag.3 Znak,Org Heading 2 Znak,h2 Znak"/>
    <w:basedOn w:val="Domylnaczcionkaakapitu"/>
    <w:link w:val="Nagwek4"/>
    <w:uiPriority w:val="99"/>
    <w:qFormat/>
    <w:locked/>
    <w:rsid w:val="00121F06"/>
    <w:rPr>
      <w:caps/>
      <w:color w:val="365F91"/>
      <w:spacing w:val="10"/>
    </w:rPr>
  </w:style>
  <w:style w:type="character" w:customStyle="1" w:styleId="Nagwek5Znak">
    <w:name w:val="Nagłówek 5 Znak"/>
    <w:aliases w:val="Org Heading 3 Znak,h3 Znak"/>
    <w:basedOn w:val="Domylnaczcionkaakapitu"/>
    <w:link w:val="Nagwek5"/>
    <w:qFormat/>
    <w:locked/>
    <w:rsid w:val="00121F06"/>
    <w:rPr>
      <w:caps/>
      <w:color w:val="365F91"/>
      <w:spacing w:val="10"/>
    </w:rPr>
  </w:style>
  <w:style w:type="character" w:customStyle="1" w:styleId="Nagwek6Znak">
    <w:name w:val="Nagłówek 6 Znak"/>
    <w:basedOn w:val="Domylnaczcionkaakapitu"/>
    <w:link w:val="Nagwek6"/>
    <w:qFormat/>
    <w:locked/>
    <w:rsid w:val="00121F06"/>
    <w:rPr>
      <w:caps/>
      <w:color w:val="365F91"/>
      <w:spacing w:val="10"/>
    </w:rPr>
  </w:style>
  <w:style w:type="character" w:customStyle="1" w:styleId="Nagwek7Znak">
    <w:name w:val="Nagłówek 7 Znak"/>
    <w:basedOn w:val="Domylnaczcionkaakapitu"/>
    <w:link w:val="Nagwek7"/>
    <w:qFormat/>
    <w:locked/>
    <w:rsid w:val="00121F06"/>
    <w:rPr>
      <w:caps/>
      <w:color w:val="365F91"/>
      <w:spacing w:val="10"/>
    </w:rPr>
  </w:style>
  <w:style w:type="character" w:customStyle="1" w:styleId="Nagwek8Znak">
    <w:name w:val="Nagłówek 8 Znak"/>
    <w:basedOn w:val="Domylnaczcionkaakapitu"/>
    <w:link w:val="Nagwek8"/>
    <w:qFormat/>
    <w:locked/>
    <w:rsid w:val="00121F06"/>
    <w:rPr>
      <w:caps/>
      <w:spacing w:val="10"/>
      <w:sz w:val="18"/>
      <w:szCs w:val="18"/>
    </w:rPr>
  </w:style>
  <w:style w:type="character" w:customStyle="1" w:styleId="Nagwek9Znak">
    <w:name w:val="Nagłówek 9 Znak"/>
    <w:basedOn w:val="Domylnaczcionkaakapitu"/>
    <w:link w:val="Nagwek9"/>
    <w:qFormat/>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
    <w:basedOn w:val="Normalny"/>
    <w:link w:val="ZwykytekstZnak"/>
    <w:qFormat/>
    <w:rsid w:val="00A64E69"/>
    <w:rPr>
      <w:rFonts w:ascii="Courier New" w:hAnsi="Courier New" w:cs="Courier New"/>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basedOn w:val="Domylnaczcionkaakapitu"/>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qFormat/>
    <w:rsid w:val="00A64E69"/>
    <w:pPr>
      <w:jc w:val="both"/>
    </w:pPr>
  </w:style>
  <w:style w:type="character" w:customStyle="1" w:styleId="Tekstpodstawowy3Znak">
    <w:name w:val="Tekst podstawowy 3 Znak"/>
    <w:basedOn w:val="Domylnaczcionkaakapitu"/>
    <w:link w:val="Tekstpodstawowy3"/>
    <w:uiPriority w:val="99"/>
    <w:qFormat/>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qFormat/>
    <w:rsid w:val="00643FD9"/>
    <w:rPr>
      <w:rFonts w:ascii="Tahoma" w:hAnsi="Tahoma" w:cs="Tahoma"/>
      <w:sz w:val="16"/>
      <w:szCs w:val="16"/>
    </w:rPr>
  </w:style>
  <w:style w:type="character" w:customStyle="1" w:styleId="TekstdymkaZnak">
    <w:name w:val="Tekst dymka Znak"/>
    <w:basedOn w:val="Domylnaczcionkaakapitu"/>
    <w:link w:val="Tekstdymka"/>
    <w:uiPriority w:val="99"/>
    <w:semiHidden/>
    <w:qFormat/>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3B38BA"/>
    <w:pPr>
      <w:tabs>
        <w:tab w:val="left" w:pos="960"/>
        <w:tab w:val="right" w:leader="dot" w:pos="9923"/>
      </w:tabs>
      <w:spacing w:before="0" w:after="100"/>
      <w:ind w:left="709" w:hanging="709"/>
    </w:pPr>
    <w:rPr>
      <w:rFonts w:cs="Century Gothic"/>
      <w:sz w:val="18"/>
      <w:szCs w:val="18"/>
    </w:rPr>
  </w:style>
  <w:style w:type="character" w:styleId="Hipercze">
    <w:name w:val="Hyperlink"/>
    <w:basedOn w:val="Domylnaczcionkaakapitu"/>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bidi="ar-SA"/>
    </w:rPr>
  </w:style>
  <w:style w:type="paragraph" w:styleId="Tekstkomentarza">
    <w:name w:val="annotation text"/>
    <w:basedOn w:val="Normalny"/>
    <w:link w:val="TekstkomentarzaZnak"/>
    <w:semiHidden/>
    <w:qFormat/>
    <w:rsid w:val="004E23E4"/>
  </w:style>
  <w:style w:type="character" w:customStyle="1" w:styleId="TekstkomentarzaZnak">
    <w:name w:val="Tekst komentarza Znak"/>
    <w:basedOn w:val="Domylnaczcionkaakapitu"/>
    <w:link w:val="Tekstkomentarza"/>
    <w:semiHidden/>
    <w:qFormat/>
    <w:locked/>
    <w:rsid w:val="004E23E4"/>
    <w:rPr>
      <w:rFonts w:ascii="Times New Roman" w:hAnsi="Times New Roman" w:cs="Times New Roman"/>
      <w:sz w:val="20"/>
      <w:szCs w:val="20"/>
      <w:lang w:eastAsia="pl-PL"/>
    </w:rPr>
  </w:style>
  <w:style w:type="character" w:customStyle="1" w:styleId="apple-style-span">
    <w:name w:val="apple-style-span"/>
    <w:qFormat/>
    <w:rsid w:val="004E23E4"/>
  </w:style>
  <w:style w:type="paragraph" w:styleId="Tekstpodstawowy">
    <w:name w:val="Body Text"/>
    <w:aliases w:val="Brødtekst Tegn Tegn"/>
    <w:basedOn w:val="Normalny"/>
    <w:link w:val="TekstpodstawowyZnak"/>
    <w:uiPriority w:val="99"/>
    <w:rsid w:val="006061CA"/>
    <w:pPr>
      <w:spacing w:after="120"/>
    </w:pPr>
  </w:style>
  <w:style w:type="character" w:customStyle="1" w:styleId="TekstpodstawowyZnak">
    <w:name w:val="Tekst podstawowy Znak"/>
    <w:aliases w:val="Brødtekst Tegn Tegn Znak1"/>
    <w:basedOn w:val="Domylnaczcionkaakapitu"/>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rPr>
  </w:style>
  <w:style w:type="character" w:customStyle="1" w:styleId="TytuZnak">
    <w:name w:val="Tytuł Znak"/>
    <w:basedOn w:val="Domylnaczcionkaakapitu"/>
    <w:link w:val="Tytu"/>
    <w:uiPriority w:val="99"/>
    <w:qFormat/>
    <w:locked/>
    <w:rsid w:val="00121F06"/>
    <w:rPr>
      <w:caps/>
      <w:color w:val="4F81BD"/>
      <w:spacing w:val="10"/>
      <w:kern w:val="28"/>
      <w:sz w:val="52"/>
      <w:szCs w:val="52"/>
    </w:rPr>
  </w:style>
  <w:style w:type="character" w:customStyle="1" w:styleId="alb">
    <w:name w:val="a_lb"/>
    <w:qFormat/>
    <w:rsid w:val="00C05552"/>
  </w:style>
  <w:style w:type="paragraph" w:customStyle="1" w:styleId="text-justify">
    <w:name w:val="text-justify"/>
    <w:basedOn w:val="Normalny"/>
    <w:qFormat/>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qFormat/>
    <w:rsid w:val="00C05552"/>
  </w:style>
  <w:style w:type="paragraph" w:styleId="Stopka">
    <w:name w:val="footer"/>
    <w:basedOn w:val="Normalny"/>
    <w:link w:val="StopkaZnak"/>
    <w:uiPriority w:val="99"/>
    <w:rsid w:val="000837E8"/>
    <w:pPr>
      <w:tabs>
        <w:tab w:val="center" w:pos="4536"/>
        <w:tab w:val="right" w:pos="9072"/>
      </w:tabs>
    </w:pPr>
  </w:style>
  <w:style w:type="character" w:customStyle="1" w:styleId="StopkaZnak">
    <w:name w:val="Stopka Znak"/>
    <w:basedOn w:val="Domylnaczcionkaakapitu"/>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qFormat/>
    <w:rsid w:val="007051CA"/>
    <w:rPr>
      <w:rFonts w:ascii="Verdana" w:hAnsi="Verdana"/>
      <w:sz w:val="20"/>
      <w:u w:val="none"/>
    </w:rPr>
  </w:style>
  <w:style w:type="paragraph" w:customStyle="1" w:styleId="ZnakZnak5ZnakZnakZnakZnak">
    <w:name w:val="Znak Znak5 Znak Znak Znak Znak"/>
    <w:basedOn w:val="Normalny"/>
    <w:qFormat/>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style>
  <w:style w:type="character" w:customStyle="1" w:styleId="NagwekZnak">
    <w:name w:val="Nagłówek Znak"/>
    <w:aliases w:val="Nagłówek strony Znak"/>
    <w:basedOn w:val="Domylnaczcionkaakapitu"/>
    <w:link w:val="Nagwek"/>
    <w:qFormat/>
    <w:locked/>
    <w:rsid w:val="00AA0C44"/>
    <w:rPr>
      <w:rFonts w:ascii="Times New Roman" w:hAnsi="Times New Roman" w:cs="Times New Roman"/>
      <w:sz w:val="20"/>
      <w:szCs w:val="20"/>
      <w:lang w:eastAsia="pl-PL"/>
    </w:rPr>
  </w:style>
  <w:style w:type="character" w:styleId="Numerstrony">
    <w:name w:val="page number"/>
    <w:basedOn w:val="Domylnaczcionkaakapitu"/>
    <w:qFormat/>
    <w:rsid w:val="009276EE"/>
    <w:rPr>
      <w:rFonts w:cs="Times New Roman"/>
    </w:rPr>
  </w:style>
  <w:style w:type="paragraph" w:customStyle="1" w:styleId="Tekstpodstawowy31">
    <w:name w:val="Tekst podstawowy 31"/>
    <w:basedOn w:val="Normalny"/>
    <w:qFormat/>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style>
  <w:style w:type="character" w:customStyle="1" w:styleId="TekstpodstawowywcityZnak">
    <w:name w:val="Tekst podstawowy wcięty Znak"/>
    <w:basedOn w:val="Domylnaczcionkaakapitu"/>
    <w:link w:val="Tekstpodstawowywcity"/>
    <w:qFormat/>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qFormat/>
    <w:rsid w:val="009276EE"/>
    <w:pPr>
      <w:jc w:val="both"/>
    </w:pPr>
    <w:rPr>
      <w:i/>
      <w:iCs/>
    </w:rPr>
  </w:style>
  <w:style w:type="character" w:customStyle="1" w:styleId="Tekstpodstawowy2Znak">
    <w:name w:val="Tekst podstawowy 2 Znak"/>
    <w:basedOn w:val="Domylnaczcionkaakapitu"/>
    <w:link w:val="Tekstpodstawowy2"/>
    <w:qFormat/>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qFormat/>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qFormat/>
    <w:rsid w:val="009276EE"/>
    <w:pPr>
      <w:ind w:firstLine="360"/>
    </w:pPr>
    <w:rPr>
      <w:rFonts w:ascii="Arial" w:hAnsi="Arial" w:cs="Arial"/>
    </w:rPr>
  </w:style>
  <w:style w:type="character" w:customStyle="1" w:styleId="Tekstpodstawowywcity2Znak">
    <w:name w:val="Tekst podstawowy wcięty 2 Znak"/>
    <w:basedOn w:val="Domylnaczcionkaakapitu"/>
    <w:link w:val="Tekstpodstawowywcity2"/>
    <w:qFormat/>
    <w:locked/>
    <w:rsid w:val="009276EE"/>
    <w:rPr>
      <w:rFonts w:ascii="Arial" w:hAnsi="Arial" w:cs="Arial"/>
      <w:sz w:val="20"/>
      <w:szCs w:val="20"/>
      <w:lang w:eastAsia="pl-PL"/>
    </w:rPr>
  </w:style>
  <w:style w:type="paragraph" w:customStyle="1" w:styleId="pkt">
    <w:name w:val="pkt"/>
    <w:basedOn w:val="Normalny"/>
    <w:link w:val="pktZnak"/>
    <w:qFormat/>
    <w:rsid w:val="009276EE"/>
    <w:pPr>
      <w:spacing w:before="60" w:after="60"/>
      <w:ind w:left="851" w:hanging="295"/>
      <w:jc w:val="both"/>
    </w:pPr>
  </w:style>
  <w:style w:type="character" w:customStyle="1" w:styleId="tw4winTerm">
    <w:name w:val="tw4winTerm"/>
    <w:qFormat/>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lang w:eastAsia="en-GB"/>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basedOn w:val="Domylnaczcionkaakapitu"/>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qFormat/>
    <w:rsid w:val="009276EE"/>
    <w:rPr>
      <w:rFonts w:ascii="Symbol" w:hAnsi="Symbol"/>
    </w:rPr>
  </w:style>
  <w:style w:type="character" w:customStyle="1" w:styleId="WW-WW8Num9z0">
    <w:name w:val="WW-WW8Num9z0"/>
    <w:qFormat/>
    <w:rsid w:val="009276EE"/>
  </w:style>
  <w:style w:type="character" w:customStyle="1" w:styleId="WW-WW8Num3z2">
    <w:name w:val="WW-WW8Num3z2"/>
    <w:qFormat/>
    <w:rsid w:val="009276EE"/>
    <w:rPr>
      <w:rFonts w:ascii="Wingdings" w:hAnsi="Wingdings"/>
    </w:rPr>
  </w:style>
  <w:style w:type="paragraph" w:customStyle="1" w:styleId="WW-Tekst11">
    <w:name w:val="WW-Tekst11"/>
    <w:basedOn w:val="Normalny"/>
    <w:qFormat/>
    <w:rsid w:val="009276EE"/>
    <w:pPr>
      <w:suppressLineNumbers/>
      <w:spacing w:before="120" w:after="120"/>
    </w:pPr>
    <w:rPr>
      <w:rFonts w:ascii="Arial" w:hAnsi="Arial" w:cs="Arial"/>
      <w:i/>
      <w:iCs/>
      <w:color w:val="000000"/>
      <w:lang w:eastAsia="ar-SA"/>
    </w:rPr>
  </w:style>
  <w:style w:type="character" w:styleId="Pogrubienie">
    <w:name w:val="Strong"/>
    <w:aliases w:val="Tekst treści + 12 pt"/>
    <w:qFormat/>
    <w:rsid w:val="00121F06"/>
    <w:rPr>
      <w:b/>
      <w:bCs/>
    </w:rPr>
  </w:style>
  <w:style w:type="character" w:customStyle="1" w:styleId="redproductinfo">
    <w:name w:val="redproductinfo"/>
    <w:qFormat/>
    <w:rsid w:val="009276EE"/>
  </w:style>
  <w:style w:type="character" w:customStyle="1" w:styleId="postbody1">
    <w:name w:val="postbody1"/>
    <w:qFormat/>
    <w:rsid w:val="009276EE"/>
  </w:style>
  <w:style w:type="character" w:styleId="UyteHipercze">
    <w:name w:val="FollowedHyperlink"/>
    <w:basedOn w:val="Domylnaczcionkaakapitu"/>
    <w:rsid w:val="009276EE"/>
    <w:rPr>
      <w:rFonts w:cs="Times New Roman"/>
      <w:color w:val="800080"/>
      <w:u w:val="single"/>
    </w:rPr>
  </w:style>
  <w:style w:type="paragraph" w:styleId="Tekstpodstawowywcity3">
    <w:name w:val="Body Text Indent 3"/>
    <w:basedOn w:val="Normalny"/>
    <w:link w:val="Tekstpodstawowywcity3Znak"/>
    <w:qFormat/>
    <w:rsid w:val="009276EE"/>
    <w:pPr>
      <w:spacing w:after="120"/>
      <w:ind w:left="283"/>
    </w:pPr>
    <w:rPr>
      <w:sz w:val="16"/>
      <w:szCs w:val="16"/>
    </w:rPr>
  </w:style>
  <w:style w:type="character" w:customStyle="1" w:styleId="Tekstpodstawowywcity3Znak">
    <w:name w:val="Tekst podstawowy wcięty 3 Znak"/>
    <w:basedOn w:val="Domylnaczcionkaakapitu"/>
    <w:link w:val="Tekstpodstawowywcity3"/>
    <w:qFormat/>
    <w:locked/>
    <w:rsid w:val="009276EE"/>
    <w:rPr>
      <w:rFonts w:ascii="Times New Roman" w:hAnsi="Times New Roman" w:cs="Times New Roman"/>
      <w:sz w:val="16"/>
      <w:szCs w:val="16"/>
      <w:lang w:eastAsia="pl-PL"/>
    </w:rPr>
  </w:style>
  <w:style w:type="paragraph" w:customStyle="1" w:styleId="Standard">
    <w:name w:val="Standard"/>
    <w:qFormat/>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qFormat/>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qFormat/>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qFormat/>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qFormat/>
    <w:rsid w:val="009276EE"/>
    <w:pPr>
      <w:spacing w:line="120" w:lineRule="atLeast"/>
      <w:jc w:val="both"/>
    </w:pPr>
  </w:style>
  <w:style w:type="paragraph" w:customStyle="1" w:styleId="xl47">
    <w:name w:val="xl47"/>
    <w:basedOn w:val="Normalny"/>
    <w:qFormat/>
    <w:rsid w:val="009276EE"/>
    <w:pPr>
      <w:spacing w:before="100" w:after="100"/>
      <w:textAlignment w:val="center"/>
    </w:pPr>
    <w:rPr>
      <w:sz w:val="22"/>
      <w:szCs w:val="22"/>
    </w:rPr>
  </w:style>
  <w:style w:type="paragraph" w:customStyle="1" w:styleId="xl43">
    <w:name w:val="xl43"/>
    <w:basedOn w:val="Normalny"/>
    <w:qFormat/>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qFormat/>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qFormat/>
    <w:rsid w:val="009276EE"/>
    <w:pPr>
      <w:spacing w:before="240" w:line="360" w:lineRule="auto"/>
    </w:pPr>
    <w:rPr>
      <w:rFonts w:ascii="Arial" w:hAnsi="Arial" w:cs="Arial"/>
      <w:b/>
      <w:bCs/>
    </w:rPr>
  </w:style>
  <w:style w:type="paragraph" w:customStyle="1" w:styleId="BodyText24">
    <w:name w:val="Body Text 24"/>
    <w:basedOn w:val="Normalny"/>
    <w:qFormat/>
    <w:rsid w:val="009276EE"/>
    <w:pPr>
      <w:tabs>
        <w:tab w:val="left" w:pos="142"/>
        <w:tab w:val="left" w:pos="426"/>
      </w:tabs>
      <w:spacing w:line="312" w:lineRule="atLeast"/>
      <w:jc w:val="both"/>
    </w:pPr>
    <w:rPr>
      <w:b/>
      <w:bCs/>
    </w:rPr>
  </w:style>
  <w:style w:type="paragraph" w:styleId="Listapunktowana2">
    <w:name w:val="List Bullet 2"/>
    <w:basedOn w:val="Normalny"/>
    <w:autoRedefine/>
    <w:qFormat/>
    <w:rsid w:val="009276EE"/>
    <w:pPr>
      <w:numPr>
        <w:numId w:val="12"/>
      </w:numPr>
    </w:pPr>
  </w:style>
  <w:style w:type="paragraph" w:customStyle="1" w:styleId="xl26">
    <w:name w:val="xl26"/>
    <w:basedOn w:val="Normalny"/>
    <w:qFormat/>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qFormat/>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qFormat/>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qFormat/>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qFormat/>
    <w:rsid w:val="009276EE"/>
    <w:pPr>
      <w:spacing w:before="100" w:after="119"/>
    </w:pPr>
  </w:style>
  <w:style w:type="paragraph" w:customStyle="1" w:styleId="1-Tekst">
    <w:name w:val="1-Tekst"/>
    <w:basedOn w:val="Normalny"/>
    <w:qFormat/>
    <w:rsid w:val="009276EE"/>
    <w:pPr>
      <w:spacing w:before="60" w:after="60" w:line="288" w:lineRule="auto"/>
      <w:ind w:firstLine="709"/>
      <w:jc w:val="both"/>
    </w:pPr>
    <w:rPr>
      <w:sz w:val="22"/>
      <w:szCs w:val="22"/>
    </w:rPr>
  </w:style>
  <w:style w:type="paragraph" w:customStyle="1" w:styleId="N1">
    <w:name w:val="N1"/>
    <w:basedOn w:val="Tekstpodstawowy2"/>
    <w:link w:val="N1Znak"/>
    <w:qFormat/>
    <w:rsid w:val="009276EE"/>
    <w:pPr>
      <w:spacing w:after="120" w:line="288" w:lineRule="auto"/>
    </w:pPr>
    <w:rPr>
      <w:rFonts w:ascii="Tahoma" w:hAnsi="Tahoma"/>
      <w:i w:val="0"/>
      <w:iCs w:val="0"/>
      <w:lang w:eastAsia="pl-PL" w:bidi="ar-SA"/>
    </w:rPr>
  </w:style>
  <w:style w:type="paragraph" w:customStyle="1" w:styleId="N2Znak">
    <w:name w:val="N2 Znak"/>
    <w:basedOn w:val="Tekstpodstawowy2"/>
    <w:link w:val="N2ZnakZnak"/>
    <w:qFormat/>
    <w:rsid w:val="009276EE"/>
    <w:pPr>
      <w:spacing w:before="120" w:after="120" w:line="288" w:lineRule="auto"/>
    </w:pPr>
    <w:rPr>
      <w:rFonts w:ascii="Tahoma" w:hAnsi="Tahoma"/>
      <w:i w:val="0"/>
      <w:iCs w:val="0"/>
      <w:lang w:eastAsia="pl-PL" w:bidi="ar-SA"/>
    </w:rPr>
  </w:style>
  <w:style w:type="paragraph" w:customStyle="1" w:styleId="N4">
    <w:name w:val="N4"/>
    <w:basedOn w:val="N1"/>
    <w:qFormat/>
    <w:rsid w:val="009276EE"/>
    <w:pPr>
      <w:spacing w:before="60" w:after="60"/>
    </w:pPr>
  </w:style>
  <w:style w:type="paragraph" w:customStyle="1" w:styleId="N5">
    <w:name w:val="N5"/>
    <w:basedOn w:val="N1"/>
    <w:link w:val="N5Znak2"/>
    <w:qFormat/>
    <w:rsid w:val="009276EE"/>
    <w:pPr>
      <w:numPr>
        <w:numId w:val="15"/>
      </w:numPr>
      <w:tabs>
        <w:tab w:val="clear" w:pos="1068"/>
      </w:tabs>
      <w:spacing w:after="0"/>
      <w:ind w:left="720"/>
    </w:pPr>
  </w:style>
  <w:style w:type="paragraph" w:customStyle="1" w:styleId="N5Znak">
    <w:name w:val="N5 Znak"/>
    <w:basedOn w:val="Normalny"/>
    <w:qFormat/>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qFormat/>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qFormat/>
    <w:rsid w:val="009276EE"/>
    <w:pPr>
      <w:numPr>
        <w:numId w:val="13"/>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qFormat/>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basedOn w:val="Domylnaczcionkaakapitu"/>
    <w:uiPriority w:val="99"/>
    <w:rsid w:val="009276EE"/>
    <w:rPr>
      <w:rFonts w:cs="Times New Roman"/>
      <w:vertAlign w:val="superscript"/>
    </w:rPr>
  </w:style>
  <w:style w:type="paragraph" w:customStyle="1" w:styleId="2">
    <w:name w:val="2"/>
    <w:basedOn w:val="Normalny"/>
    <w:next w:val="Tekstprzypisudolnego"/>
    <w:semiHidden/>
    <w:qFormat/>
    <w:rsid w:val="009276EE"/>
    <w:pPr>
      <w:ind w:firstLine="720"/>
      <w:jc w:val="both"/>
    </w:pPr>
  </w:style>
  <w:style w:type="paragraph" w:customStyle="1" w:styleId="3">
    <w:name w:val="3"/>
    <w:basedOn w:val="Normalny"/>
    <w:next w:val="Tekstprzypisudolnego"/>
    <w:semiHidden/>
    <w:qFormat/>
    <w:rsid w:val="009276EE"/>
  </w:style>
  <w:style w:type="paragraph" w:customStyle="1" w:styleId="cel">
    <w:name w:val="cel"/>
    <w:basedOn w:val="Normalny"/>
    <w:qFormat/>
    <w:rsid w:val="009276EE"/>
    <w:pPr>
      <w:spacing w:before="240" w:after="240"/>
    </w:pPr>
    <w:rPr>
      <w:b/>
      <w:bCs/>
      <w:smallCaps/>
      <w:sz w:val="28"/>
      <w:szCs w:val="28"/>
      <w:u w:val="single"/>
    </w:rPr>
  </w:style>
  <w:style w:type="paragraph" w:customStyle="1" w:styleId="Standardowy1">
    <w:name w:val="Standardowy1"/>
    <w:qFormat/>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qFormat/>
    <w:rsid w:val="009276EE"/>
    <w:pPr>
      <w:spacing w:before="100" w:beforeAutospacing="1" w:after="100" w:afterAutospacing="1"/>
    </w:pPr>
    <w:rPr>
      <w:rFonts w:ascii="Arial" w:hAnsi="Arial" w:cs="Arial"/>
      <w:b/>
      <w:bCs/>
    </w:rPr>
  </w:style>
  <w:style w:type="paragraph" w:customStyle="1" w:styleId="N3">
    <w:name w:val="N3"/>
    <w:basedOn w:val="N1"/>
    <w:qFormat/>
    <w:rsid w:val="009276EE"/>
    <w:pPr>
      <w:spacing w:before="40" w:after="40" w:line="240" w:lineRule="auto"/>
      <w:jc w:val="center"/>
    </w:pPr>
    <w:rPr>
      <w:w w:val="108"/>
    </w:rPr>
  </w:style>
  <w:style w:type="paragraph" w:customStyle="1" w:styleId="xl41">
    <w:name w:val="xl41"/>
    <w:basedOn w:val="Normalny"/>
    <w:qFormat/>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qFormat/>
    <w:rsid w:val="009276EE"/>
    <w:pPr>
      <w:spacing w:before="100" w:after="100" w:line="276" w:lineRule="auto"/>
    </w:pPr>
    <w:rPr>
      <w:rFonts w:ascii="Times New Roman" w:hAnsi="Times New Roman"/>
      <w:sz w:val="24"/>
      <w:szCs w:val="24"/>
    </w:rPr>
  </w:style>
  <w:style w:type="paragraph" w:customStyle="1" w:styleId="Preformatted">
    <w:name w:val="Preformatted"/>
    <w:basedOn w:val="Normalny"/>
    <w:qFormat/>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qFormat/>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qFormat/>
    <w:rsid w:val="009276EE"/>
    <w:pPr>
      <w:spacing w:before="20" w:after="20"/>
      <w:jc w:val="center"/>
    </w:pPr>
    <w:rPr>
      <w:rFonts w:ascii="Tahoma" w:hAnsi="Tahoma" w:cs="Tahoma"/>
      <w:b/>
      <w:bCs/>
      <w:sz w:val="18"/>
      <w:szCs w:val="18"/>
    </w:rPr>
  </w:style>
  <w:style w:type="paragraph" w:customStyle="1" w:styleId="vis">
    <w:name w:val="vis"/>
    <w:basedOn w:val="Normalny"/>
    <w:qFormat/>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qFormat/>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qFormat/>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qFormat/>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qFormat/>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qFormat/>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qFormat/>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qFormat/>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qFormat/>
    <w:rsid w:val="009276EE"/>
    <w:pPr>
      <w:spacing w:before="92" w:after="92" w:line="480" w:lineRule="auto"/>
    </w:pPr>
    <w:rPr>
      <w:rFonts w:ascii="Arial Unicode MS" w:eastAsia="Arial Unicode MS" w:hAnsi="Arial Unicode MS" w:cs="Arial Unicode MS"/>
    </w:rPr>
  </w:style>
  <w:style w:type="character" w:customStyle="1" w:styleId="sp1">
    <w:name w:val="sp1"/>
    <w:qFormat/>
    <w:rsid w:val="009276EE"/>
    <w:rPr>
      <w:b/>
      <w:color w:val="auto"/>
    </w:rPr>
  </w:style>
  <w:style w:type="character" w:customStyle="1" w:styleId="sp2">
    <w:name w:val="sp2"/>
    <w:qFormat/>
    <w:rsid w:val="009276EE"/>
    <w:rPr>
      <w:color w:val="auto"/>
    </w:rPr>
  </w:style>
  <w:style w:type="character" w:customStyle="1" w:styleId="sp3">
    <w:name w:val="sp3"/>
    <w:qFormat/>
    <w:rsid w:val="009276EE"/>
    <w:rPr>
      <w:color w:val="auto"/>
    </w:rPr>
  </w:style>
  <w:style w:type="character" w:customStyle="1" w:styleId="zabroniony">
    <w:name w:val="zabroniony"/>
    <w:qFormat/>
    <w:rsid w:val="009276EE"/>
    <w:rPr>
      <w:b/>
      <w:color w:val="FF0000"/>
    </w:rPr>
  </w:style>
  <w:style w:type="character" w:customStyle="1" w:styleId="dozwolony">
    <w:name w:val="dozwolony"/>
    <w:qFormat/>
    <w:rsid w:val="009276EE"/>
    <w:rPr>
      <w:b/>
      <w:color w:val="008000"/>
    </w:rPr>
  </w:style>
  <w:style w:type="paragraph" w:customStyle="1" w:styleId="Nagwek11">
    <w:name w:val="Nagłówek 11"/>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qFormat/>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qFormat/>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qFormat/>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qFormat/>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qFormat/>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qFormat/>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qFormat/>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qFormat/>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qFormat/>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qFormat/>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qFormat/>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qFormat/>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qFormat/>
    <w:rsid w:val="009276EE"/>
    <w:rPr>
      <w:color w:val="000000"/>
      <w:sz w:val="16"/>
    </w:rPr>
  </w:style>
  <w:style w:type="paragraph" w:styleId="NormalnyWeb">
    <w:name w:val="Normal (Web)"/>
    <w:basedOn w:val="Normalny"/>
    <w:link w:val="NormalnyWebZnak"/>
    <w:qFormat/>
    <w:rsid w:val="009276EE"/>
    <w:pPr>
      <w:spacing w:before="100" w:beforeAutospacing="1" w:after="100" w:afterAutospacing="1"/>
    </w:pPr>
    <w:rPr>
      <w:rFonts w:ascii="Arial Unicode MS" w:eastAsia="Arial Unicode MS"/>
      <w:sz w:val="24"/>
      <w:lang w:bidi="ar-SA"/>
    </w:rPr>
  </w:style>
  <w:style w:type="paragraph" w:styleId="Tekstprzypisukocowego">
    <w:name w:val="endnote text"/>
    <w:basedOn w:val="Normalny"/>
    <w:link w:val="TekstprzypisukocowegoZnak"/>
    <w:semiHidden/>
    <w:rsid w:val="009276EE"/>
  </w:style>
  <w:style w:type="character" w:customStyle="1" w:styleId="TekstprzypisukocowegoZnak">
    <w:name w:val="Tekst przypisu końcowego Znak"/>
    <w:basedOn w:val="Domylnaczcionkaakapitu"/>
    <w:link w:val="Tekstprzypisukocowego"/>
    <w:semiHidden/>
    <w:qFormat/>
    <w:locked/>
    <w:rsid w:val="009276EE"/>
    <w:rPr>
      <w:rFonts w:ascii="Times New Roman" w:hAnsi="Times New Roman" w:cs="Times New Roman"/>
      <w:sz w:val="20"/>
      <w:szCs w:val="20"/>
      <w:lang w:eastAsia="pl-PL"/>
    </w:rPr>
  </w:style>
  <w:style w:type="paragraph" w:styleId="Mapadokumentu">
    <w:name w:val="Document Map"/>
    <w:basedOn w:val="Normalny"/>
    <w:link w:val="MapadokumentuZnak"/>
    <w:semiHidden/>
    <w:qFormat/>
    <w:rsid w:val="009276EE"/>
    <w:pPr>
      <w:shd w:val="clear" w:color="auto" w:fill="000080"/>
    </w:pPr>
    <w:rPr>
      <w:rFonts w:ascii="Tahoma" w:hAnsi="Tahoma" w:cs="Tahoma"/>
    </w:rPr>
  </w:style>
  <w:style w:type="character" w:customStyle="1" w:styleId="MapadokumentuZnak">
    <w:name w:val="Mapa dokumentu Znak"/>
    <w:basedOn w:val="Domylnaczcionkaakapitu"/>
    <w:link w:val="Mapadokumentu"/>
    <w:semiHidden/>
    <w:qFormat/>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qFormat/>
    <w:rsid w:val="009276EE"/>
    <w:rPr>
      <w:b/>
      <w:bCs/>
    </w:rPr>
  </w:style>
  <w:style w:type="character" w:customStyle="1" w:styleId="TematkomentarzaZnak">
    <w:name w:val="Temat komentarza Znak"/>
    <w:basedOn w:val="TekstkomentarzaZnak"/>
    <w:link w:val="Tematkomentarza"/>
    <w:qFormat/>
    <w:locked/>
    <w:rsid w:val="009276EE"/>
    <w:rPr>
      <w:rFonts w:ascii="Times New Roman" w:hAnsi="Times New Roman" w:cs="Times New Roman"/>
      <w:b/>
      <w:bCs/>
      <w:sz w:val="20"/>
      <w:szCs w:val="20"/>
      <w:lang w:eastAsia="pl-PL"/>
    </w:rPr>
  </w:style>
  <w:style w:type="paragraph" w:styleId="Listapunktowana3">
    <w:name w:val="List Bullet 3"/>
    <w:basedOn w:val="Normalny"/>
    <w:autoRedefine/>
    <w:qFormat/>
    <w:rsid w:val="009276EE"/>
    <w:pPr>
      <w:numPr>
        <w:numId w:val="14"/>
      </w:numPr>
      <w:tabs>
        <w:tab w:val="left" w:pos="720"/>
      </w:tabs>
      <w:spacing w:before="100" w:line="200" w:lineRule="exact"/>
    </w:pPr>
    <w:rPr>
      <w:rFonts w:ascii="Arial Narrow" w:hAnsi="Arial Narrow" w:cs="Arial Narrow"/>
      <w:sz w:val="18"/>
      <w:szCs w:val="18"/>
    </w:rPr>
  </w:style>
  <w:style w:type="character" w:customStyle="1" w:styleId="ZnakZnak">
    <w:name w:val="Znak Znak"/>
    <w:qFormat/>
    <w:rsid w:val="009276EE"/>
    <w:rPr>
      <w:sz w:val="24"/>
      <w:lang w:val="pl-PL" w:eastAsia="pl-PL"/>
    </w:rPr>
  </w:style>
  <w:style w:type="paragraph" w:customStyle="1" w:styleId="WW-Listawypunktowana2">
    <w:name w:val="WW-Lista wypunktowana 2"/>
    <w:basedOn w:val="Normalny"/>
    <w:qFormat/>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qForma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qFormat/>
    <w:locked/>
    <w:rsid w:val="009276EE"/>
    <w:rPr>
      <w:rFonts w:ascii="Tahoma" w:hAnsi="Tahoma"/>
      <w:lang w:eastAsia="pl-PL"/>
    </w:rPr>
  </w:style>
  <w:style w:type="character" w:customStyle="1" w:styleId="N5Znak2">
    <w:name w:val="N5 Znak2"/>
    <w:link w:val="N5"/>
    <w:qFormat/>
    <w:locked/>
    <w:rsid w:val="009276EE"/>
    <w:rPr>
      <w:rFonts w:ascii="Tahoma" w:hAnsi="Tahoma"/>
    </w:rPr>
  </w:style>
  <w:style w:type="character" w:customStyle="1" w:styleId="textbold">
    <w:name w:val="text bold"/>
    <w:qFormat/>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qFormat/>
    <w:rsid w:val="009276EE"/>
    <w:rPr>
      <w:b/>
      <w:sz w:val="24"/>
      <w:u w:val="single"/>
      <w:lang w:val="pl-PL" w:eastAsia="pl-PL"/>
    </w:rPr>
  </w:style>
  <w:style w:type="paragraph" w:customStyle="1" w:styleId="Tekstpodstawowy311">
    <w:name w:val="Tekst podstawowy 311"/>
    <w:basedOn w:val="Normalny"/>
    <w:uiPriority w:val="99"/>
    <w:qFormat/>
    <w:rsid w:val="009276EE"/>
    <w:pPr>
      <w:widowControl w:val="0"/>
      <w:suppressAutoHyphens/>
    </w:pPr>
    <w:rPr>
      <w:kern w:val="1"/>
    </w:rPr>
  </w:style>
  <w:style w:type="paragraph" w:customStyle="1" w:styleId="ZnakZnak11">
    <w:name w:val="Znak Znak11"/>
    <w:basedOn w:val="Normalny"/>
    <w:uiPriority w:val="99"/>
    <w:qFormat/>
    <w:rsid w:val="009276EE"/>
    <w:rPr>
      <w:rFonts w:ascii="Arial" w:hAnsi="Arial" w:cs="Arial"/>
    </w:rPr>
  </w:style>
  <w:style w:type="character" w:customStyle="1" w:styleId="ZnakZnak3">
    <w:name w:val="Znak Znak3"/>
    <w:aliases w:val="Znak Znak4, Znak Znak3"/>
    <w:qFormat/>
    <w:rsid w:val="009276EE"/>
    <w:rPr>
      <w:rFonts w:ascii="Courier New" w:hAnsi="Courier New"/>
      <w:sz w:val="24"/>
      <w:lang w:val="pl-PL" w:eastAsia="pl-PL"/>
    </w:rPr>
  </w:style>
  <w:style w:type="character" w:customStyle="1" w:styleId="text">
    <w:name w:val="text"/>
    <w:qFormat/>
    <w:rsid w:val="009276EE"/>
  </w:style>
  <w:style w:type="paragraph" w:customStyle="1" w:styleId="Tekstblokuinformacji">
    <w:name w:val="Tekst bloku informacji"/>
    <w:basedOn w:val="Normalny"/>
    <w:qFormat/>
    <w:rsid w:val="009276EE"/>
  </w:style>
  <w:style w:type="character" w:customStyle="1" w:styleId="N5Znak1">
    <w:name w:val="N5 Znak1"/>
    <w:qFormat/>
    <w:rsid w:val="009276EE"/>
    <w:rPr>
      <w:rFonts w:ascii="Tahoma" w:hAnsi="Tahoma"/>
      <w:sz w:val="22"/>
    </w:rPr>
  </w:style>
  <w:style w:type="character" w:customStyle="1" w:styleId="N1Znak">
    <w:name w:val="N1 Znak"/>
    <w:link w:val="N1"/>
    <w:qFormat/>
    <w:locked/>
    <w:rsid w:val="009276EE"/>
    <w:rPr>
      <w:rFonts w:ascii="Tahoma" w:hAnsi="Tahoma"/>
      <w:lang w:eastAsia="pl-PL"/>
    </w:rPr>
  </w:style>
  <w:style w:type="paragraph" w:customStyle="1" w:styleId="Tekstpodstawowy211">
    <w:name w:val="Tekst podstawowy 211"/>
    <w:basedOn w:val="Normalny"/>
    <w:uiPriority w:val="99"/>
    <w:qFormat/>
    <w:rsid w:val="009276EE"/>
    <w:pPr>
      <w:suppressAutoHyphens/>
    </w:pPr>
    <w:rPr>
      <w:lang w:eastAsia="ar-SA"/>
    </w:rPr>
  </w:style>
  <w:style w:type="paragraph" w:customStyle="1" w:styleId="font5">
    <w:name w:val="font5"/>
    <w:basedOn w:val="Normalny"/>
    <w:qFormat/>
    <w:rsid w:val="009276EE"/>
    <w:pPr>
      <w:spacing w:before="100" w:beforeAutospacing="1" w:after="100" w:afterAutospacing="1"/>
    </w:pPr>
    <w:rPr>
      <w:rFonts w:ascii="Arial" w:hAnsi="Arial" w:cs="Arial"/>
      <w:b/>
      <w:bCs/>
      <w:sz w:val="22"/>
      <w:szCs w:val="22"/>
    </w:rPr>
  </w:style>
  <w:style w:type="paragraph" w:customStyle="1" w:styleId="xl25">
    <w:name w:val="xl2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qFormat/>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qFormat/>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qFormat/>
    <w:rsid w:val="009276EE"/>
    <w:pPr>
      <w:spacing w:before="100" w:beforeAutospacing="1" w:after="100" w:afterAutospacing="1"/>
    </w:pPr>
    <w:rPr>
      <w:rFonts w:ascii="Arial" w:hAnsi="Arial" w:cs="Arial"/>
      <w:sz w:val="18"/>
      <w:szCs w:val="18"/>
    </w:rPr>
  </w:style>
  <w:style w:type="paragraph" w:customStyle="1" w:styleId="xl36">
    <w:name w:val="xl36"/>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qFormat/>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qFormat/>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qFormat/>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qFormat/>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qFormat/>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qFormat/>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qFormat/>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qFormat/>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qFormat/>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qFormat/>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qFormat/>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qFormat/>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qFormat/>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basedOn w:val="Domylnaczcionkaakapitu"/>
    <w:uiPriority w:val="99"/>
    <w:semiHidden/>
    <w:qFormat/>
    <w:rsid w:val="009276EE"/>
    <w:rPr>
      <w:rFonts w:cs="Times New Roman"/>
      <w:sz w:val="16"/>
      <w:szCs w:val="16"/>
    </w:rPr>
  </w:style>
  <w:style w:type="paragraph" w:customStyle="1" w:styleId="Zwykytekst1">
    <w:name w:val="Zwykły tekst1"/>
    <w:basedOn w:val="Normalny"/>
    <w:qFormat/>
    <w:rsid w:val="009276EE"/>
    <w:pPr>
      <w:suppressAutoHyphens/>
    </w:pPr>
    <w:rPr>
      <w:rFonts w:ascii="Courier New" w:hAnsi="Courier New" w:cs="Courier New"/>
      <w:lang w:eastAsia="ar-SA"/>
    </w:rPr>
  </w:style>
  <w:style w:type="character" w:styleId="Odwoanieprzypisukocowego">
    <w:name w:val="endnote reference"/>
    <w:basedOn w:val="Domylnaczcionkaakapitu"/>
    <w:semiHidden/>
    <w:rsid w:val="009276EE"/>
    <w:rPr>
      <w:rFonts w:cs="Times New Roman"/>
      <w:vertAlign w:val="superscript"/>
    </w:rPr>
  </w:style>
  <w:style w:type="character" w:customStyle="1" w:styleId="WW8Num20z0">
    <w:name w:val="WW8Num20z0"/>
    <w:qFormat/>
    <w:rsid w:val="009276EE"/>
    <w:rPr>
      <w:rFonts w:ascii="Arial Narrow" w:hAnsi="Arial Narrow"/>
      <w:b/>
      <w:sz w:val="20"/>
    </w:rPr>
  </w:style>
  <w:style w:type="paragraph" w:customStyle="1" w:styleId="ZnakZnak1ZnakZnakZnakZnak">
    <w:name w:val="Znak Znak1 Znak Znak Znak Znak"/>
    <w:basedOn w:val="Normalny"/>
    <w:qFormat/>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qFormat/>
    <w:rsid w:val="009276EE"/>
    <w:pPr>
      <w:autoSpaceDE w:val="0"/>
      <w:autoSpaceDN w:val="0"/>
      <w:adjustRightInd w:val="0"/>
    </w:pPr>
    <w:rPr>
      <w:rFonts w:ascii="EUAlbertina" w:hAnsi="EUAlbertina" w:cs="EUAlbertina"/>
    </w:rPr>
  </w:style>
  <w:style w:type="paragraph" w:customStyle="1" w:styleId="normaltableau">
    <w:name w:val="normal_tableau"/>
    <w:basedOn w:val="Normalny"/>
    <w:qFormat/>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qFormat/>
    <w:rsid w:val="009276EE"/>
    <w:rPr>
      <w:rFonts w:ascii="Arial" w:hAnsi="Arial" w:cs="Arial"/>
    </w:rPr>
  </w:style>
  <w:style w:type="character" w:customStyle="1" w:styleId="Podpistabeli3">
    <w:name w:val="Podpis tabeli (3)_"/>
    <w:link w:val="Podpistabeli30"/>
    <w:qFormat/>
    <w:locked/>
    <w:rsid w:val="009276EE"/>
    <w:rPr>
      <w:rFonts w:ascii="Arial" w:hAnsi="Arial"/>
      <w:i/>
      <w:sz w:val="18"/>
      <w:shd w:val="clear" w:color="auto" w:fill="FFFFFF"/>
    </w:rPr>
  </w:style>
  <w:style w:type="paragraph" w:customStyle="1" w:styleId="Podpistabeli30">
    <w:name w:val="Podpis tabeli (3)"/>
    <w:basedOn w:val="Normalny"/>
    <w:link w:val="Podpistabeli3"/>
    <w:qFormat/>
    <w:rsid w:val="009276EE"/>
    <w:pPr>
      <w:widowControl w:val="0"/>
      <w:shd w:val="clear" w:color="auto" w:fill="FFFFFF"/>
      <w:spacing w:after="120" w:line="240" w:lineRule="atLeast"/>
      <w:jc w:val="both"/>
    </w:pPr>
    <w:rPr>
      <w:rFonts w:ascii="Arial" w:hAnsi="Arial"/>
      <w:i/>
      <w:sz w:val="18"/>
      <w:lang w:bidi="ar-SA"/>
    </w:rPr>
  </w:style>
  <w:style w:type="character" w:customStyle="1" w:styleId="WW8Num18z0">
    <w:name w:val="WW8Num18z0"/>
    <w:qFormat/>
    <w:rsid w:val="009276EE"/>
    <w:rPr>
      <w:rFonts w:ascii="Arial Narrow" w:hAnsi="Arial Narrow"/>
    </w:rPr>
  </w:style>
  <w:style w:type="paragraph" w:customStyle="1" w:styleId="Primary">
    <w:name w:val="Primary"/>
    <w:qFormat/>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qFormat/>
    <w:locked/>
    <w:rsid w:val="009276EE"/>
    <w:rPr>
      <w:rFonts w:ascii="Arial Unicode MS" w:eastAsia="Arial Unicode MS"/>
      <w:sz w:val="24"/>
    </w:rPr>
  </w:style>
  <w:style w:type="character" w:customStyle="1" w:styleId="txt-new">
    <w:name w:val="txt-new"/>
    <w:qFormat/>
    <w:rsid w:val="009276EE"/>
  </w:style>
  <w:style w:type="character" w:customStyle="1" w:styleId="TekstpodstawowyZnak1">
    <w:name w:val="Tekst podstawowy Znak1"/>
    <w:aliases w:val="Brødtekst Tegn Tegn Znak,Tekst podstawowy Znak Znak"/>
    <w:qFormat/>
    <w:rsid w:val="009276EE"/>
    <w:rPr>
      <w:sz w:val="24"/>
    </w:rPr>
  </w:style>
  <w:style w:type="character" w:customStyle="1" w:styleId="WW8Num14z1">
    <w:name w:val="WW8Num14z1"/>
    <w:qFormat/>
    <w:rsid w:val="009276EE"/>
    <w:rPr>
      <w:rFonts w:ascii="Arial Narrow" w:hAnsi="Arial Narrow"/>
      <w:color w:val="auto"/>
      <w:sz w:val="20"/>
    </w:rPr>
  </w:style>
  <w:style w:type="character" w:customStyle="1" w:styleId="WW8Num15z1">
    <w:name w:val="WW8Num15z1"/>
    <w:qFormat/>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qFormat/>
    <w:rsid w:val="002E06A2"/>
    <w:rPr>
      <w:rFonts w:ascii="Arial Narrow" w:hAnsi="Arial Narrow"/>
      <w:sz w:val="18"/>
    </w:rPr>
  </w:style>
  <w:style w:type="character" w:customStyle="1" w:styleId="ZnakZnak12">
    <w:name w:val="Znak Znak12"/>
    <w:uiPriority w:val="99"/>
    <w:qFormat/>
    <w:rsid w:val="002E06A2"/>
    <w:rPr>
      <w:lang w:eastAsia="ar-SA" w:bidi="ar-SA"/>
    </w:rPr>
  </w:style>
  <w:style w:type="character" w:customStyle="1" w:styleId="NagwekstronyZnakZnak1">
    <w:name w:val="Nagłówek strony Znak Znak1"/>
    <w:uiPriority w:val="99"/>
    <w:qFormat/>
    <w:rsid w:val="0044109B"/>
    <w:rPr>
      <w:lang w:eastAsia="ar-SA" w:bidi="ar-SA"/>
    </w:rPr>
  </w:style>
  <w:style w:type="character" w:customStyle="1" w:styleId="WW8Num25z1">
    <w:name w:val="WW8Num25z1"/>
    <w:uiPriority w:val="99"/>
    <w:qFormat/>
    <w:rsid w:val="00FB3989"/>
    <w:rPr>
      <w:rFonts w:ascii="Courier New" w:hAnsi="Courier New"/>
    </w:rPr>
  </w:style>
  <w:style w:type="character" w:customStyle="1" w:styleId="WW8Num28z2">
    <w:name w:val="WW8Num28z2"/>
    <w:qFormat/>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basedOn w:val="Domylnaczcionkaakapitu"/>
    <w:qFormat/>
    <w:rsid w:val="00864D7C"/>
    <w:rPr>
      <w:rFonts w:cs="Times New Roman"/>
    </w:rPr>
  </w:style>
  <w:style w:type="paragraph" w:customStyle="1" w:styleId="p1">
    <w:name w:val="p1"/>
    <w:basedOn w:val="Normalny"/>
    <w:uiPriority w:val="99"/>
    <w:qFormat/>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qFormat/>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rPr>
  </w:style>
  <w:style w:type="character" w:customStyle="1" w:styleId="PodtytuZnak">
    <w:name w:val="Podtytuł Znak"/>
    <w:basedOn w:val="Domylnaczcionkaakapitu"/>
    <w:link w:val="Podtytu"/>
    <w:uiPriority w:val="11"/>
    <w:qFormat/>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qFormat/>
    <w:rsid w:val="002B71B3"/>
    <w:pPr>
      <w:suppressAutoHyphens/>
      <w:jc w:val="both"/>
    </w:pPr>
    <w:rPr>
      <w:lang w:eastAsia="ar-SA"/>
    </w:rPr>
  </w:style>
  <w:style w:type="paragraph" w:customStyle="1" w:styleId="Style7">
    <w:name w:val="Style7"/>
    <w:basedOn w:val="Normalny"/>
    <w:uiPriority w:val="99"/>
    <w:qFormat/>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qFormat/>
    <w:rsid w:val="004F06F4"/>
    <w:rPr>
      <w:rFonts w:ascii="Microsoft Sans Serif" w:hAnsi="Microsoft Sans Serif"/>
      <w:sz w:val="20"/>
    </w:rPr>
  </w:style>
  <w:style w:type="character" w:customStyle="1" w:styleId="TeksttreciKursywa">
    <w:name w:val="Tekst treści + Kursywa"/>
    <w:uiPriority w:val="99"/>
    <w:qFormat/>
    <w:rsid w:val="004F06F4"/>
    <w:rPr>
      <w:i/>
      <w:color w:val="000000"/>
      <w:sz w:val="21"/>
      <w:lang w:eastAsia="pl-PL"/>
    </w:rPr>
  </w:style>
  <w:style w:type="paragraph" w:customStyle="1" w:styleId="Heading31">
    <w:name w:val="Heading 31"/>
    <w:basedOn w:val="Normalny"/>
    <w:uiPriority w:val="99"/>
    <w:qFormat/>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qFormat/>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qFormat/>
    <w:rsid w:val="00452E8E"/>
    <w:rPr>
      <w:rFonts w:ascii="Tahoma" w:hAnsi="Tahoma"/>
      <w:sz w:val="20"/>
      <w:lang w:val="en-US"/>
    </w:rPr>
  </w:style>
  <w:style w:type="paragraph" w:customStyle="1" w:styleId="BodyText31">
    <w:name w:val="Body Text 31"/>
    <w:basedOn w:val="Normalny"/>
    <w:uiPriority w:val="99"/>
    <w:qFormat/>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qFormat/>
    <w:rsid w:val="006E6E26"/>
    <w:pPr>
      <w:spacing w:line="120" w:lineRule="atLeast"/>
      <w:jc w:val="both"/>
    </w:pPr>
  </w:style>
  <w:style w:type="paragraph" w:customStyle="1" w:styleId="N2">
    <w:name w:val="N2"/>
    <w:basedOn w:val="Tekstpodstawowy2"/>
    <w:uiPriority w:val="99"/>
    <w:qFormat/>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qFormat/>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qFormat/>
    <w:rsid w:val="006E6E26"/>
    <w:rPr>
      <w:rFonts w:ascii="Arial" w:hAnsi="Arial" w:cs="Arial"/>
    </w:rPr>
  </w:style>
  <w:style w:type="character" w:customStyle="1" w:styleId="apple-converted-space">
    <w:name w:val="apple-converted-space"/>
    <w:basedOn w:val="Domylnaczcionkaakapitu"/>
    <w:uiPriority w:val="99"/>
    <w:qFormat/>
    <w:rsid w:val="006E6E26"/>
    <w:rPr>
      <w:rFonts w:cs="Times New Roman"/>
    </w:rPr>
  </w:style>
  <w:style w:type="character" w:customStyle="1" w:styleId="Wyrnienieintensywne1">
    <w:name w:val="Wyróżnienie intensywne1"/>
    <w:basedOn w:val="Domylnaczcionkaakapitu"/>
    <w:uiPriority w:val="99"/>
    <w:qFormat/>
    <w:rsid w:val="006E6E26"/>
    <w:rPr>
      <w:rFonts w:cs="Times New Roman"/>
      <w:b/>
      <w:bCs/>
      <w:i/>
      <w:iCs/>
      <w:color w:val="4F81BD"/>
    </w:rPr>
  </w:style>
  <w:style w:type="paragraph" w:customStyle="1" w:styleId="ZnakZnak13">
    <w:name w:val="Znak Znak13"/>
    <w:basedOn w:val="Normalny"/>
    <w:uiPriority w:val="99"/>
    <w:qFormat/>
    <w:rsid w:val="006E6E26"/>
    <w:rPr>
      <w:rFonts w:ascii="Arial" w:hAnsi="Arial" w:cs="Arial"/>
    </w:rPr>
  </w:style>
  <w:style w:type="paragraph" w:customStyle="1" w:styleId="ZnakZnak1ZnakZnakZnakZnakZnakZnakZnak">
    <w:name w:val="Znak Znak1 Znak Znak Znak Znak Znak Znak Znak"/>
    <w:basedOn w:val="Normalny"/>
    <w:uiPriority w:val="99"/>
    <w:qFormat/>
    <w:rsid w:val="006E6E26"/>
    <w:rPr>
      <w:rFonts w:ascii="Arial" w:hAnsi="Arial" w:cs="Arial"/>
    </w:rPr>
  </w:style>
  <w:style w:type="character" w:customStyle="1" w:styleId="ListParagraphChar">
    <w:name w:val="List Paragraph Char"/>
    <w:link w:val="Akapitzlist1"/>
    <w:uiPriority w:val="99"/>
    <w:qFormat/>
    <w:locked/>
    <w:rsid w:val="00F33540"/>
    <w:rPr>
      <w:rFonts w:ascii="Times New Roman" w:hAnsi="Times New Roman"/>
      <w:sz w:val="24"/>
    </w:rPr>
  </w:style>
  <w:style w:type="paragraph" w:customStyle="1" w:styleId="p2">
    <w:name w:val="p2"/>
    <w:basedOn w:val="Normalny"/>
    <w:uiPriority w:val="99"/>
    <w:qFormat/>
    <w:rsid w:val="003F0026"/>
    <w:pPr>
      <w:spacing w:before="100" w:beforeAutospacing="1" w:after="100" w:afterAutospacing="1"/>
    </w:pPr>
  </w:style>
  <w:style w:type="paragraph" w:customStyle="1" w:styleId="p0">
    <w:name w:val="p0"/>
    <w:basedOn w:val="Normalny"/>
    <w:qFormat/>
    <w:rsid w:val="00425374"/>
    <w:pPr>
      <w:spacing w:before="100" w:beforeAutospacing="1" w:after="100" w:afterAutospacing="1"/>
    </w:pPr>
  </w:style>
  <w:style w:type="character" w:customStyle="1" w:styleId="ZnakZnak5">
    <w:name w:val="Znak Znak5"/>
    <w:basedOn w:val="Domylnaczcionkaakapitu"/>
    <w:uiPriority w:val="99"/>
    <w:qFormat/>
    <w:rsid w:val="005C6F55"/>
    <w:rPr>
      <w:rFonts w:cs="Times New Roman"/>
      <w:sz w:val="24"/>
      <w:szCs w:val="24"/>
      <w:lang w:val="pl-PL" w:eastAsia="pl-PL"/>
    </w:rPr>
  </w:style>
  <w:style w:type="numbering" w:customStyle="1" w:styleId="Stl1wasny">
    <w:name w:val="Stl 1 własny"/>
    <w:qFormat/>
    <w:rsid w:val="00E5624C"/>
    <w:pPr>
      <w:numPr>
        <w:numId w:val="11"/>
      </w:numPr>
    </w:pPr>
  </w:style>
  <w:style w:type="numbering" w:styleId="Artykusekcja">
    <w:name w:val="Outline List 3"/>
    <w:aliases w:val="Dział"/>
    <w:basedOn w:val="Bezlisty"/>
    <w:unhideWhenUsed/>
    <w:qFormat/>
    <w:rsid w:val="00E5624C"/>
    <w:pPr>
      <w:numPr>
        <w:numId w:val="10"/>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qFormat/>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qFormat/>
    <w:rsid w:val="00E66F40"/>
    <w:pPr>
      <w:ind w:left="720"/>
    </w:pPr>
  </w:style>
  <w:style w:type="paragraph" w:customStyle="1" w:styleId="NoSpacing1">
    <w:name w:val="No Spacing1"/>
    <w:uiPriority w:val="99"/>
    <w:qFormat/>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qFormat/>
    <w:rsid w:val="00D52ECA"/>
    <w:rPr>
      <w:rFonts w:ascii="Arial" w:hAnsi="Arial" w:cs="Arial"/>
    </w:rPr>
  </w:style>
  <w:style w:type="paragraph" w:styleId="Bezodstpw">
    <w:name w:val="No Spacing"/>
    <w:basedOn w:val="Normalny"/>
    <w:link w:val="BezodstpwZnak"/>
    <w:qFormat/>
    <w:rsid w:val="00121F06"/>
    <w:pPr>
      <w:spacing w:before="0" w:after="0" w:line="240" w:lineRule="auto"/>
    </w:pPr>
  </w:style>
  <w:style w:type="character" w:customStyle="1" w:styleId="BezodstpwZnak">
    <w:name w:val="Bez odstępów Znak"/>
    <w:basedOn w:val="Domylnaczcionkaakapitu"/>
    <w:link w:val="Bezodstpw"/>
    <w:qFormat/>
    <w:rsid w:val="00121F06"/>
    <w:rPr>
      <w:sz w:val="20"/>
      <w:szCs w:val="20"/>
    </w:rPr>
  </w:style>
  <w:style w:type="paragraph" w:styleId="Cytat">
    <w:name w:val="Quote"/>
    <w:basedOn w:val="Normalny"/>
    <w:next w:val="Normalny"/>
    <w:link w:val="CytatZnak"/>
    <w:uiPriority w:val="29"/>
    <w:qFormat/>
    <w:rsid w:val="00121F06"/>
    <w:rPr>
      <w:i/>
      <w:iCs/>
    </w:rPr>
  </w:style>
  <w:style w:type="character" w:customStyle="1" w:styleId="CytatZnak">
    <w:name w:val="Cytat Znak"/>
    <w:basedOn w:val="Domylnaczcionkaakapitu"/>
    <w:link w:val="Cytat"/>
    <w:uiPriority w:val="29"/>
    <w:qFormat/>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rPr>
  </w:style>
  <w:style w:type="character" w:customStyle="1" w:styleId="CytatintensywnyZnak">
    <w:name w:val="Cytat intensywny Znak"/>
    <w:basedOn w:val="Domylnaczcionkaakapitu"/>
    <w:link w:val="Cytatintensywny"/>
    <w:uiPriority w:val="30"/>
    <w:qFormat/>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qFormat/>
    <w:rsid w:val="006B24F5"/>
    <w:rPr>
      <w:rFonts w:ascii="Times New Roman" w:hAnsi="Times New Roman" w:cs="Times New Roman" w:hint="default"/>
      <w:sz w:val="22"/>
      <w:szCs w:val="22"/>
    </w:rPr>
  </w:style>
  <w:style w:type="character" w:customStyle="1" w:styleId="Symbolewypunktowania">
    <w:name w:val="Symbole wypunktowania"/>
    <w:qFormat/>
    <w:rsid w:val="001D1308"/>
    <w:rPr>
      <w:rFonts w:ascii="OpenSymbol" w:eastAsia="OpenSymbol" w:hAnsi="OpenSymbol" w:cs="OpenSymbol"/>
    </w:rPr>
  </w:style>
  <w:style w:type="character" w:customStyle="1" w:styleId="FontStyle12">
    <w:name w:val="Font Style12"/>
    <w:qFormat/>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qFormat/>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qFormat/>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basedOn w:val="Domylnaczcionkaakapitu"/>
    <w:uiPriority w:val="99"/>
    <w:qFormat/>
    <w:rsid w:val="006B5D97"/>
    <w:rPr>
      <w:rFonts w:cs="Times New Roman"/>
      <w:b/>
      <w:bCs/>
      <w:i/>
      <w:iCs/>
      <w:color w:val="4F81BD"/>
    </w:rPr>
  </w:style>
  <w:style w:type="character" w:customStyle="1" w:styleId="parameters">
    <w:name w:val="parameters"/>
    <w:basedOn w:val="Domylnaczcionkaakapitu"/>
    <w:qFormat/>
    <w:rsid w:val="00B14117"/>
  </w:style>
  <w:style w:type="character" w:customStyle="1" w:styleId="WW-Absatz-Standardschriftart111111111111111111">
    <w:name w:val="WW-Absatz-Standardschriftart111111111111111111"/>
    <w:qFormat/>
    <w:rsid w:val="00633042"/>
  </w:style>
  <w:style w:type="character" w:customStyle="1" w:styleId="WW-Absatz-Standardschriftart11111111111111111111">
    <w:name w:val="WW-Absatz-Standardschriftart11111111111111111111"/>
    <w:qFormat/>
    <w:rsid w:val="00C16B7D"/>
  </w:style>
  <w:style w:type="paragraph" w:customStyle="1" w:styleId="Akapitzlist12">
    <w:name w:val="Akapit z listą12"/>
    <w:basedOn w:val="Normalny"/>
    <w:uiPriority w:val="99"/>
    <w:qFormat/>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Obiek"/>
    <w:basedOn w:val="Normalny"/>
    <w:uiPriority w:val="34"/>
    <w:qFormat/>
    <w:rsid w:val="00990B0A"/>
    <w:pPr>
      <w:ind w:left="720"/>
      <w:contextualSpacing/>
    </w:pPr>
  </w:style>
  <w:style w:type="character" w:customStyle="1" w:styleId="Bodytext2">
    <w:name w:val="Body text (2)_"/>
    <w:link w:val="Bodytext20"/>
    <w:qFormat/>
    <w:rsid w:val="0011590D"/>
    <w:rPr>
      <w:rFonts w:cs="Calibri"/>
      <w:sz w:val="21"/>
      <w:szCs w:val="21"/>
      <w:shd w:val="clear" w:color="auto" w:fill="FFFFFF"/>
    </w:rPr>
  </w:style>
  <w:style w:type="paragraph" w:customStyle="1" w:styleId="Bodytext20">
    <w:name w:val="Body text (2)"/>
    <w:basedOn w:val="Normalny"/>
    <w:link w:val="Bodytext2"/>
    <w:qFormat/>
    <w:rsid w:val="0011590D"/>
    <w:pPr>
      <w:widowControl w:val="0"/>
      <w:shd w:val="clear" w:color="auto" w:fill="FFFFFF"/>
      <w:spacing w:before="1200" w:after="180" w:line="0" w:lineRule="atLeast"/>
      <w:ind w:hanging="600"/>
      <w:jc w:val="both"/>
    </w:pPr>
    <w:rPr>
      <w:rFonts w:cs="Calibri"/>
      <w:sz w:val="21"/>
      <w:szCs w:val="21"/>
      <w:lang w:eastAsia="pl-PL" w:bidi="ar-SA"/>
    </w:rPr>
  </w:style>
  <w:style w:type="character" w:customStyle="1" w:styleId="Bodytext285pt">
    <w:name w:val="Body text (2) + 8.5 pt"/>
    <w:qForma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basedOn w:val="Domylnaczcionkaakapitu"/>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qFormat/>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basedOn w:val="Domylnaczcionkaakapitu"/>
    <w:uiPriority w:val="99"/>
    <w:semiHidden/>
    <w:unhideWhenUsed/>
    <w:qFormat/>
    <w:rsid w:val="001C14EA"/>
    <w:rPr>
      <w:color w:val="605E5C"/>
      <w:shd w:val="clear" w:color="auto" w:fill="E1DFDD"/>
    </w:rPr>
  </w:style>
  <w:style w:type="character" w:customStyle="1" w:styleId="TeksttreciPogrubienie">
    <w:name w:val="Tekst treści + Pogrubienie"/>
    <w:qFormat/>
    <w:rsid w:val="00E57981"/>
    <w:rPr>
      <w:rFonts w:ascii="Verdana" w:hAnsi="Verdana"/>
      <w:b/>
      <w:spacing w:val="0"/>
      <w:sz w:val="19"/>
      <w:shd w:val="clear" w:color="auto" w:fill="FFFFFF"/>
    </w:rPr>
  </w:style>
  <w:style w:type="character" w:customStyle="1" w:styleId="Teksttreci">
    <w:name w:val="Tekst treści_"/>
    <w:link w:val="Teksttreci0"/>
    <w:qFormat/>
    <w:locked/>
    <w:rsid w:val="00527138"/>
    <w:rPr>
      <w:rFonts w:ascii="Verdana" w:hAnsi="Verdana"/>
      <w:sz w:val="19"/>
      <w:shd w:val="clear" w:color="auto" w:fill="FFFFFF"/>
    </w:rPr>
  </w:style>
  <w:style w:type="paragraph" w:customStyle="1" w:styleId="Teksttreci0">
    <w:name w:val="Tekst treści"/>
    <w:basedOn w:val="Normalny"/>
    <w:link w:val="Teksttreci"/>
    <w:qFormat/>
    <w:rsid w:val="00527138"/>
    <w:pPr>
      <w:shd w:val="clear" w:color="auto" w:fill="FFFFFF"/>
      <w:spacing w:before="0" w:after="0" w:line="240" w:lineRule="atLeast"/>
      <w:ind w:hanging="1700"/>
    </w:pPr>
    <w:rPr>
      <w:rFonts w:ascii="Verdana" w:hAnsi="Verdana"/>
      <w:sz w:val="19"/>
      <w:lang w:eastAsia="pl-PL" w:bidi="ar-SA"/>
    </w:rPr>
  </w:style>
  <w:style w:type="character" w:customStyle="1" w:styleId="pktZnak">
    <w:name w:val="pkt Znak"/>
    <w:link w:val="pkt"/>
    <w:qFormat/>
    <w:locked/>
    <w:rsid w:val="00C10F46"/>
    <w:rPr>
      <w:lang w:eastAsia="en-US" w:bidi="en-US"/>
    </w:rPr>
  </w:style>
  <w:style w:type="paragraph" w:customStyle="1" w:styleId="arimr">
    <w:name w:val="arimr"/>
    <w:basedOn w:val="Normalny"/>
    <w:qFormat/>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qFormat/>
    <w:locked/>
    <w:rsid w:val="00D02E00"/>
    <w:rPr>
      <w:rFonts w:ascii="Verdana" w:hAnsi="Verdana"/>
      <w:sz w:val="19"/>
      <w:shd w:val="clear" w:color="auto" w:fill="FFFFFF"/>
    </w:rPr>
  </w:style>
  <w:style w:type="paragraph" w:customStyle="1" w:styleId="Teksttreci40">
    <w:name w:val="Tekst treści (4)"/>
    <w:basedOn w:val="Normalny"/>
    <w:link w:val="Teksttreci4"/>
    <w:qFormat/>
    <w:rsid w:val="00D02E00"/>
    <w:pPr>
      <w:shd w:val="clear" w:color="auto" w:fill="FFFFFF"/>
      <w:spacing w:before="240" w:after="240" w:line="240" w:lineRule="atLeast"/>
      <w:ind w:hanging="1420"/>
      <w:jc w:val="both"/>
    </w:pPr>
    <w:rPr>
      <w:rFonts w:ascii="Verdana" w:hAnsi="Verdana"/>
      <w:sz w:val="19"/>
      <w:lang w:eastAsia="pl-PL" w:bidi="ar-SA"/>
    </w:rPr>
  </w:style>
  <w:style w:type="character" w:customStyle="1" w:styleId="Heading3">
    <w:name w:val="Heading #3_"/>
    <w:link w:val="Heading310"/>
    <w:qFormat/>
    <w:rsid w:val="008324AE"/>
    <w:rPr>
      <w:rFonts w:ascii="Arial" w:hAnsi="Arial"/>
      <w:b/>
      <w:bCs/>
      <w:shd w:val="clear" w:color="auto" w:fill="FFFFFF"/>
    </w:rPr>
  </w:style>
  <w:style w:type="paragraph" w:customStyle="1" w:styleId="Heading310">
    <w:name w:val="Heading #31"/>
    <w:basedOn w:val="Normalny"/>
    <w:link w:val="Heading3"/>
    <w:qFormat/>
    <w:rsid w:val="008324AE"/>
    <w:pPr>
      <w:shd w:val="clear" w:color="auto" w:fill="FFFFFF"/>
      <w:spacing w:before="0" w:after="180" w:line="240" w:lineRule="atLeast"/>
      <w:ind w:hanging="720"/>
      <w:outlineLvl w:val="2"/>
    </w:pPr>
    <w:rPr>
      <w:rFonts w:ascii="Arial" w:hAnsi="Arial"/>
      <w:b/>
      <w:bCs/>
      <w:shd w:val="clear" w:color="auto" w:fill="FFFFFF"/>
      <w:lang w:eastAsia="pl-PL" w:bidi="ar-SA"/>
    </w:rPr>
  </w:style>
  <w:style w:type="character" w:customStyle="1" w:styleId="text1">
    <w:name w:val="text1"/>
    <w:qFormat/>
    <w:rsid w:val="00F56C36"/>
    <w:rPr>
      <w:rFonts w:ascii="Verdana" w:hAnsi="Verdana" w:hint="default"/>
      <w:color w:val="000000"/>
      <w:sz w:val="20"/>
      <w:szCs w:val="20"/>
    </w:rPr>
  </w:style>
  <w:style w:type="character" w:styleId="Tekstzastpczy">
    <w:name w:val="Placeholder Text"/>
    <w:basedOn w:val="Domylnaczcionkaakapitu"/>
    <w:uiPriority w:val="99"/>
    <w:semiHidden/>
    <w:qFormat/>
    <w:rsid w:val="007C3C91"/>
    <w:rPr>
      <w:color w:val="808080"/>
    </w:rPr>
  </w:style>
  <w:style w:type="paragraph" w:customStyle="1" w:styleId="CM10">
    <w:name w:val="CM10"/>
    <w:basedOn w:val="Default"/>
    <w:next w:val="Default"/>
    <w:uiPriority w:val="99"/>
    <w:qFormat/>
    <w:rsid w:val="00FD5F15"/>
    <w:pPr>
      <w:widowControl w:val="0"/>
      <w:spacing w:before="0" w:after="183" w:line="240" w:lineRule="auto"/>
      <w:jc w:val="both"/>
    </w:pPr>
    <w:rPr>
      <w:rFonts w:ascii="BDEGN P+ EFN Dustin PS" w:eastAsia="Calibri" w:hAnsi="BDEGN P+ EFN Dustin PS"/>
      <w:color w:val="auto"/>
    </w:rPr>
  </w:style>
  <w:style w:type="paragraph" w:customStyle="1" w:styleId="Akapitzlist14">
    <w:name w:val="Akapit z listą14"/>
    <w:basedOn w:val="Normalny"/>
    <w:uiPriority w:val="99"/>
    <w:qFormat/>
    <w:rsid w:val="000B6ADB"/>
    <w:pPr>
      <w:ind w:left="720"/>
    </w:pPr>
    <w:rPr>
      <w:rFonts w:cs="Calibri"/>
      <w:sz w:val="22"/>
      <w:szCs w:val="22"/>
    </w:rPr>
  </w:style>
  <w:style w:type="character" w:customStyle="1" w:styleId="Nierozpoznanawzmianka2">
    <w:name w:val="Nierozpoznana wzmianka2"/>
    <w:basedOn w:val="Domylnaczcionkaakapitu"/>
    <w:uiPriority w:val="99"/>
    <w:semiHidden/>
    <w:unhideWhenUsed/>
    <w:qFormat/>
    <w:rsid w:val="00020D18"/>
    <w:rPr>
      <w:color w:val="605E5C"/>
      <w:shd w:val="clear" w:color="auto" w:fill="E1DFDD"/>
    </w:rPr>
  </w:style>
  <w:style w:type="numbering" w:customStyle="1" w:styleId="WWOutlineListStyle120">
    <w:name w:val="WW_OutlineListStyle_120"/>
    <w:basedOn w:val="Bezlisty"/>
    <w:qFormat/>
    <w:rsid w:val="00F26C32"/>
    <w:pPr>
      <w:numPr>
        <w:numId w:val="88"/>
      </w:numPr>
    </w:pPr>
  </w:style>
  <w:style w:type="paragraph" w:styleId="Poprawka">
    <w:name w:val="Revision"/>
    <w:hidden/>
    <w:uiPriority w:val="99"/>
    <w:semiHidden/>
    <w:qFormat/>
    <w:rsid w:val="000C1C16"/>
    <w:rPr>
      <w:lang w:eastAsia="en-US" w:bidi="en-US"/>
    </w:rPr>
  </w:style>
  <w:style w:type="character" w:customStyle="1" w:styleId="Wyrnienie">
    <w:name w:val="Wyróżnienie"/>
    <w:uiPriority w:val="20"/>
    <w:qFormat/>
    <w:rsid w:val="004C2207"/>
    <w:rPr>
      <w:caps/>
      <w:color w:val="243F60"/>
      <w:spacing w:val="5"/>
    </w:rPr>
  </w:style>
  <w:style w:type="character" w:customStyle="1" w:styleId="Odwiedzoneczeinternetowe">
    <w:name w:val="Odwiedzone łącze internetowe"/>
    <w:basedOn w:val="Domylnaczcionkaakapitu"/>
    <w:rsid w:val="004C2207"/>
    <w:rPr>
      <w:rFonts w:cs="Times New Roman"/>
      <w:color w:val="800080"/>
      <w:u w:val="single"/>
    </w:rPr>
  </w:style>
  <w:style w:type="character" w:customStyle="1" w:styleId="FootnoteCharacters">
    <w:name w:val="Footnote Characters"/>
    <w:basedOn w:val="Domylnaczcionkaakapitu"/>
    <w:uiPriority w:val="99"/>
    <w:qFormat/>
    <w:rsid w:val="004C2207"/>
    <w:rPr>
      <w:rFonts w:cs="Times New Roman"/>
      <w:vertAlign w:val="superscript"/>
    </w:rPr>
  </w:style>
  <w:style w:type="character" w:customStyle="1" w:styleId="Zakotwiczenieprzypisukocowego">
    <w:name w:val="Zakotwiczenie przypisu końcowego"/>
    <w:rsid w:val="004C2207"/>
    <w:rPr>
      <w:rFonts w:cs="Times New Roman"/>
      <w:vertAlign w:val="superscript"/>
    </w:rPr>
  </w:style>
  <w:style w:type="character" w:customStyle="1" w:styleId="EndnoteCharacters">
    <w:name w:val="Endnote Characters"/>
    <w:basedOn w:val="Domylnaczcionkaakapitu"/>
    <w:semiHidden/>
    <w:qFormat/>
    <w:rsid w:val="004C2207"/>
    <w:rPr>
      <w:rFonts w:cs="Times New Roman"/>
      <w:vertAlign w:val="superscript"/>
    </w:rPr>
  </w:style>
  <w:style w:type="character" w:customStyle="1" w:styleId="Numeracjawierszy">
    <w:name w:val="Numeracja wierszy"/>
    <w:rsid w:val="004C2207"/>
  </w:style>
  <w:style w:type="character" w:customStyle="1" w:styleId="Znakiprzypiswkocowych">
    <w:name w:val="Znaki przypisów końcowych"/>
    <w:qFormat/>
    <w:rsid w:val="004C2207"/>
  </w:style>
  <w:style w:type="paragraph" w:styleId="Lista">
    <w:name w:val="List"/>
    <w:basedOn w:val="Tekstpodstawowy"/>
    <w:locked/>
    <w:rsid w:val="004C2207"/>
    <w:pPr>
      <w:suppressAutoHyphens/>
    </w:pPr>
    <w:rPr>
      <w:rFonts w:asciiTheme="minorHAnsi" w:hAnsiTheme="minorHAnsi" w:cs="Arial"/>
    </w:rPr>
  </w:style>
  <w:style w:type="paragraph" w:customStyle="1" w:styleId="Indeks">
    <w:name w:val="Indeks"/>
    <w:basedOn w:val="Normalny"/>
    <w:qFormat/>
    <w:rsid w:val="004C2207"/>
    <w:pPr>
      <w:suppressLineNumbers/>
      <w:suppressAutoHyphens/>
    </w:pPr>
    <w:rPr>
      <w:rFonts w:asciiTheme="minorHAnsi" w:hAnsiTheme="minorHAnsi" w:cs="Arial"/>
    </w:rPr>
  </w:style>
  <w:style w:type="paragraph" w:customStyle="1" w:styleId="Gwkaistopka">
    <w:name w:val="Główka i stopka"/>
    <w:basedOn w:val="Normalny"/>
    <w:qFormat/>
    <w:rsid w:val="004C2207"/>
    <w:pPr>
      <w:suppressAutoHyphens/>
    </w:pPr>
    <w:rPr>
      <w:rFonts w:asciiTheme="minorHAnsi" w:hAnsiTheme="minorHAnsi"/>
    </w:rPr>
  </w:style>
  <w:style w:type="paragraph" w:customStyle="1" w:styleId="Spisilustracji1">
    <w:name w:val="Spis ilustracji1"/>
    <w:basedOn w:val="Tabela"/>
    <w:rsid w:val="004C2207"/>
    <w:pPr>
      <w:pageBreakBefore/>
      <w:numPr>
        <w:numId w:val="0"/>
      </w:numPr>
      <w:tabs>
        <w:tab w:val="left" w:pos="1620"/>
      </w:tabs>
      <w:suppressAutoHyphens/>
      <w:ind w:left="1620" w:hanging="1620"/>
    </w:pPr>
    <w:rPr>
      <w:w w:val="108"/>
    </w:rPr>
  </w:style>
  <w:style w:type="character" w:customStyle="1" w:styleId="UnresolvedMention">
    <w:name w:val="Unresolved Mention"/>
    <w:basedOn w:val="Domylnaczcionkaakapitu"/>
    <w:uiPriority w:val="99"/>
    <w:semiHidden/>
    <w:unhideWhenUsed/>
    <w:rsid w:val="00EE26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1827044760">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542401419">
          <w:marLeft w:val="0"/>
          <w:marRight w:val="0"/>
          <w:marTop w:val="72"/>
          <w:marBottom w:val="0"/>
          <w:divBdr>
            <w:top w:val="none" w:sz="0" w:space="0" w:color="auto"/>
            <w:left w:val="none" w:sz="0" w:space="0" w:color="auto"/>
            <w:bottom w:val="none" w:sz="0" w:space="0" w:color="auto"/>
            <w:right w:val="none" w:sz="0" w:space="0" w:color="auto"/>
          </w:divBdr>
        </w:div>
      </w:divsChild>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865291630">
          <w:marLeft w:val="360"/>
          <w:marRight w:val="0"/>
          <w:marTop w:val="0"/>
          <w:marBottom w:val="0"/>
          <w:divBdr>
            <w:top w:val="none" w:sz="0" w:space="0" w:color="auto"/>
            <w:left w:val="none" w:sz="0" w:space="0" w:color="auto"/>
            <w:bottom w:val="none" w:sz="0" w:space="0" w:color="auto"/>
            <w:right w:val="none" w:sz="0" w:space="0" w:color="auto"/>
          </w:divBdr>
        </w:div>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872889712">
          <w:marLeft w:val="360"/>
          <w:marRight w:val="0"/>
          <w:marTop w:val="72"/>
          <w:marBottom w:val="72"/>
          <w:divBdr>
            <w:top w:val="none" w:sz="0" w:space="0" w:color="auto"/>
            <w:left w:val="none" w:sz="0" w:space="0" w:color="auto"/>
            <w:bottom w:val="none" w:sz="0" w:space="0" w:color="auto"/>
            <w:right w:val="none" w:sz="0" w:space="0" w:color="auto"/>
          </w:divBdr>
        </w:div>
        <w:div w:id="349918206">
          <w:marLeft w:val="360"/>
          <w:marRight w:val="0"/>
          <w:marTop w:val="0"/>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4298139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949196229">
          <w:marLeft w:val="0"/>
          <w:marRight w:val="0"/>
          <w:marTop w:val="72"/>
          <w:marBottom w:val="0"/>
          <w:divBdr>
            <w:top w:val="none" w:sz="0" w:space="0" w:color="auto"/>
            <w:left w:val="none" w:sz="0" w:space="0" w:color="auto"/>
            <w:bottom w:val="none" w:sz="0" w:space="0" w:color="auto"/>
            <w:right w:val="none" w:sz="0" w:space="0" w:color="auto"/>
          </w:divBdr>
        </w:div>
        <w:div w:id="1008948858">
          <w:marLeft w:val="0"/>
          <w:marRight w:val="0"/>
          <w:marTop w:val="72"/>
          <w:marBottom w:val="0"/>
          <w:divBdr>
            <w:top w:val="none" w:sz="0" w:space="0" w:color="auto"/>
            <w:left w:val="none" w:sz="0" w:space="0" w:color="auto"/>
            <w:bottom w:val="none" w:sz="0" w:space="0" w:color="auto"/>
            <w:right w:val="none" w:sz="0" w:space="0" w:color="auto"/>
          </w:divBdr>
        </w:div>
      </w:divsChild>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853882589">
          <w:marLeft w:val="360"/>
          <w:marRight w:val="0"/>
          <w:marTop w:val="72"/>
          <w:marBottom w:val="72"/>
          <w:divBdr>
            <w:top w:val="none" w:sz="0" w:space="0" w:color="auto"/>
            <w:left w:val="none" w:sz="0" w:space="0" w:color="auto"/>
            <w:bottom w:val="none" w:sz="0" w:space="0" w:color="auto"/>
            <w:right w:val="none" w:sz="0" w:space="0" w:color="auto"/>
          </w:divBdr>
          <w:divsChild>
            <w:div w:id="597373343">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119426241">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sChild>
        </w:div>
        <w:div w:id="1131436850">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915749428">
          <w:marLeft w:val="360"/>
          <w:marRight w:val="0"/>
          <w:marTop w:val="0"/>
          <w:marBottom w:val="72"/>
          <w:divBdr>
            <w:top w:val="none" w:sz="0" w:space="0" w:color="auto"/>
            <w:left w:val="none" w:sz="0" w:space="0" w:color="auto"/>
            <w:bottom w:val="none" w:sz="0" w:space="0" w:color="auto"/>
            <w:right w:val="none" w:sz="0" w:space="0" w:color="auto"/>
          </w:divBdr>
        </w:div>
        <w:div w:id="9456948">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199465631">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99053543">
          <w:marLeft w:val="360"/>
          <w:marRight w:val="0"/>
          <w:marTop w:val="0"/>
          <w:marBottom w:val="72"/>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84290321">
      <w:bodyDiv w:val="1"/>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sChild>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prod.ceidg.gov.pl" TargetMode="External"/><Relationship Id="rId4" Type="http://schemas.microsoft.com/office/2007/relationships/stylesWithEffects" Target="stylesWithEffects.xml"/><Relationship Id="rId9" Type="http://schemas.openxmlformats.org/officeDocument/2006/relationships/hyperlink" Target="https://wyszukiwarka-krs.ms.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FA1F4-2BAF-47E7-B3A1-EE1899C2D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1374</Words>
  <Characters>8247</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9602</CharactersWithSpaces>
  <SharedDoc>false</SharedDoc>
  <HLinks>
    <vt:vector size="384" baseType="variant">
      <vt:variant>
        <vt:i4>2359411</vt:i4>
      </vt:variant>
      <vt:variant>
        <vt:i4>359</vt:i4>
      </vt:variant>
      <vt:variant>
        <vt:i4>0</vt:i4>
      </vt:variant>
      <vt:variant>
        <vt:i4>5</vt:i4>
      </vt:variant>
      <vt:variant>
        <vt:lpwstr>https://prod.ceidg.gov.pl/</vt:lpwstr>
      </vt:variant>
      <vt:variant>
        <vt:lpwstr/>
      </vt:variant>
      <vt:variant>
        <vt:i4>1769566</vt:i4>
      </vt:variant>
      <vt:variant>
        <vt:i4>354</vt:i4>
      </vt:variant>
      <vt:variant>
        <vt:i4>0</vt:i4>
      </vt:variant>
      <vt:variant>
        <vt:i4>5</vt:i4>
      </vt:variant>
      <vt:variant>
        <vt:lpwstr>https://ems.ms.gov.pl/krs/wyszukiwaniepodmiotu?t:lb=t</vt:lpwstr>
      </vt:variant>
      <vt:variant>
        <vt:lpwstr/>
      </vt:variant>
      <vt:variant>
        <vt:i4>2359411</vt:i4>
      </vt:variant>
      <vt:variant>
        <vt:i4>337</vt:i4>
      </vt:variant>
      <vt:variant>
        <vt:i4>0</vt:i4>
      </vt:variant>
      <vt:variant>
        <vt:i4>5</vt:i4>
      </vt:variant>
      <vt:variant>
        <vt:lpwstr>https://prod.ceidg.gov.pl/</vt:lpwstr>
      </vt:variant>
      <vt:variant>
        <vt:lpwstr/>
      </vt:variant>
      <vt:variant>
        <vt:i4>1769566</vt:i4>
      </vt:variant>
      <vt:variant>
        <vt:i4>332</vt:i4>
      </vt:variant>
      <vt:variant>
        <vt:i4>0</vt:i4>
      </vt:variant>
      <vt:variant>
        <vt:i4>5</vt:i4>
      </vt:variant>
      <vt:variant>
        <vt:lpwstr>https://ems.ms.gov.pl/krs/wyszukiwaniepodmiotu?t:lb=t</vt:lpwstr>
      </vt:variant>
      <vt:variant>
        <vt:lpwstr/>
      </vt:variant>
      <vt:variant>
        <vt:i4>5570670</vt:i4>
      </vt:variant>
      <vt:variant>
        <vt:i4>315</vt:i4>
      </vt:variant>
      <vt:variant>
        <vt:i4>0</vt:i4>
      </vt:variant>
      <vt:variant>
        <vt:i4>5</vt:i4>
      </vt:variant>
      <vt:variant>
        <vt:lpwstr>mailto:inspektor@cbi24.pl</vt:lpwstr>
      </vt:variant>
      <vt:variant>
        <vt:lpwstr/>
      </vt:variant>
      <vt:variant>
        <vt:i4>7995427</vt:i4>
      </vt:variant>
      <vt:variant>
        <vt:i4>312</vt:i4>
      </vt:variant>
      <vt:variant>
        <vt:i4>0</vt:i4>
      </vt:variant>
      <vt:variant>
        <vt:i4>5</vt:i4>
      </vt:variant>
      <vt:variant>
        <vt:lpwstr>http://www.bip.umilawa.pl/</vt:lpwstr>
      </vt:variant>
      <vt:variant>
        <vt:lpwstr/>
      </vt:variant>
      <vt:variant>
        <vt:i4>7012419</vt:i4>
      </vt:variant>
      <vt:variant>
        <vt:i4>309</vt:i4>
      </vt:variant>
      <vt:variant>
        <vt:i4>0</vt:i4>
      </vt:variant>
      <vt:variant>
        <vt:i4>5</vt:i4>
      </vt:variant>
      <vt:variant>
        <vt:lpwstr>mailto:przetargi@umilawa.pl</vt:lpwstr>
      </vt:variant>
      <vt:variant>
        <vt:lpwstr/>
      </vt:variant>
      <vt:variant>
        <vt:i4>7995427</vt:i4>
      </vt:variant>
      <vt:variant>
        <vt:i4>306</vt:i4>
      </vt:variant>
      <vt:variant>
        <vt:i4>0</vt:i4>
      </vt:variant>
      <vt:variant>
        <vt:i4>5</vt:i4>
      </vt:variant>
      <vt:variant>
        <vt:lpwstr>http://www.bip.umilawa.pl/</vt:lpwstr>
      </vt:variant>
      <vt:variant>
        <vt:lpwstr/>
      </vt:variant>
      <vt:variant>
        <vt:i4>13</vt:i4>
      </vt:variant>
      <vt:variant>
        <vt:i4>303</vt:i4>
      </vt:variant>
      <vt:variant>
        <vt:i4>0</vt:i4>
      </vt:variant>
      <vt:variant>
        <vt:i4>5</vt:i4>
      </vt:variant>
      <vt:variant>
        <vt:lpwstr>http://lex.online.wolterskluwer.pl/WKPLOnline/index.rpc</vt:lpwstr>
      </vt:variant>
      <vt:variant>
        <vt:lpwstr>hiperlinkDocsList.rpc?hiperlink=type=merytoryczny:nro=Powszechny.1239114:part=a148u2p3:nr=1&amp;full=1</vt:lpwstr>
      </vt:variant>
      <vt:variant>
        <vt:i4>393239</vt:i4>
      </vt:variant>
      <vt:variant>
        <vt:i4>300</vt:i4>
      </vt:variant>
      <vt:variant>
        <vt:i4>0</vt:i4>
      </vt:variant>
      <vt:variant>
        <vt:i4>5</vt:i4>
      </vt:variant>
      <vt:variant>
        <vt:lpwstr>http://lex.online.wolterskluwer.pl/WKPLOnline/index.rpc</vt:lpwstr>
      </vt:variant>
      <vt:variant>
        <vt:lpwstr>hiperlinkText.rpc?hiperlink=type=tresc:nro=Powszechny.557967:part=a6%28b%29u5p2&amp;full=1</vt:lpwstr>
      </vt:variant>
      <vt:variant>
        <vt:i4>7995427</vt:i4>
      </vt:variant>
      <vt:variant>
        <vt:i4>297</vt:i4>
      </vt:variant>
      <vt:variant>
        <vt:i4>0</vt:i4>
      </vt:variant>
      <vt:variant>
        <vt:i4>5</vt:i4>
      </vt:variant>
      <vt:variant>
        <vt:lpwstr>http://www.bip.umilawa.pl/</vt:lpwstr>
      </vt:variant>
      <vt:variant>
        <vt:lpwstr/>
      </vt:variant>
      <vt:variant>
        <vt:i4>7012419</vt:i4>
      </vt:variant>
      <vt:variant>
        <vt:i4>294</vt:i4>
      </vt:variant>
      <vt:variant>
        <vt:i4>0</vt:i4>
      </vt:variant>
      <vt:variant>
        <vt:i4>5</vt:i4>
      </vt:variant>
      <vt:variant>
        <vt:lpwstr>mailto:przetargi@umilawa.pl</vt:lpwstr>
      </vt:variant>
      <vt:variant>
        <vt:lpwstr/>
      </vt:variant>
      <vt:variant>
        <vt:i4>7995427</vt:i4>
      </vt:variant>
      <vt:variant>
        <vt:i4>291</vt:i4>
      </vt:variant>
      <vt:variant>
        <vt:i4>0</vt:i4>
      </vt:variant>
      <vt:variant>
        <vt:i4>5</vt:i4>
      </vt:variant>
      <vt:variant>
        <vt:lpwstr>http://www.bip.umilawa.pl/</vt:lpwstr>
      </vt:variant>
      <vt:variant>
        <vt:lpwstr/>
      </vt:variant>
      <vt:variant>
        <vt:i4>7995427</vt:i4>
      </vt:variant>
      <vt:variant>
        <vt:i4>288</vt:i4>
      </vt:variant>
      <vt:variant>
        <vt:i4>0</vt:i4>
      </vt:variant>
      <vt:variant>
        <vt:i4>5</vt:i4>
      </vt:variant>
      <vt:variant>
        <vt:lpwstr>http://www.bip.umilawa.pl/</vt:lpwstr>
      </vt:variant>
      <vt:variant>
        <vt:lpwstr/>
      </vt:variant>
      <vt:variant>
        <vt:i4>7012419</vt:i4>
      </vt:variant>
      <vt:variant>
        <vt:i4>285</vt:i4>
      </vt:variant>
      <vt:variant>
        <vt:i4>0</vt:i4>
      </vt:variant>
      <vt:variant>
        <vt:i4>5</vt:i4>
      </vt:variant>
      <vt:variant>
        <vt:lpwstr>mailto:przetargi@umilawa.pl</vt:lpwstr>
      </vt:variant>
      <vt:variant>
        <vt:lpwstr/>
      </vt:variant>
      <vt:variant>
        <vt:i4>4390989</vt:i4>
      </vt:variant>
      <vt:variant>
        <vt:i4>282</vt:i4>
      </vt:variant>
      <vt:variant>
        <vt:i4>0</vt:i4>
      </vt:variant>
      <vt:variant>
        <vt:i4>5</vt:i4>
      </vt:variant>
      <vt:variant>
        <vt:lpwstr>https://sip.lex.pl/</vt:lpwstr>
      </vt:variant>
      <vt:variant>
        <vt:lpwstr>/dokument/17074707#art%2824%29ust%285%29pkt%281%29</vt:lpwstr>
      </vt:variant>
      <vt:variant>
        <vt:i4>5505026</vt:i4>
      </vt:variant>
      <vt:variant>
        <vt:i4>279</vt:i4>
      </vt:variant>
      <vt:variant>
        <vt:i4>0</vt:i4>
      </vt:variant>
      <vt:variant>
        <vt:i4>5</vt:i4>
      </vt:variant>
      <vt:variant>
        <vt:lpwstr>https://sip.lex.pl/</vt:lpwstr>
      </vt:variant>
      <vt:variant>
        <vt:lpwstr>/dokument/16796118</vt:lpwstr>
      </vt:variant>
      <vt:variant>
        <vt:i4>7012419</vt:i4>
      </vt:variant>
      <vt:variant>
        <vt:i4>276</vt:i4>
      </vt:variant>
      <vt:variant>
        <vt:i4>0</vt:i4>
      </vt:variant>
      <vt:variant>
        <vt:i4>5</vt:i4>
      </vt:variant>
      <vt:variant>
        <vt:lpwstr>mailto:przetargi@umilawa.pl</vt:lpwstr>
      </vt:variant>
      <vt:variant>
        <vt:lpwstr/>
      </vt:variant>
      <vt:variant>
        <vt:i4>7995427</vt:i4>
      </vt:variant>
      <vt:variant>
        <vt:i4>273</vt:i4>
      </vt:variant>
      <vt:variant>
        <vt:i4>0</vt:i4>
      </vt:variant>
      <vt:variant>
        <vt:i4>5</vt:i4>
      </vt:variant>
      <vt:variant>
        <vt:lpwstr>http://www.bip.umilawa.pl/</vt:lpwstr>
      </vt:variant>
      <vt:variant>
        <vt:lpwstr/>
      </vt:variant>
      <vt:variant>
        <vt:i4>2949128</vt:i4>
      </vt:variant>
      <vt:variant>
        <vt:i4>266</vt:i4>
      </vt:variant>
      <vt:variant>
        <vt:i4>0</vt:i4>
      </vt:variant>
      <vt:variant>
        <vt:i4>5</vt:i4>
      </vt:variant>
      <vt:variant>
        <vt:lpwstr/>
      </vt:variant>
      <vt:variant>
        <vt:lpwstr>_Toc9945565</vt:lpwstr>
      </vt:variant>
      <vt:variant>
        <vt:i4>2949128</vt:i4>
      </vt:variant>
      <vt:variant>
        <vt:i4>260</vt:i4>
      </vt:variant>
      <vt:variant>
        <vt:i4>0</vt:i4>
      </vt:variant>
      <vt:variant>
        <vt:i4>5</vt:i4>
      </vt:variant>
      <vt:variant>
        <vt:lpwstr/>
      </vt:variant>
      <vt:variant>
        <vt:lpwstr>_Toc9945564</vt:lpwstr>
      </vt:variant>
      <vt:variant>
        <vt:i4>2949128</vt:i4>
      </vt:variant>
      <vt:variant>
        <vt:i4>254</vt:i4>
      </vt:variant>
      <vt:variant>
        <vt:i4>0</vt:i4>
      </vt:variant>
      <vt:variant>
        <vt:i4>5</vt:i4>
      </vt:variant>
      <vt:variant>
        <vt:lpwstr/>
      </vt:variant>
      <vt:variant>
        <vt:lpwstr>_Toc9945563</vt:lpwstr>
      </vt:variant>
      <vt:variant>
        <vt:i4>2949128</vt:i4>
      </vt:variant>
      <vt:variant>
        <vt:i4>248</vt:i4>
      </vt:variant>
      <vt:variant>
        <vt:i4>0</vt:i4>
      </vt:variant>
      <vt:variant>
        <vt:i4>5</vt:i4>
      </vt:variant>
      <vt:variant>
        <vt:lpwstr/>
      </vt:variant>
      <vt:variant>
        <vt:lpwstr>_Toc9945562</vt:lpwstr>
      </vt:variant>
      <vt:variant>
        <vt:i4>2949128</vt:i4>
      </vt:variant>
      <vt:variant>
        <vt:i4>242</vt:i4>
      </vt:variant>
      <vt:variant>
        <vt:i4>0</vt:i4>
      </vt:variant>
      <vt:variant>
        <vt:i4>5</vt:i4>
      </vt:variant>
      <vt:variant>
        <vt:lpwstr/>
      </vt:variant>
      <vt:variant>
        <vt:lpwstr>_Toc9945561</vt:lpwstr>
      </vt:variant>
      <vt:variant>
        <vt:i4>2949128</vt:i4>
      </vt:variant>
      <vt:variant>
        <vt:i4>236</vt:i4>
      </vt:variant>
      <vt:variant>
        <vt:i4>0</vt:i4>
      </vt:variant>
      <vt:variant>
        <vt:i4>5</vt:i4>
      </vt:variant>
      <vt:variant>
        <vt:lpwstr/>
      </vt:variant>
      <vt:variant>
        <vt:lpwstr>_Toc9945560</vt:lpwstr>
      </vt:variant>
      <vt:variant>
        <vt:i4>3014664</vt:i4>
      </vt:variant>
      <vt:variant>
        <vt:i4>230</vt:i4>
      </vt:variant>
      <vt:variant>
        <vt:i4>0</vt:i4>
      </vt:variant>
      <vt:variant>
        <vt:i4>5</vt:i4>
      </vt:variant>
      <vt:variant>
        <vt:lpwstr/>
      </vt:variant>
      <vt:variant>
        <vt:lpwstr>_Toc9945559</vt:lpwstr>
      </vt:variant>
      <vt:variant>
        <vt:i4>3014664</vt:i4>
      </vt:variant>
      <vt:variant>
        <vt:i4>224</vt:i4>
      </vt:variant>
      <vt:variant>
        <vt:i4>0</vt:i4>
      </vt:variant>
      <vt:variant>
        <vt:i4>5</vt:i4>
      </vt:variant>
      <vt:variant>
        <vt:lpwstr/>
      </vt:variant>
      <vt:variant>
        <vt:lpwstr>_Toc9945558</vt:lpwstr>
      </vt:variant>
      <vt:variant>
        <vt:i4>3014664</vt:i4>
      </vt:variant>
      <vt:variant>
        <vt:i4>218</vt:i4>
      </vt:variant>
      <vt:variant>
        <vt:i4>0</vt:i4>
      </vt:variant>
      <vt:variant>
        <vt:i4>5</vt:i4>
      </vt:variant>
      <vt:variant>
        <vt:lpwstr/>
      </vt:variant>
      <vt:variant>
        <vt:lpwstr>_Toc9945557</vt:lpwstr>
      </vt:variant>
      <vt:variant>
        <vt:i4>3014664</vt:i4>
      </vt:variant>
      <vt:variant>
        <vt:i4>212</vt:i4>
      </vt:variant>
      <vt:variant>
        <vt:i4>0</vt:i4>
      </vt:variant>
      <vt:variant>
        <vt:i4>5</vt:i4>
      </vt:variant>
      <vt:variant>
        <vt:lpwstr/>
      </vt:variant>
      <vt:variant>
        <vt:lpwstr>_Toc9945556</vt:lpwstr>
      </vt:variant>
      <vt:variant>
        <vt:i4>3014664</vt:i4>
      </vt:variant>
      <vt:variant>
        <vt:i4>206</vt:i4>
      </vt:variant>
      <vt:variant>
        <vt:i4>0</vt:i4>
      </vt:variant>
      <vt:variant>
        <vt:i4>5</vt:i4>
      </vt:variant>
      <vt:variant>
        <vt:lpwstr/>
      </vt:variant>
      <vt:variant>
        <vt:lpwstr>_Toc9945555</vt:lpwstr>
      </vt:variant>
      <vt:variant>
        <vt:i4>3014664</vt:i4>
      </vt:variant>
      <vt:variant>
        <vt:i4>200</vt:i4>
      </vt:variant>
      <vt:variant>
        <vt:i4>0</vt:i4>
      </vt:variant>
      <vt:variant>
        <vt:i4>5</vt:i4>
      </vt:variant>
      <vt:variant>
        <vt:lpwstr/>
      </vt:variant>
      <vt:variant>
        <vt:lpwstr>_Toc9945554</vt:lpwstr>
      </vt:variant>
      <vt:variant>
        <vt:i4>3014664</vt:i4>
      </vt:variant>
      <vt:variant>
        <vt:i4>194</vt:i4>
      </vt:variant>
      <vt:variant>
        <vt:i4>0</vt:i4>
      </vt:variant>
      <vt:variant>
        <vt:i4>5</vt:i4>
      </vt:variant>
      <vt:variant>
        <vt:lpwstr/>
      </vt:variant>
      <vt:variant>
        <vt:lpwstr>_Toc9945553</vt:lpwstr>
      </vt:variant>
      <vt:variant>
        <vt:i4>3014664</vt:i4>
      </vt:variant>
      <vt:variant>
        <vt:i4>188</vt:i4>
      </vt:variant>
      <vt:variant>
        <vt:i4>0</vt:i4>
      </vt:variant>
      <vt:variant>
        <vt:i4>5</vt:i4>
      </vt:variant>
      <vt:variant>
        <vt:lpwstr/>
      </vt:variant>
      <vt:variant>
        <vt:lpwstr>_Toc9945552</vt:lpwstr>
      </vt:variant>
      <vt:variant>
        <vt:i4>3014664</vt:i4>
      </vt:variant>
      <vt:variant>
        <vt:i4>182</vt:i4>
      </vt:variant>
      <vt:variant>
        <vt:i4>0</vt:i4>
      </vt:variant>
      <vt:variant>
        <vt:i4>5</vt:i4>
      </vt:variant>
      <vt:variant>
        <vt:lpwstr/>
      </vt:variant>
      <vt:variant>
        <vt:lpwstr>_Toc9945551</vt:lpwstr>
      </vt:variant>
      <vt:variant>
        <vt:i4>3014664</vt:i4>
      </vt:variant>
      <vt:variant>
        <vt:i4>176</vt:i4>
      </vt:variant>
      <vt:variant>
        <vt:i4>0</vt:i4>
      </vt:variant>
      <vt:variant>
        <vt:i4>5</vt:i4>
      </vt:variant>
      <vt:variant>
        <vt:lpwstr/>
      </vt:variant>
      <vt:variant>
        <vt:lpwstr>_Toc9945550</vt:lpwstr>
      </vt:variant>
      <vt:variant>
        <vt:i4>3080200</vt:i4>
      </vt:variant>
      <vt:variant>
        <vt:i4>170</vt:i4>
      </vt:variant>
      <vt:variant>
        <vt:i4>0</vt:i4>
      </vt:variant>
      <vt:variant>
        <vt:i4>5</vt:i4>
      </vt:variant>
      <vt:variant>
        <vt:lpwstr/>
      </vt:variant>
      <vt:variant>
        <vt:lpwstr>_Toc9945549</vt:lpwstr>
      </vt:variant>
      <vt:variant>
        <vt:i4>3080200</vt:i4>
      </vt:variant>
      <vt:variant>
        <vt:i4>164</vt:i4>
      </vt:variant>
      <vt:variant>
        <vt:i4>0</vt:i4>
      </vt:variant>
      <vt:variant>
        <vt:i4>5</vt:i4>
      </vt:variant>
      <vt:variant>
        <vt:lpwstr/>
      </vt:variant>
      <vt:variant>
        <vt:lpwstr>_Toc9945548</vt:lpwstr>
      </vt:variant>
      <vt:variant>
        <vt:i4>3080200</vt:i4>
      </vt:variant>
      <vt:variant>
        <vt:i4>158</vt:i4>
      </vt:variant>
      <vt:variant>
        <vt:i4>0</vt:i4>
      </vt:variant>
      <vt:variant>
        <vt:i4>5</vt:i4>
      </vt:variant>
      <vt:variant>
        <vt:lpwstr/>
      </vt:variant>
      <vt:variant>
        <vt:lpwstr>_Toc9945547</vt:lpwstr>
      </vt:variant>
      <vt:variant>
        <vt:i4>3080200</vt:i4>
      </vt:variant>
      <vt:variant>
        <vt:i4>152</vt:i4>
      </vt:variant>
      <vt:variant>
        <vt:i4>0</vt:i4>
      </vt:variant>
      <vt:variant>
        <vt:i4>5</vt:i4>
      </vt:variant>
      <vt:variant>
        <vt:lpwstr/>
      </vt:variant>
      <vt:variant>
        <vt:lpwstr>_Toc9945546</vt:lpwstr>
      </vt:variant>
      <vt:variant>
        <vt:i4>3080200</vt:i4>
      </vt:variant>
      <vt:variant>
        <vt:i4>146</vt:i4>
      </vt:variant>
      <vt:variant>
        <vt:i4>0</vt:i4>
      </vt:variant>
      <vt:variant>
        <vt:i4>5</vt:i4>
      </vt:variant>
      <vt:variant>
        <vt:lpwstr/>
      </vt:variant>
      <vt:variant>
        <vt:lpwstr>_Toc9945545</vt:lpwstr>
      </vt:variant>
      <vt:variant>
        <vt:i4>3080200</vt:i4>
      </vt:variant>
      <vt:variant>
        <vt:i4>140</vt:i4>
      </vt:variant>
      <vt:variant>
        <vt:i4>0</vt:i4>
      </vt:variant>
      <vt:variant>
        <vt:i4>5</vt:i4>
      </vt:variant>
      <vt:variant>
        <vt:lpwstr/>
      </vt:variant>
      <vt:variant>
        <vt:lpwstr>_Toc9945544</vt:lpwstr>
      </vt:variant>
      <vt:variant>
        <vt:i4>3080200</vt:i4>
      </vt:variant>
      <vt:variant>
        <vt:i4>134</vt:i4>
      </vt:variant>
      <vt:variant>
        <vt:i4>0</vt:i4>
      </vt:variant>
      <vt:variant>
        <vt:i4>5</vt:i4>
      </vt:variant>
      <vt:variant>
        <vt:lpwstr/>
      </vt:variant>
      <vt:variant>
        <vt:lpwstr>_Toc9945543</vt:lpwstr>
      </vt:variant>
      <vt:variant>
        <vt:i4>3080200</vt:i4>
      </vt:variant>
      <vt:variant>
        <vt:i4>128</vt:i4>
      </vt:variant>
      <vt:variant>
        <vt:i4>0</vt:i4>
      </vt:variant>
      <vt:variant>
        <vt:i4>5</vt:i4>
      </vt:variant>
      <vt:variant>
        <vt:lpwstr/>
      </vt:variant>
      <vt:variant>
        <vt:lpwstr>_Toc9945542</vt:lpwstr>
      </vt:variant>
      <vt:variant>
        <vt:i4>3080200</vt:i4>
      </vt:variant>
      <vt:variant>
        <vt:i4>122</vt:i4>
      </vt:variant>
      <vt:variant>
        <vt:i4>0</vt:i4>
      </vt:variant>
      <vt:variant>
        <vt:i4>5</vt:i4>
      </vt:variant>
      <vt:variant>
        <vt:lpwstr/>
      </vt:variant>
      <vt:variant>
        <vt:lpwstr>_Toc9945541</vt:lpwstr>
      </vt:variant>
      <vt:variant>
        <vt:i4>3080200</vt:i4>
      </vt:variant>
      <vt:variant>
        <vt:i4>116</vt:i4>
      </vt:variant>
      <vt:variant>
        <vt:i4>0</vt:i4>
      </vt:variant>
      <vt:variant>
        <vt:i4>5</vt:i4>
      </vt:variant>
      <vt:variant>
        <vt:lpwstr/>
      </vt:variant>
      <vt:variant>
        <vt:lpwstr>_Toc9945540</vt:lpwstr>
      </vt:variant>
      <vt:variant>
        <vt:i4>2621448</vt:i4>
      </vt:variant>
      <vt:variant>
        <vt:i4>110</vt:i4>
      </vt:variant>
      <vt:variant>
        <vt:i4>0</vt:i4>
      </vt:variant>
      <vt:variant>
        <vt:i4>5</vt:i4>
      </vt:variant>
      <vt:variant>
        <vt:lpwstr/>
      </vt:variant>
      <vt:variant>
        <vt:lpwstr>_Toc9945539</vt:lpwstr>
      </vt:variant>
      <vt:variant>
        <vt:i4>2621448</vt:i4>
      </vt:variant>
      <vt:variant>
        <vt:i4>104</vt:i4>
      </vt:variant>
      <vt:variant>
        <vt:i4>0</vt:i4>
      </vt:variant>
      <vt:variant>
        <vt:i4>5</vt:i4>
      </vt:variant>
      <vt:variant>
        <vt:lpwstr/>
      </vt:variant>
      <vt:variant>
        <vt:lpwstr>_Toc9945538</vt:lpwstr>
      </vt:variant>
      <vt:variant>
        <vt:i4>2621448</vt:i4>
      </vt:variant>
      <vt:variant>
        <vt:i4>98</vt:i4>
      </vt:variant>
      <vt:variant>
        <vt:i4>0</vt:i4>
      </vt:variant>
      <vt:variant>
        <vt:i4>5</vt:i4>
      </vt:variant>
      <vt:variant>
        <vt:lpwstr/>
      </vt:variant>
      <vt:variant>
        <vt:lpwstr>_Toc9945537</vt:lpwstr>
      </vt:variant>
      <vt:variant>
        <vt:i4>2621448</vt:i4>
      </vt:variant>
      <vt:variant>
        <vt:i4>92</vt:i4>
      </vt:variant>
      <vt:variant>
        <vt:i4>0</vt:i4>
      </vt:variant>
      <vt:variant>
        <vt:i4>5</vt:i4>
      </vt:variant>
      <vt:variant>
        <vt:lpwstr/>
      </vt:variant>
      <vt:variant>
        <vt:lpwstr>_Toc9945536</vt:lpwstr>
      </vt:variant>
      <vt:variant>
        <vt:i4>2621448</vt:i4>
      </vt:variant>
      <vt:variant>
        <vt:i4>86</vt:i4>
      </vt:variant>
      <vt:variant>
        <vt:i4>0</vt:i4>
      </vt:variant>
      <vt:variant>
        <vt:i4>5</vt:i4>
      </vt:variant>
      <vt:variant>
        <vt:lpwstr/>
      </vt:variant>
      <vt:variant>
        <vt:lpwstr>_Toc9945535</vt:lpwstr>
      </vt:variant>
      <vt:variant>
        <vt:i4>2621448</vt:i4>
      </vt:variant>
      <vt:variant>
        <vt:i4>80</vt:i4>
      </vt:variant>
      <vt:variant>
        <vt:i4>0</vt:i4>
      </vt:variant>
      <vt:variant>
        <vt:i4>5</vt:i4>
      </vt:variant>
      <vt:variant>
        <vt:lpwstr/>
      </vt:variant>
      <vt:variant>
        <vt:lpwstr>_Toc9945534</vt:lpwstr>
      </vt:variant>
      <vt:variant>
        <vt:i4>2621448</vt:i4>
      </vt:variant>
      <vt:variant>
        <vt:i4>74</vt:i4>
      </vt:variant>
      <vt:variant>
        <vt:i4>0</vt:i4>
      </vt:variant>
      <vt:variant>
        <vt:i4>5</vt:i4>
      </vt:variant>
      <vt:variant>
        <vt:lpwstr/>
      </vt:variant>
      <vt:variant>
        <vt:lpwstr>_Toc9945533</vt:lpwstr>
      </vt:variant>
      <vt:variant>
        <vt:i4>2621448</vt:i4>
      </vt:variant>
      <vt:variant>
        <vt:i4>68</vt:i4>
      </vt:variant>
      <vt:variant>
        <vt:i4>0</vt:i4>
      </vt:variant>
      <vt:variant>
        <vt:i4>5</vt:i4>
      </vt:variant>
      <vt:variant>
        <vt:lpwstr/>
      </vt:variant>
      <vt:variant>
        <vt:lpwstr>_Toc9945532</vt:lpwstr>
      </vt:variant>
      <vt:variant>
        <vt:i4>2621448</vt:i4>
      </vt:variant>
      <vt:variant>
        <vt:i4>62</vt:i4>
      </vt:variant>
      <vt:variant>
        <vt:i4>0</vt:i4>
      </vt:variant>
      <vt:variant>
        <vt:i4>5</vt:i4>
      </vt:variant>
      <vt:variant>
        <vt:lpwstr/>
      </vt:variant>
      <vt:variant>
        <vt:lpwstr>_Toc9945531</vt:lpwstr>
      </vt:variant>
      <vt:variant>
        <vt:i4>2621448</vt:i4>
      </vt:variant>
      <vt:variant>
        <vt:i4>56</vt:i4>
      </vt:variant>
      <vt:variant>
        <vt:i4>0</vt:i4>
      </vt:variant>
      <vt:variant>
        <vt:i4>5</vt:i4>
      </vt:variant>
      <vt:variant>
        <vt:lpwstr/>
      </vt:variant>
      <vt:variant>
        <vt:lpwstr>_Toc9945530</vt:lpwstr>
      </vt:variant>
      <vt:variant>
        <vt:i4>2686984</vt:i4>
      </vt:variant>
      <vt:variant>
        <vt:i4>50</vt:i4>
      </vt:variant>
      <vt:variant>
        <vt:i4>0</vt:i4>
      </vt:variant>
      <vt:variant>
        <vt:i4>5</vt:i4>
      </vt:variant>
      <vt:variant>
        <vt:lpwstr/>
      </vt:variant>
      <vt:variant>
        <vt:lpwstr>_Toc9945529</vt:lpwstr>
      </vt:variant>
      <vt:variant>
        <vt:i4>2686984</vt:i4>
      </vt:variant>
      <vt:variant>
        <vt:i4>44</vt:i4>
      </vt:variant>
      <vt:variant>
        <vt:i4>0</vt:i4>
      </vt:variant>
      <vt:variant>
        <vt:i4>5</vt:i4>
      </vt:variant>
      <vt:variant>
        <vt:lpwstr/>
      </vt:variant>
      <vt:variant>
        <vt:lpwstr>_Toc9945528</vt:lpwstr>
      </vt:variant>
      <vt:variant>
        <vt:i4>2686984</vt:i4>
      </vt:variant>
      <vt:variant>
        <vt:i4>38</vt:i4>
      </vt:variant>
      <vt:variant>
        <vt:i4>0</vt:i4>
      </vt:variant>
      <vt:variant>
        <vt:i4>5</vt:i4>
      </vt:variant>
      <vt:variant>
        <vt:lpwstr/>
      </vt:variant>
      <vt:variant>
        <vt:lpwstr>_Toc9945527</vt:lpwstr>
      </vt:variant>
      <vt:variant>
        <vt:i4>2686984</vt:i4>
      </vt:variant>
      <vt:variant>
        <vt:i4>32</vt:i4>
      </vt:variant>
      <vt:variant>
        <vt:i4>0</vt:i4>
      </vt:variant>
      <vt:variant>
        <vt:i4>5</vt:i4>
      </vt:variant>
      <vt:variant>
        <vt:lpwstr/>
      </vt:variant>
      <vt:variant>
        <vt:lpwstr>_Toc9945526</vt:lpwstr>
      </vt:variant>
      <vt:variant>
        <vt:i4>2686984</vt:i4>
      </vt:variant>
      <vt:variant>
        <vt:i4>26</vt:i4>
      </vt:variant>
      <vt:variant>
        <vt:i4>0</vt:i4>
      </vt:variant>
      <vt:variant>
        <vt:i4>5</vt:i4>
      </vt:variant>
      <vt:variant>
        <vt:lpwstr/>
      </vt:variant>
      <vt:variant>
        <vt:lpwstr>_Toc9945525</vt:lpwstr>
      </vt:variant>
      <vt:variant>
        <vt:i4>2686984</vt:i4>
      </vt:variant>
      <vt:variant>
        <vt:i4>20</vt:i4>
      </vt:variant>
      <vt:variant>
        <vt:i4>0</vt:i4>
      </vt:variant>
      <vt:variant>
        <vt:i4>5</vt:i4>
      </vt:variant>
      <vt:variant>
        <vt:lpwstr/>
      </vt:variant>
      <vt:variant>
        <vt:lpwstr>_Toc9945524</vt:lpwstr>
      </vt:variant>
      <vt:variant>
        <vt:i4>2686984</vt:i4>
      </vt:variant>
      <vt:variant>
        <vt:i4>14</vt:i4>
      </vt:variant>
      <vt:variant>
        <vt:i4>0</vt:i4>
      </vt:variant>
      <vt:variant>
        <vt:i4>5</vt:i4>
      </vt:variant>
      <vt:variant>
        <vt:lpwstr/>
      </vt:variant>
      <vt:variant>
        <vt:lpwstr>_Toc9945523</vt:lpwstr>
      </vt:variant>
      <vt:variant>
        <vt:i4>2686984</vt:i4>
      </vt:variant>
      <vt:variant>
        <vt:i4>8</vt:i4>
      </vt:variant>
      <vt:variant>
        <vt:i4>0</vt:i4>
      </vt:variant>
      <vt:variant>
        <vt:i4>5</vt:i4>
      </vt:variant>
      <vt:variant>
        <vt:lpwstr/>
      </vt:variant>
      <vt:variant>
        <vt:lpwstr>_Toc9945522</vt:lpwstr>
      </vt:variant>
      <vt:variant>
        <vt:i4>2686984</vt:i4>
      </vt:variant>
      <vt:variant>
        <vt:i4>2</vt:i4>
      </vt:variant>
      <vt:variant>
        <vt:i4>0</vt:i4>
      </vt:variant>
      <vt:variant>
        <vt:i4>5</vt:i4>
      </vt:variant>
      <vt:variant>
        <vt:lpwstr/>
      </vt:variant>
      <vt:variant>
        <vt:lpwstr>_Toc9945521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creator>mkorpalski</dc:creator>
  <cp:lastModifiedBy>USER</cp:lastModifiedBy>
  <cp:revision>3</cp:revision>
  <cp:lastPrinted>2022-07-28T12:51:00Z</cp:lastPrinted>
  <dcterms:created xsi:type="dcterms:W3CDTF">2025-11-26T09:17:00Z</dcterms:created>
  <dcterms:modified xsi:type="dcterms:W3CDTF">2025-11-27T09:56:00Z</dcterms:modified>
</cp:coreProperties>
</file>